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proofErr w:type="gramStart"/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  <w:proofErr w:type="gramEnd"/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proofErr w:type="spellEnd"/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proofErr w:type="spellStart"/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</w:t>
      </w:r>
      <w:proofErr w:type="spellEnd"/>
      <w:r w:rsidRPr="00712F64">
        <w:rPr>
          <w:rFonts w:ascii="Arial" w:eastAsia="Arial Narrow" w:hAnsi="Arial" w:cs="Arial"/>
          <w:w w:val="118"/>
          <w:sz w:val="24"/>
          <w:szCs w:val="24"/>
        </w:rPr>
        <w:t xml:space="preserve">)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  <w:proofErr w:type="spellEnd"/>
    </w:p>
    <w:p w14:paraId="2972965D" w14:textId="7A0E239C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proofErr w:type="spellEnd"/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proofErr w:type="spellEnd"/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proofErr w:type="spellStart"/>
      <w:r w:rsidR="007748E0">
        <w:rPr>
          <w:rFonts w:ascii="Arial" w:eastAsia="Arial Narrow" w:hAnsi="Arial" w:cs="Arial"/>
          <w:w w:val="120"/>
          <w:sz w:val="24"/>
          <w:szCs w:val="24"/>
        </w:rPr>
        <w:t>Pemilihan</w:t>
      </w:r>
      <w:proofErr w:type="spellEnd"/>
      <w:r w:rsidR="003C3540">
        <w:rPr>
          <w:rFonts w:ascii="Arial" w:eastAsia="Arial Narrow" w:hAnsi="Arial" w:cs="Arial"/>
          <w:w w:val="120"/>
          <w:sz w:val="24"/>
          <w:szCs w:val="24"/>
        </w:rPr>
        <w:t xml:space="preserve"> 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172FCEC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</w:t>
      </w:r>
      <w:proofErr w:type="spellEnd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Kerja</w:t>
      </w:r>
      <w:proofErr w:type="spellEnd"/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</w:t>
      </w:r>
      <w:proofErr w:type="spellStart"/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>Pengadaan</w:t>
      </w:r>
      <w:proofErr w:type="spellEnd"/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72BC5873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proofErr w:type="spellEnd"/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___________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proofErr w:type="spellStart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Tahun</w:t>
      </w:r>
      <w:proofErr w:type="spellEnd"/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202</w:t>
      </w:r>
      <w:r w:rsidR="007748E0">
        <w:rPr>
          <w:rFonts w:ascii="Arial" w:eastAsia="Arial Narrow" w:hAnsi="Arial" w:cs="Arial"/>
          <w:w w:val="120"/>
          <w:sz w:val="24"/>
          <w:szCs w:val="24"/>
        </w:rPr>
        <w:t>3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proofErr w:type="spellEnd"/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 xml:space="preserve">g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proofErr w:type="spellEnd"/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</w:t>
      </w:r>
      <w:proofErr w:type="spellEnd"/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14C68B00" w14:textId="1FCF40A4" w:rsidR="007748E0" w:rsidRPr="007748E0" w:rsidRDefault="0058395E" w:rsidP="007748E0">
      <w:pPr>
        <w:pStyle w:val="ListParagraph"/>
        <w:numPr>
          <w:ilvl w:val="0"/>
          <w:numId w:val="2"/>
        </w:num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748E0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748E0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proofErr w:type="spellEnd"/>
      <w:r w:rsidRPr="007748E0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proofErr w:type="spellStart"/>
      <w:r w:rsidRPr="007748E0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748E0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748E0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748E0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748E0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748E0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748E0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748E0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proofErr w:type="spellEnd"/>
      <w:r w:rsidRPr="007748E0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748E0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748E0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748E0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748E0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748E0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748E0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748E0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748E0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748E0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67A08977" w:rsidR="00712F64" w:rsidRPr="007748E0" w:rsidRDefault="00712F64" w:rsidP="007748E0">
      <w:pPr>
        <w:pStyle w:val="ListParagraph"/>
        <w:numPr>
          <w:ilvl w:val="0"/>
          <w:numId w:val="2"/>
        </w:numPr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>Nomor</w:t>
      </w:r>
      <w:proofErr w:type="spellEnd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>Pokok</w:t>
      </w:r>
      <w:proofErr w:type="spellEnd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>Wajib</w:t>
      </w:r>
      <w:proofErr w:type="spellEnd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 xml:space="preserve"> </w:t>
      </w:r>
      <w:proofErr w:type="spellStart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>Pajak</w:t>
      </w:r>
      <w:proofErr w:type="spellEnd"/>
      <w:r w:rsidRPr="007748E0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proofErr w:type="spellEnd"/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Diisi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email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resmi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/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bisnis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 xml:space="preserve"> </w:t>
      </w:r>
      <w:proofErr w:type="spellStart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perusahaan</w:t>
      </w:r>
      <w:proofErr w:type="spellEnd"/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)</w:t>
      </w:r>
    </w:p>
    <w:p w14:paraId="590F720F" w14:textId="3F6B1B35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proofErr w:type="spellEnd"/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kan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, </w:t>
      </w:r>
      <w:proofErr w:type="spellStart"/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proofErr w:type="spellEnd"/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proofErr w:type="spellEnd"/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proofErr w:type="spellEnd"/>
      <w:r w:rsidRPr="00712F64">
        <w:rPr>
          <w:rFonts w:ascii="Arial" w:eastAsia="Arial Narrow" w:hAnsi="Arial" w:cs="Arial"/>
          <w:w w:val="117"/>
          <w:sz w:val="24"/>
          <w:szCs w:val="24"/>
        </w:rPr>
        <w:t>.</w:t>
      </w:r>
    </w:p>
    <w:p w14:paraId="744FA0FB" w14:textId="38E942A0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2553DF">
        <w:rPr>
          <w:rFonts w:ascii="Arial" w:eastAsia="Arial Narrow" w:hAnsi="Arial" w:cs="Arial"/>
          <w:sz w:val="24"/>
          <w:szCs w:val="24"/>
        </w:rPr>
        <w:t>…………………</w:t>
      </w:r>
      <w:r w:rsidR="003C3540">
        <w:rPr>
          <w:rFonts w:ascii="Arial" w:eastAsia="Arial Narrow" w:hAnsi="Arial" w:cs="Arial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sz w:val="24"/>
          <w:szCs w:val="24"/>
        </w:rPr>
        <w:t>202</w:t>
      </w:r>
      <w:r w:rsidR="007748E0">
        <w:rPr>
          <w:rFonts w:ascii="Arial" w:eastAsia="Arial Narrow" w:hAnsi="Arial" w:cs="Arial"/>
          <w:sz w:val="24"/>
          <w:szCs w:val="24"/>
        </w:rPr>
        <w:t>3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  <w:r w:rsidRPr="00712F64">
        <w:rPr>
          <w:rFonts w:ascii="Arial" w:eastAsia="Arial Narrow" w:hAnsi="Arial" w:cs="Arial"/>
          <w:sz w:val="24"/>
          <w:szCs w:val="24"/>
          <w:highlight w:val="yellow"/>
        </w:rPr>
        <w:t xml:space="preserve"> Utama/</w:t>
      </w:r>
      <w:proofErr w:type="spellStart"/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</w:t>
      </w:r>
      <w:proofErr w:type="spellEnd"/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proofErr w:type="spellStart"/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  <w:proofErr w:type="spellEnd"/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D56CF"/>
    <w:multiLevelType w:val="hybridMultilevel"/>
    <w:tmpl w:val="FCE23560"/>
    <w:lvl w:ilvl="0" w:tplc="B8E4728C">
      <w:start w:val="1"/>
      <w:numFmt w:val="decimal"/>
      <w:lvlText w:val="%1."/>
      <w:lvlJc w:val="left"/>
      <w:pPr>
        <w:ind w:left="1100" w:hanging="740"/>
      </w:pPr>
      <w:rPr>
        <w:rFonts w:hint="default"/>
        <w:color w:val="0D0D0D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45079712">
    <w:abstractNumId w:val="1"/>
  </w:num>
  <w:num w:numId="2" w16cid:durableId="626467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2553DF"/>
    <w:rsid w:val="00333288"/>
    <w:rsid w:val="003C3540"/>
    <w:rsid w:val="0040762C"/>
    <w:rsid w:val="0058395E"/>
    <w:rsid w:val="00712F64"/>
    <w:rsid w:val="007748E0"/>
    <w:rsid w:val="00810C84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  <w:style w:type="paragraph" w:styleId="ListParagraph">
    <w:name w:val="List Paragraph"/>
    <w:basedOn w:val="Normal"/>
    <w:uiPriority w:val="34"/>
    <w:qFormat/>
    <w:rsid w:val="00774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Microsoft Office User</cp:lastModifiedBy>
  <cp:revision>4</cp:revision>
  <dcterms:created xsi:type="dcterms:W3CDTF">2020-08-28T01:38:00Z</dcterms:created>
  <dcterms:modified xsi:type="dcterms:W3CDTF">2023-04-04T08:30:00Z</dcterms:modified>
</cp:coreProperties>
</file>