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DD" w:rsidRDefault="00CB37DD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</w:pPr>
    </w:p>
    <w:p w:rsidR="00840412" w:rsidRDefault="00840412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b/>
          <w:bCs/>
          <w:spacing w:val="3"/>
          <w:sz w:val="24"/>
          <w:szCs w:val="24"/>
          <w:lang w:val="sv-SE"/>
        </w:rPr>
        <w:t>PAKTA INTEGRITAS</w:t>
      </w:r>
    </w:p>
    <w:p w:rsidR="00840412" w:rsidRPr="00F7351B" w:rsidRDefault="00840412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Pr="00F7351B" w:rsidRDefault="00840412" w:rsidP="00840412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id-ID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Kami yang bertanda tangan di bawah ini:</w:t>
      </w:r>
    </w:p>
    <w:tbl>
      <w:tblPr>
        <w:tblW w:w="5000" w:type="pct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2600"/>
        <w:gridCol w:w="324"/>
        <w:gridCol w:w="6436"/>
      </w:tblGrid>
      <w:tr w:rsidR="00840412" w:rsidRPr="00F7351B" w:rsidTr="0044242E">
        <w:trPr>
          <w:trHeight w:val="292"/>
        </w:trPr>
        <w:tc>
          <w:tcPr>
            <w:tcW w:w="1389" w:type="pct"/>
          </w:tcPr>
          <w:p w:rsidR="00840412" w:rsidRPr="00F7351B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Nama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[nama wakil sah badan usaha]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left="284"/>
              <w:jc w:val="both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 xml:space="preserve">No. Identitas 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fi-FI"/>
              </w:rPr>
              <w:t>[diisi nomor KTP/SIM/Paspor]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   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Jabatan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__________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44242E">
            <w:pPr>
              <w:ind w:left="284" w:hanging="284"/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  </w:t>
            </w:r>
            <w:r w:rsidRPr="00F7351B">
              <w:rPr>
                <w:rFonts w:ascii="Footlight MT Light" w:hAnsi="Footlight MT Light"/>
                <w:sz w:val="24"/>
                <w:szCs w:val="24"/>
                <w:lang w:val="sv-SE"/>
              </w:rPr>
              <w:t xml:space="preserve">  Bertindak untuk dan atas nama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ind w:right="-108"/>
              <w:jc w:val="both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</w:rPr>
              <w:t>PT/CV/Firma/</w:t>
            </w:r>
            <w:proofErr w:type="spellStart"/>
            <w:r w:rsidRPr="00F7351B">
              <w:rPr>
                <w:rFonts w:ascii="Footlight MT Light" w:hAnsi="Footlight MT Light"/>
                <w:sz w:val="24"/>
                <w:szCs w:val="24"/>
              </w:rPr>
              <w:t>Koperasi</w:t>
            </w:r>
            <w:proofErr w:type="spellEnd"/>
            <w:r w:rsidRPr="00F7351B">
              <w:rPr>
                <w:rFonts w:ascii="Footlight MT Light" w:hAnsi="Footlight MT Light"/>
                <w:sz w:val="24"/>
                <w:szCs w:val="24"/>
              </w:rPr>
              <w:t>/</w:t>
            </w:r>
            <w:proofErr w:type="spellStart"/>
            <w:r w:rsidRPr="00F7351B">
              <w:rPr>
                <w:rFonts w:ascii="Footlight MT Light" w:hAnsi="Footlight MT Light"/>
                <w:sz w:val="24"/>
                <w:szCs w:val="24"/>
              </w:rPr>
              <w:t>Kemitraan</w:t>
            </w:r>
            <w:proofErr w:type="spellEnd"/>
            <w:r w:rsidRPr="00F7351B">
              <w:rPr>
                <w:rFonts w:ascii="Footlight MT Light" w:hAnsi="Footlight MT Light"/>
                <w:sz w:val="24"/>
                <w:szCs w:val="24"/>
              </w:rPr>
              <w:t>______________</w:t>
            </w:r>
          </w:p>
          <w:p w:rsidR="00840412" w:rsidRPr="00F7351B" w:rsidRDefault="00840412" w:rsidP="0044242E">
            <w:pPr>
              <w:ind w:right="-108"/>
              <w:jc w:val="both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[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pilih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yang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sesuai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dan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cantumkan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nama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]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Nama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[nama wakil sah badan usaha]</w:t>
            </w:r>
          </w:p>
        </w:tc>
      </w:tr>
      <w:tr w:rsidR="00840412" w:rsidRPr="00F7351B" w:rsidTr="0044242E">
        <w:trPr>
          <w:trHeight w:val="259"/>
        </w:trPr>
        <w:tc>
          <w:tcPr>
            <w:tcW w:w="1389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   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 xml:space="preserve">No. Identitas 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__________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sv-SE"/>
              </w:rPr>
              <w:t>[</w:t>
            </w:r>
            <w:r w:rsidRPr="00F7351B">
              <w:rPr>
                <w:rFonts w:ascii="Footlight MT Light" w:hAnsi="Footlight MT Light"/>
                <w:i/>
                <w:spacing w:val="3"/>
                <w:sz w:val="24"/>
                <w:szCs w:val="24"/>
                <w:lang w:val="fi-FI"/>
              </w:rPr>
              <w:t>[diisi nomor KTP/SIM/Paspor]</w:t>
            </w:r>
          </w:p>
        </w:tc>
      </w:tr>
      <w:tr w:rsidR="00840412" w:rsidRPr="00F7351B" w:rsidTr="0044242E">
        <w:trPr>
          <w:trHeight w:val="195"/>
        </w:trPr>
        <w:tc>
          <w:tcPr>
            <w:tcW w:w="1389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 xml:space="preserve">    </w:t>
            </w: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  <w:t>Jabatan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Footlight MT Light" w:hAnsi="Footlight MT Light"/>
                <w:spacing w:val="3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Footlight MT Light" w:hAnsi="Footlight MT Light"/>
                <w:spacing w:val="3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pacing w:val="3"/>
                <w:sz w:val="24"/>
                <w:szCs w:val="24"/>
                <w:lang w:val="id-ID"/>
              </w:rPr>
              <w:t>__________</w:t>
            </w:r>
          </w:p>
        </w:tc>
      </w:tr>
      <w:tr w:rsidR="00840412" w:rsidRPr="00F7351B" w:rsidTr="0044242E">
        <w:tc>
          <w:tcPr>
            <w:tcW w:w="1389" w:type="pct"/>
          </w:tcPr>
          <w:p w:rsidR="00840412" w:rsidRPr="00F7351B" w:rsidRDefault="00840412" w:rsidP="0044242E">
            <w:pPr>
              <w:ind w:left="284" w:hanging="284"/>
              <w:rPr>
                <w:rFonts w:ascii="Footlight MT Light" w:hAnsi="Footlight MT Light"/>
                <w:sz w:val="24"/>
                <w:szCs w:val="24"/>
                <w:lang w:val="sv-SE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  <w:lang w:val="id-ID"/>
              </w:rPr>
              <w:t xml:space="preserve">   </w:t>
            </w:r>
            <w:r w:rsidRPr="00F7351B">
              <w:rPr>
                <w:rFonts w:ascii="Footlight MT Light" w:hAnsi="Footlight MT Light"/>
                <w:sz w:val="24"/>
                <w:szCs w:val="24"/>
                <w:lang w:val="sv-SE"/>
              </w:rPr>
              <w:t xml:space="preserve">  Bertindak untuk dan atas nama</w:t>
            </w:r>
          </w:p>
        </w:tc>
        <w:tc>
          <w:tcPr>
            <w:tcW w:w="173" w:type="pct"/>
          </w:tcPr>
          <w:p w:rsidR="00840412" w:rsidRPr="00F7351B" w:rsidRDefault="00840412" w:rsidP="0044242E">
            <w:pPr>
              <w:jc w:val="center"/>
              <w:rPr>
                <w:rFonts w:ascii="Footlight MT Light" w:hAnsi="Footlight MT Light"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:rsidR="00840412" w:rsidRPr="00F7351B" w:rsidRDefault="00840412" w:rsidP="0044242E">
            <w:pPr>
              <w:ind w:right="-108"/>
              <w:jc w:val="both"/>
              <w:rPr>
                <w:rFonts w:ascii="Footlight MT Light" w:hAnsi="Footlight MT Light"/>
                <w:sz w:val="24"/>
                <w:szCs w:val="24"/>
                <w:lang w:val="id-ID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</w:rPr>
              <w:t>PT/CV/Firma/</w:t>
            </w:r>
            <w:proofErr w:type="spellStart"/>
            <w:r w:rsidRPr="00F7351B">
              <w:rPr>
                <w:rFonts w:ascii="Footlight MT Light" w:hAnsi="Footlight MT Light"/>
                <w:sz w:val="24"/>
                <w:szCs w:val="24"/>
              </w:rPr>
              <w:t>Koperasi</w:t>
            </w:r>
            <w:proofErr w:type="spellEnd"/>
            <w:r w:rsidRPr="00F7351B">
              <w:rPr>
                <w:rFonts w:ascii="Footlight MT Light" w:hAnsi="Footlight MT Light"/>
                <w:sz w:val="24"/>
                <w:szCs w:val="24"/>
              </w:rPr>
              <w:t>/</w:t>
            </w:r>
            <w:proofErr w:type="spellStart"/>
            <w:r w:rsidRPr="00F7351B">
              <w:rPr>
                <w:rFonts w:ascii="Footlight MT Light" w:hAnsi="Footlight MT Light"/>
                <w:sz w:val="24"/>
                <w:szCs w:val="24"/>
              </w:rPr>
              <w:t>Kemitraan</w:t>
            </w:r>
            <w:proofErr w:type="spellEnd"/>
            <w:r w:rsidRPr="00F7351B">
              <w:rPr>
                <w:rFonts w:ascii="Footlight MT Light" w:hAnsi="Footlight MT Light"/>
                <w:sz w:val="24"/>
                <w:szCs w:val="24"/>
              </w:rPr>
              <w:t>_______________</w:t>
            </w:r>
          </w:p>
          <w:p w:rsidR="00840412" w:rsidRPr="00F7351B" w:rsidRDefault="00840412" w:rsidP="0044242E">
            <w:pPr>
              <w:ind w:right="-108"/>
              <w:jc w:val="both"/>
              <w:rPr>
                <w:rFonts w:ascii="Footlight MT Light" w:hAnsi="Footlight MT Light"/>
                <w:i/>
                <w:sz w:val="24"/>
                <w:szCs w:val="24"/>
              </w:rPr>
            </w:pPr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[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pilih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yang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sesuai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dan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cantumkan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 xml:space="preserve"> </w:t>
            </w:r>
            <w:proofErr w:type="spellStart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nama</w:t>
            </w:r>
            <w:proofErr w:type="spellEnd"/>
            <w:r w:rsidRPr="00F7351B">
              <w:rPr>
                <w:rFonts w:ascii="Footlight MT Light" w:hAnsi="Footlight MT Light"/>
                <w:i/>
                <w:sz w:val="24"/>
                <w:szCs w:val="24"/>
              </w:rPr>
              <w:t>]</w:t>
            </w:r>
          </w:p>
        </w:tc>
      </w:tr>
      <w:tr w:rsidR="00840412" w:rsidRPr="00F7351B" w:rsidTr="0044242E">
        <w:tc>
          <w:tcPr>
            <w:tcW w:w="5000" w:type="pct"/>
            <w:gridSpan w:val="3"/>
          </w:tcPr>
          <w:p w:rsidR="00840412" w:rsidRPr="00F7351B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Footlight MT Light" w:hAnsi="Footlight MT Light"/>
                <w:sz w:val="24"/>
                <w:szCs w:val="24"/>
                <w:lang w:val="fi-FI"/>
              </w:rPr>
            </w:pPr>
            <w:r w:rsidRPr="00F7351B">
              <w:rPr>
                <w:rFonts w:ascii="Footlight MT Light" w:hAnsi="Footlight MT Light"/>
                <w:sz w:val="24"/>
                <w:szCs w:val="24"/>
                <w:lang w:val="id-ID"/>
              </w:rPr>
              <w:t>......</w:t>
            </w:r>
            <w:r w:rsidRPr="00F7351B">
              <w:rPr>
                <w:rFonts w:ascii="Footlight MT Light" w:hAnsi="Footlight MT Light"/>
                <w:i/>
                <w:sz w:val="24"/>
                <w:szCs w:val="24"/>
                <w:lang w:val="id-ID"/>
              </w:rPr>
              <w:t>[dan seterusnya, diisi sesuai dengan jumlah anggota Kemitraan]</w:t>
            </w:r>
          </w:p>
        </w:tc>
      </w:tr>
    </w:tbl>
    <w:p w:rsidR="00840412" w:rsidRPr="00F7351B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dalam rangka pengadaan _________ </w:t>
      </w:r>
      <w:r w:rsidRPr="00F7351B">
        <w:rPr>
          <w:rFonts w:ascii="Footlight MT Light" w:hAnsi="Footlight MT Light"/>
          <w:i/>
          <w:spacing w:val="3"/>
          <w:sz w:val="24"/>
          <w:szCs w:val="24"/>
        </w:rPr>
        <w:t>[</w:t>
      </w:r>
      <w:proofErr w:type="spellStart"/>
      <w:r w:rsidRPr="00F7351B">
        <w:rPr>
          <w:rFonts w:ascii="Footlight MT Light" w:hAnsi="Footlight MT Light"/>
          <w:i/>
          <w:spacing w:val="3"/>
          <w:sz w:val="24"/>
          <w:szCs w:val="24"/>
        </w:rPr>
        <w:t>isi</w:t>
      </w:r>
      <w:proofErr w:type="spellEnd"/>
      <w:r w:rsidRPr="00F7351B">
        <w:rPr>
          <w:rFonts w:ascii="Footlight MT Light" w:hAnsi="Footlight MT Light"/>
          <w:i/>
          <w:spacing w:val="3"/>
          <w:sz w:val="24"/>
          <w:szCs w:val="24"/>
        </w:rPr>
        <w:t xml:space="preserve"> </w:t>
      </w:r>
      <w:proofErr w:type="spellStart"/>
      <w:r w:rsidRPr="00F7351B">
        <w:rPr>
          <w:rFonts w:ascii="Footlight MT Light" w:hAnsi="Footlight MT Light"/>
          <w:i/>
          <w:spacing w:val="3"/>
          <w:sz w:val="24"/>
          <w:szCs w:val="24"/>
        </w:rPr>
        <w:t>nama</w:t>
      </w:r>
      <w:proofErr w:type="spellEnd"/>
      <w:r w:rsidRPr="00F7351B">
        <w:rPr>
          <w:rFonts w:ascii="Footlight MT Light" w:hAnsi="Footlight MT Light"/>
          <w:i/>
          <w:spacing w:val="3"/>
          <w:sz w:val="24"/>
          <w:szCs w:val="24"/>
        </w:rPr>
        <w:t xml:space="preserve"> </w:t>
      </w:r>
      <w:proofErr w:type="spellStart"/>
      <w:r w:rsidRPr="00F7351B">
        <w:rPr>
          <w:rFonts w:ascii="Footlight MT Light" w:hAnsi="Footlight MT Light"/>
          <w:i/>
          <w:spacing w:val="3"/>
          <w:sz w:val="24"/>
          <w:szCs w:val="24"/>
        </w:rPr>
        <w:t>paket</w:t>
      </w:r>
      <w:proofErr w:type="spellEnd"/>
      <w:r w:rsidRPr="00F7351B">
        <w:rPr>
          <w:rFonts w:ascii="Footlight MT Light" w:hAnsi="Footlight MT Light"/>
          <w:i/>
          <w:spacing w:val="3"/>
          <w:sz w:val="24"/>
          <w:szCs w:val="24"/>
        </w:rPr>
        <w:t xml:space="preserve">] 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pada ________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id-ID"/>
        </w:rPr>
        <w:t>[isi sesuai dengan Kementerian/Lembaga/Pemerintah Daerah/Institusi]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 dengan ini 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menyatakan bahwa:</w:t>
      </w:r>
      <w:r w:rsidRPr="00F7351B">
        <w:rPr>
          <w:rFonts w:ascii="Footlight MT Light" w:hAnsi="Footlight MT Light"/>
          <w:sz w:val="24"/>
          <w:szCs w:val="24"/>
          <w:lang w:val="sv-SE"/>
        </w:rPr>
        <w:t xml:space="preserve"> </w:t>
      </w:r>
    </w:p>
    <w:p w:rsidR="00840412" w:rsidRPr="00F7351B" w:rsidRDefault="00840412" w:rsidP="00840412">
      <w:pPr>
        <w:ind w:right="26"/>
        <w:jc w:val="center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</w:p>
    <w:p w:rsidR="00840412" w:rsidRPr="00F7351B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t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idak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 akan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 melakukan praktek K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orupsi, 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K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olusi, dan 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N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epotisme (KKN)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;</w:t>
      </w:r>
    </w:p>
    <w:p w:rsidR="00840412" w:rsidRPr="00F7351B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akan mengikuti proses pengadaan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 secara bersih, transparan, dan profesional untuk memberikan hasil kerja terbaik 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sesuai ketentuan peraturan perundang-undangan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;</w:t>
      </w:r>
    </w:p>
    <w:p w:rsidR="00840412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a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pabila melanggar hal-hal yang 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di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nyatakan dalam PAKTA INTEGRITAS ini, bersedia 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menerima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 sanksi</w:t>
      </w:r>
      <w:r w:rsidR="00595F0D">
        <w:rPr>
          <w:rFonts w:ascii="Footlight MT Light" w:hAnsi="Footlight MT Light"/>
          <w:spacing w:val="3"/>
          <w:sz w:val="24"/>
          <w:szCs w:val="24"/>
          <w:lang w:val="sv-SE"/>
        </w:rPr>
        <w:t xml:space="preserve"> moral, sanksi</w:t>
      </w:r>
      <w:bookmarkStart w:id="0" w:name="_GoBack"/>
      <w:bookmarkEnd w:id="0"/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 administra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>tif, menerima sanksi pencantuman dalam Daftar Hitam, digugat secara perdata dan/atau dilaporkan secara pidana</w:t>
      </w:r>
      <w:r w:rsidR="00595F0D">
        <w:rPr>
          <w:rFonts w:ascii="Footlight MT Light" w:hAnsi="Footlight MT Light"/>
          <w:spacing w:val="3"/>
          <w:sz w:val="24"/>
          <w:szCs w:val="24"/>
          <w:lang w:val="sv-SE"/>
        </w:rPr>
        <w:t xml:space="preserve"> sesuai dengan ketenuan peraturan perundangan yang berlaku.</w:t>
      </w: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 xml:space="preserve"> </w:t>
      </w:r>
    </w:p>
    <w:p w:rsidR="00840412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Pr="00F7351B" w:rsidRDefault="00840412" w:rsidP="00840412">
      <w:pPr>
        <w:overflowPunct w:val="0"/>
        <w:autoSpaceDE w:val="0"/>
        <w:autoSpaceDN w:val="0"/>
        <w:jc w:val="both"/>
        <w:rPr>
          <w:rFonts w:ascii="Footlight MT Light" w:hAnsi="Footlight MT Light"/>
          <w:spacing w:val="3"/>
          <w:sz w:val="24"/>
          <w:szCs w:val="24"/>
          <w:lang w:val="sv-SE"/>
        </w:rPr>
      </w:pPr>
    </w:p>
    <w:p w:rsidR="00840412" w:rsidRPr="00F7351B" w:rsidRDefault="00840412" w:rsidP="00840412">
      <w:pPr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r w:rsidRPr="00F7351B">
        <w:rPr>
          <w:rFonts w:ascii="Footlight MT Light" w:hAnsi="Footlight MT Light"/>
          <w:spacing w:val="3"/>
          <w:sz w:val="24"/>
          <w:szCs w:val="24"/>
          <w:lang w:val="sv-SE"/>
        </w:rPr>
        <w:t> </w:t>
      </w:r>
      <w:r w:rsidRPr="00F7351B">
        <w:rPr>
          <w:rFonts w:ascii="Footlight MT Light" w:hAnsi="Footlight MT Light"/>
          <w:spacing w:val="3"/>
          <w:sz w:val="24"/>
          <w:szCs w:val="24"/>
          <w:lang w:val="fi-FI"/>
        </w:rPr>
        <w:t>__________</w:t>
      </w:r>
      <w:r w:rsidRPr="00F7351B">
        <w:rPr>
          <w:rFonts w:ascii="Footlight MT Light" w:hAnsi="Footlight MT Light"/>
          <w:i/>
          <w:sz w:val="24"/>
          <w:szCs w:val="24"/>
          <w:lang w:val="id-ID"/>
        </w:rPr>
        <w:t>[tempat]</w:t>
      </w:r>
      <w:r w:rsidRPr="00F7351B">
        <w:rPr>
          <w:rFonts w:ascii="Footlight MT Light" w:hAnsi="Footlight MT Light"/>
          <w:sz w:val="24"/>
          <w:szCs w:val="24"/>
          <w:lang w:val="id-ID"/>
        </w:rPr>
        <w:t>, __</w:t>
      </w:r>
      <w:r w:rsidRPr="00F7351B">
        <w:rPr>
          <w:rFonts w:ascii="Footlight MT Light" w:hAnsi="Footlight MT Light"/>
          <w:i/>
          <w:sz w:val="24"/>
          <w:szCs w:val="24"/>
          <w:lang w:val="id-ID"/>
        </w:rPr>
        <w:t xml:space="preserve">[tanggal] </w:t>
      </w:r>
      <w:r w:rsidRPr="00F7351B">
        <w:rPr>
          <w:rFonts w:ascii="Footlight MT Light" w:hAnsi="Footlight MT Light"/>
          <w:sz w:val="24"/>
          <w:szCs w:val="24"/>
          <w:lang w:val="id-ID"/>
        </w:rPr>
        <w:t>__________</w:t>
      </w:r>
      <w:r w:rsidRPr="00F7351B">
        <w:rPr>
          <w:rFonts w:ascii="Footlight MT Light" w:hAnsi="Footlight MT Light"/>
          <w:i/>
          <w:sz w:val="24"/>
          <w:szCs w:val="24"/>
          <w:lang w:val="id-ID"/>
        </w:rPr>
        <w:t>[bulan]</w:t>
      </w:r>
      <w:r w:rsidRPr="00F7351B">
        <w:rPr>
          <w:rFonts w:ascii="Footlight MT Light" w:hAnsi="Footlight MT Light"/>
          <w:sz w:val="24"/>
          <w:szCs w:val="24"/>
          <w:lang w:val="id-ID"/>
        </w:rPr>
        <w:t xml:space="preserve"> 20__</w:t>
      </w:r>
      <w:r w:rsidRPr="00F7351B">
        <w:rPr>
          <w:rFonts w:ascii="Footlight MT Light" w:hAnsi="Footlight MT Light"/>
          <w:i/>
          <w:sz w:val="24"/>
          <w:szCs w:val="24"/>
          <w:lang w:val="id-ID"/>
        </w:rPr>
        <w:t>[tahun]</w:t>
      </w:r>
    </w:p>
    <w:p w:rsidR="00840412" w:rsidRPr="00F7351B" w:rsidRDefault="00840412" w:rsidP="00840412">
      <w:pPr>
        <w:overflowPunct w:val="0"/>
        <w:autoSpaceDE w:val="0"/>
        <w:autoSpaceDN w:val="0"/>
        <w:ind w:left="2880"/>
        <w:rPr>
          <w:rFonts w:ascii="Footlight MT Light" w:hAnsi="Footlight MT Light"/>
          <w:spacing w:val="3"/>
          <w:sz w:val="24"/>
          <w:szCs w:val="24"/>
          <w:lang w:val="fi-FI"/>
        </w:rPr>
      </w:pPr>
    </w:p>
    <w:p w:rsidR="00840412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center"/>
        <w:rPr>
          <w:rFonts w:ascii="Footlight MT Light" w:hAnsi="Footlight MT Light"/>
          <w:i/>
          <w:spacing w:val="3"/>
          <w:sz w:val="24"/>
          <w:szCs w:val="24"/>
          <w:lang w:val="fi-FI"/>
        </w:rPr>
      </w:pPr>
      <w:r w:rsidRPr="00F7351B">
        <w:rPr>
          <w:rFonts w:ascii="Footlight MT Light" w:hAnsi="Footlight MT Light"/>
          <w:i/>
          <w:spacing w:val="3"/>
          <w:sz w:val="24"/>
          <w:szCs w:val="24"/>
          <w:lang w:val="fi-FI"/>
        </w:rPr>
        <w:t>[Nama Penyedia]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id-ID"/>
        </w:rPr>
        <w:t xml:space="preserve">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fi-FI"/>
        </w:rPr>
        <w:t>[Nama Penyedia]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id-ID"/>
        </w:rPr>
        <w:t xml:space="preserve">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fi-FI"/>
        </w:rPr>
        <w:t>[Nama Penyedia]</w:t>
      </w:r>
    </w:p>
    <w:p w:rsidR="00CB37DD" w:rsidRPr="00F7351B" w:rsidRDefault="00CB37DD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center"/>
        <w:rPr>
          <w:rFonts w:ascii="Footlight MT Light" w:hAnsi="Footlight MT Light"/>
          <w:i/>
          <w:spacing w:val="3"/>
          <w:sz w:val="24"/>
          <w:szCs w:val="24"/>
          <w:lang w:val="id-ID"/>
        </w:rPr>
      </w:pPr>
    </w:p>
    <w:p w:rsidR="00CB37DD" w:rsidRDefault="00CB37DD" w:rsidP="00CB37DD">
      <w:pPr>
        <w:tabs>
          <w:tab w:val="left" w:pos="1985"/>
          <w:tab w:val="center" w:pos="4680"/>
        </w:tabs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  <w:r>
        <w:rPr>
          <w:rFonts w:ascii="Footlight MT Light" w:hAnsi="Footlight MT Light"/>
          <w:spacing w:val="3"/>
          <w:sz w:val="24"/>
          <w:szCs w:val="24"/>
          <w:lang w:val="fi-FI"/>
        </w:rPr>
        <w:tab/>
        <w:t>(Materai)</w:t>
      </w:r>
      <w:r>
        <w:rPr>
          <w:rFonts w:ascii="Footlight MT Light" w:hAnsi="Footlight MT Light"/>
          <w:spacing w:val="3"/>
          <w:sz w:val="24"/>
          <w:szCs w:val="24"/>
          <w:lang w:val="fi-FI"/>
        </w:rPr>
        <w:tab/>
        <w:t>(Materai)</w:t>
      </w:r>
      <w:r w:rsidRPr="00CB37DD">
        <w:rPr>
          <w:rFonts w:ascii="Footlight MT Light" w:hAnsi="Footlight MT Light"/>
          <w:spacing w:val="3"/>
          <w:sz w:val="24"/>
          <w:szCs w:val="24"/>
          <w:lang w:val="fi-FI"/>
        </w:rPr>
        <w:t xml:space="preserve"> </w:t>
      </w:r>
      <w:r>
        <w:rPr>
          <w:rFonts w:ascii="Footlight MT Light" w:hAnsi="Footlight MT Light"/>
          <w:spacing w:val="3"/>
          <w:sz w:val="24"/>
          <w:szCs w:val="24"/>
          <w:lang w:val="fi-FI"/>
        </w:rPr>
        <w:tab/>
        <w:t xml:space="preserve">         (Materai)</w:t>
      </w:r>
    </w:p>
    <w:p w:rsidR="00CB37DD" w:rsidRPr="00F7351B" w:rsidRDefault="00CB37DD" w:rsidP="00CB37DD">
      <w:pPr>
        <w:tabs>
          <w:tab w:val="left" w:pos="1985"/>
          <w:tab w:val="center" w:pos="4680"/>
        </w:tabs>
        <w:overflowPunct w:val="0"/>
        <w:autoSpaceDE w:val="0"/>
        <w:autoSpaceDN w:val="0"/>
        <w:rPr>
          <w:rFonts w:ascii="Footlight MT Light" w:hAnsi="Footlight MT Light"/>
          <w:spacing w:val="3"/>
          <w:sz w:val="24"/>
          <w:szCs w:val="24"/>
          <w:lang w:val="fi-FI"/>
        </w:rPr>
      </w:pPr>
    </w:p>
    <w:p w:rsidR="00840412" w:rsidRPr="00F7351B" w:rsidRDefault="00840412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spacing w:val="3"/>
          <w:sz w:val="24"/>
          <w:szCs w:val="24"/>
          <w:u w:val="single"/>
          <w:lang w:val="sv-SE"/>
        </w:rPr>
      </w:pPr>
      <w:r w:rsidRPr="00F7351B">
        <w:rPr>
          <w:rFonts w:ascii="Footlight MT Light" w:hAnsi="Footlight MT Light"/>
          <w:i/>
          <w:spacing w:val="3"/>
          <w:sz w:val="24"/>
          <w:szCs w:val="24"/>
          <w:u w:val="single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7351B">
        <w:rPr>
          <w:rFonts w:ascii="Footlight MT Light" w:hAnsi="Footlight MT Light"/>
          <w:spacing w:val="3"/>
          <w:sz w:val="24"/>
          <w:szCs w:val="24"/>
          <w:u w:val="single"/>
          <w:lang w:val="sv-SE"/>
        </w:rPr>
        <w:t>,</w:t>
      </w:r>
      <w:r w:rsidRPr="00F7351B">
        <w:rPr>
          <w:rFonts w:ascii="Footlight MT Light" w:hAnsi="Footlight MT Light"/>
          <w:spacing w:val="3"/>
          <w:sz w:val="24"/>
          <w:szCs w:val="24"/>
          <w:lang w:val="id-ID"/>
        </w:rPr>
        <w:t xml:space="preserve">   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u w:val="single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7351B">
        <w:rPr>
          <w:rFonts w:ascii="Footlight MT Light" w:hAnsi="Footlight MT Light"/>
          <w:spacing w:val="3"/>
          <w:sz w:val="24"/>
          <w:szCs w:val="24"/>
          <w:u w:val="single"/>
          <w:lang w:val="sv-SE"/>
        </w:rPr>
        <w:t>,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 xml:space="preserve">   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u w:val="single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7351B">
        <w:rPr>
          <w:rFonts w:ascii="Footlight MT Light" w:hAnsi="Footlight MT Light"/>
          <w:spacing w:val="3"/>
          <w:sz w:val="24"/>
          <w:szCs w:val="24"/>
          <w:u w:val="single"/>
          <w:lang w:val="sv-SE"/>
        </w:rPr>
        <w:t>,</w:t>
      </w:r>
    </w:p>
    <w:p w:rsidR="00840412" w:rsidRPr="00F7351B" w:rsidRDefault="00840412" w:rsidP="00840412">
      <w:pPr>
        <w:overflowPunct w:val="0"/>
        <w:autoSpaceDE w:val="0"/>
        <w:autoSpaceDN w:val="0"/>
        <w:jc w:val="center"/>
        <w:rPr>
          <w:rFonts w:ascii="Footlight MT Light" w:hAnsi="Footlight MT Light"/>
          <w:i/>
          <w:iCs/>
          <w:spacing w:val="3"/>
          <w:sz w:val="24"/>
          <w:szCs w:val="24"/>
          <w:lang w:val="sv-SE"/>
        </w:rPr>
      </w:pP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sv-SE"/>
        </w:rPr>
        <w:t>nama lengkap]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id-ID"/>
        </w:rPr>
        <w:t xml:space="preserve">  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sv-SE"/>
        </w:rPr>
        <w:t>nama lengkap]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id-ID"/>
        </w:rPr>
        <w:t xml:space="preserve">            </w:t>
      </w: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>[</w:t>
      </w:r>
      <w:r w:rsidRPr="00F7351B">
        <w:rPr>
          <w:rFonts w:ascii="Footlight MT Light" w:hAnsi="Footlight MT Light"/>
          <w:i/>
          <w:iCs/>
          <w:spacing w:val="3"/>
          <w:sz w:val="24"/>
          <w:szCs w:val="24"/>
          <w:lang w:val="sv-SE"/>
        </w:rPr>
        <w:t>nama lengkap]</w:t>
      </w:r>
    </w:p>
    <w:p w:rsidR="00840412" w:rsidRPr="00F7351B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both"/>
        <w:rPr>
          <w:rFonts w:ascii="Footlight MT Light" w:hAnsi="Footlight MT Light"/>
          <w:i/>
          <w:spacing w:val="3"/>
          <w:sz w:val="24"/>
          <w:szCs w:val="24"/>
          <w:lang w:val="sv-SE"/>
        </w:rPr>
      </w:pPr>
    </w:p>
    <w:p w:rsidR="00840412" w:rsidRPr="00891F47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both"/>
        <w:rPr>
          <w:rFonts w:ascii="Footlight MT Light" w:hAnsi="Footlight MT Light"/>
          <w:i/>
          <w:spacing w:val="3"/>
          <w:sz w:val="24"/>
          <w:szCs w:val="24"/>
          <w:lang w:val="en-ID"/>
        </w:rPr>
      </w:pPr>
      <w:r w:rsidRPr="00F7351B">
        <w:rPr>
          <w:rFonts w:ascii="Footlight MT Light" w:hAnsi="Footlight MT Light"/>
          <w:i/>
          <w:spacing w:val="3"/>
          <w:sz w:val="24"/>
          <w:szCs w:val="24"/>
          <w:lang w:val="sv-SE"/>
        </w:rPr>
        <w:t>[cantumkan tanda tangan dan nama setiap anggota Kemitraan]</w:t>
      </w:r>
    </w:p>
    <w:p w:rsidR="00407695" w:rsidRDefault="00407695"/>
    <w:sectPr w:rsidR="004076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059FE"/>
    <w:multiLevelType w:val="hybridMultilevel"/>
    <w:tmpl w:val="206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E00A7"/>
    <w:multiLevelType w:val="hybridMultilevel"/>
    <w:tmpl w:val="206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412"/>
    <w:rsid w:val="00407695"/>
    <w:rsid w:val="00595F0D"/>
    <w:rsid w:val="00840412"/>
    <w:rsid w:val="00CB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9D1B6"/>
  <w15:chartTrackingRefBased/>
  <w15:docId w15:val="{B3307F43-67A3-43CB-A584-8346A269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Limantara Liman</dc:creator>
  <cp:keywords/>
  <dc:description/>
  <cp:lastModifiedBy>Limantara Liman</cp:lastModifiedBy>
  <cp:revision>3</cp:revision>
  <cp:lastPrinted>2019-04-16T08:39:00Z</cp:lastPrinted>
  <dcterms:created xsi:type="dcterms:W3CDTF">2019-04-16T05:44:00Z</dcterms:created>
  <dcterms:modified xsi:type="dcterms:W3CDTF">2020-10-28T01:44:00Z</dcterms:modified>
</cp:coreProperties>
</file>