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tu) 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</w:p>
    <w:p w14:paraId="2972965D" w14:textId="59562B6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 Kerja</w:t>
      </w:r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Pengadaan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1A48AB68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Pengadaan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Tahun 202</w:t>
      </w:r>
      <w:r w:rsidR="00D02D83">
        <w:rPr>
          <w:rFonts w:ascii="Arial" w:eastAsia="Arial Narrow" w:hAnsi="Arial" w:cs="Arial"/>
          <w:w w:val="120"/>
          <w:sz w:val="24"/>
          <w:szCs w:val="24"/>
        </w:rPr>
        <w:t>1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ni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 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g 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 Induk Berusaha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Nomor Pokok Wajib Pajak;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Keterangan Pendukung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(Diisi email resmi/bisnis perusahaan)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kan, 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s 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h.</w:t>
      </w:r>
    </w:p>
    <w:p w14:paraId="744FA0FB" w14:textId="056C5E8F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D02D83">
        <w:rPr>
          <w:rFonts w:ascii="Arial" w:eastAsia="Arial Narrow" w:hAnsi="Arial" w:cs="Arial"/>
          <w:sz w:val="24"/>
          <w:szCs w:val="24"/>
        </w:rPr>
        <w:t>1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 Utama/Direktur</w:t>
      </w:r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58395E"/>
    <w:rsid w:val="00712F64"/>
    <w:rsid w:val="00810C84"/>
    <w:rsid w:val="00CF185C"/>
    <w:rsid w:val="00D02D83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Joe Aja</cp:lastModifiedBy>
  <cp:revision>4</cp:revision>
  <dcterms:created xsi:type="dcterms:W3CDTF">2020-08-28T01:38:00Z</dcterms:created>
  <dcterms:modified xsi:type="dcterms:W3CDTF">2021-05-28T04:14:00Z</dcterms:modified>
</cp:coreProperties>
</file>