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tu) 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</w:p>
    <w:p w14:paraId="2972965D" w14:textId="59562B6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r w:rsidR="003C3540">
        <w:rPr>
          <w:rFonts w:ascii="Arial" w:eastAsia="Arial Narrow" w:hAnsi="Arial" w:cs="Arial"/>
          <w:w w:val="120"/>
          <w:sz w:val="24"/>
          <w:szCs w:val="24"/>
        </w:rPr>
        <w:t xml:space="preserve"> 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72FCEC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 Kerja</w:t>
      </w:r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Pengadaan</w:t>
      </w:r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3ED444C7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Pengadaan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Tahun 2020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ni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 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g 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 Induk Berusaha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Nomor Pokok Wajib Pajak;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Keterangan Pendukung</w:t>
      </w:r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(Diisi email resmi/bisnis perusahaan)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kan, 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s 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h.</w:t>
      </w:r>
    </w:p>
    <w:p w14:paraId="744FA0FB" w14:textId="7A3AEBBD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2020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 Utama/Direktur</w:t>
      </w:r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333288"/>
    <w:rsid w:val="003C3540"/>
    <w:rsid w:val="0040762C"/>
    <w:rsid w:val="0058395E"/>
    <w:rsid w:val="00712F64"/>
    <w:rsid w:val="00810C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User</cp:lastModifiedBy>
  <cp:revision>3</cp:revision>
  <dcterms:created xsi:type="dcterms:W3CDTF">2020-08-28T01:38:00Z</dcterms:created>
  <dcterms:modified xsi:type="dcterms:W3CDTF">2020-09-25T01:09:00Z</dcterms:modified>
</cp:coreProperties>
</file>