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BAF" w:rsidRPr="00DD6C2A" w:rsidRDefault="009A5A4E" w:rsidP="00DD6C2A">
      <w:pPr>
        <w:spacing w:before="77"/>
        <w:ind w:left="4106" w:right="4129"/>
        <w:jc w:val="both"/>
        <w:rPr>
          <w:rFonts w:eastAsia="Arial"/>
          <w:sz w:val="22"/>
          <w:szCs w:val="22"/>
        </w:rPr>
      </w:pPr>
      <w:r w:rsidRPr="00DD6C2A">
        <w:rPr>
          <w:rFonts w:eastAsia="Arial"/>
          <w:spacing w:val="-1"/>
          <w:sz w:val="22"/>
          <w:szCs w:val="22"/>
        </w:rPr>
        <w:t>K</w:t>
      </w:r>
      <w:r w:rsidRPr="00DD6C2A">
        <w:rPr>
          <w:rFonts w:eastAsia="Arial"/>
          <w:spacing w:val="1"/>
          <w:sz w:val="22"/>
          <w:szCs w:val="22"/>
        </w:rPr>
        <w:t>O</w:t>
      </w:r>
      <w:r w:rsidRPr="00DD6C2A">
        <w:rPr>
          <w:rFonts w:eastAsia="Arial"/>
          <w:sz w:val="22"/>
          <w:szCs w:val="22"/>
        </w:rPr>
        <w:t xml:space="preserve">P </w:t>
      </w:r>
      <w:r w:rsidRPr="00DD6C2A">
        <w:rPr>
          <w:rFonts w:eastAsia="Arial"/>
          <w:spacing w:val="-1"/>
          <w:sz w:val="22"/>
          <w:szCs w:val="22"/>
        </w:rPr>
        <w:t>SURA</w:t>
      </w:r>
      <w:r w:rsidRPr="00DD6C2A">
        <w:rPr>
          <w:rFonts w:eastAsia="Arial"/>
          <w:sz w:val="22"/>
          <w:szCs w:val="22"/>
        </w:rPr>
        <w:t>T</w:t>
      </w:r>
    </w:p>
    <w:p w:rsidR="00D02BAF" w:rsidRPr="00DD6C2A" w:rsidRDefault="00D02BAF" w:rsidP="00DD6C2A">
      <w:pPr>
        <w:spacing w:before="19" w:line="220" w:lineRule="exact"/>
        <w:jc w:val="both"/>
        <w:rPr>
          <w:sz w:val="22"/>
          <w:szCs w:val="22"/>
        </w:rPr>
      </w:pPr>
    </w:p>
    <w:p w:rsidR="00D02BAF" w:rsidRPr="005505DD" w:rsidRDefault="009A5A4E" w:rsidP="00DD6C2A">
      <w:pPr>
        <w:ind w:left="100" w:right="6622"/>
        <w:jc w:val="both"/>
        <w:rPr>
          <w:rFonts w:eastAsia="Arial"/>
          <w:sz w:val="22"/>
          <w:szCs w:val="22"/>
        </w:rPr>
      </w:pPr>
      <w:r w:rsidRPr="005505DD">
        <w:rPr>
          <w:rFonts w:eastAsia="Arial"/>
          <w:spacing w:val="-1"/>
          <w:sz w:val="22"/>
          <w:szCs w:val="22"/>
        </w:rPr>
        <w:t>N</w:t>
      </w:r>
      <w:r w:rsidRPr="005505DD">
        <w:rPr>
          <w:rFonts w:eastAsia="Arial"/>
          <w:sz w:val="22"/>
          <w:szCs w:val="22"/>
        </w:rPr>
        <w:t xml:space="preserve">omor      </w:t>
      </w:r>
      <w:r w:rsidRPr="005505DD">
        <w:rPr>
          <w:rFonts w:eastAsia="Arial"/>
          <w:spacing w:val="45"/>
          <w:sz w:val="22"/>
          <w:szCs w:val="22"/>
        </w:rPr>
        <w:t xml:space="preserve"> </w:t>
      </w:r>
      <w:r w:rsidRPr="005505DD">
        <w:rPr>
          <w:rFonts w:eastAsia="Arial"/>
          <w:sz w:val="22"/>
          <w:szCs w:val="22"/>
        </w:rPr>
        <w:t>:</w:t>
      </w:r>
      <w:r w:rsidRPr="005505DD">
        <w:rPr>
          <w:rFonts w:eastAsia="Arial"/>
          <w:spacing w:val="22"/>
          <w:sz w:val="22"/>
          <w:szCs w:val="22"/>
        </w:rPr>
        <w:t xml:space="preserve"> </w:t>
      </w:r>
      <w:r w:rsidRPr="005505DD">
        <w:rPr>
          <w:rFonts w:eastAsia="Arial"/>
          <w:sz w:val="22"/>
          <w:szCs w:val="22"/>
        </w:rPr>
        <w:t>………</w:t>
      </w:r>
      <w:r w:rsidRPr="005505DD">
        <w:rPr>
          <w:rFonts w:eastAsia="Arial"/>
          <w:spacing w:val="-2"/>
          <w:sz w:val="22"/>
          <w:szCs w:val="22"/>
        </w:rPr>
        <w:t>…</w:t>
      </w:r>
      <w:r w:rsidRPr="005505DD">
        <w:rPr>
          <w:rFonts w:eastAsia="Arial"/>
          <w:sz w:val="22"/>
          <w:szCs w:val="22"/>
        </w:rPr>
        <w:t>………</w:t>
      </w:r>
    </w:p>
    <w:p w:rsidR="00D02BAF" w:rsidRPr="005505DD" w:rsidRDefault="009A5A4E" w:rsidP="00DD6C2A">
      <w:pPr>
        <w:spacing w:line="240" w:lineRule="exact"/>
        <w:ind w:left="100" w:right="6639"/>
        <w:jc w:val="both"/>
        <w:rPr>
          <w:rFonts w:eastAsia="Arial"/>
          <w:sz w:val="22"/>
          <w:szCs w:val="22"/>
        </w:rPr>
      </w:pPr>
      <w:r w:rsidRPr="005505DD">
        <w:rPr>
          <w:rFonts w:eastAsia="Arial"/>
          <w:sz w:val="22"/>
          <w:szCs w:val="22"/>
        </w:rPr>
        <w:t>L</w:t>
      </w:r>
      <w:r w:rsidRPr="005505DD">
        <w:rPr>
          <w:rFonts w:eastAsia="Arial"/>
          <w:spacing w:val="-1"/>
          <w:sz w:val="22"/>
          <w:szCs w:val="22"/>
        </w:rPr>
        <w:t>a</w:t>
      </w:r>
      <w:r w:rsidRPr="005505DD">
        <w:rPr>
          <w:rFonts w:eastAsia="Arial"/>
          <w:spacing w:val="1"/>
          <w:sz w:val="22"/>
          <w:szCs w:val="22"/>
        </w:rPr>
        <w:t>m</w:t>
      </w:r>
      <w:r w:rsidRPr="005505DD">
        <w:rPr>
          <w:rFonts w:eastAsia="Arial"/>
          <w:sz w:val="22"/>
          <w:szCs w:val="22"/>
        </w:rPr>
        <w:t>p</w:t>
      </w:r>
      <w:r w:rsidRPr="005505DD">
        <w:rPr>
          <w:rFonts w:eastAsia="Arial"/>
          <w:spacing w:val="-1"/>
          <w:sz w:val="22"/>
          <w:szCs w:val="22"/>
        </w:rPr>
        <w:t>i</w:t>
      </w:r>
      <w:r w:rsidRPr="005505DD">
        <w:rPr>
          <w:rFonts w:eastAsia="Arial"/>
          <w:spacing w:val="1"/>
          <w:sz w:val="22"/>
          <w:szCs w:val="22"/>
        </w:rPr>
        <w:t>r</w:t>
      </w:r>
      <w:r w:rsidRPr="005505DD">
        <w:rPr>
          <w:rFonts w:eastAsia="Arial"/>
          <w:sz w:val="22"/>
          <w:szCs w:val="22"/>
        </w:rPr>
        <w:t xml:space="preserve">an  </w:t>
      </w:r>
      <w:r w:rsidRPr="005505DD">
        <w:rPr>
          <w:rFonts w:eastAsia="Arial"/>
          <w:spacing w:val="30"/>
          <w:sz w:val="22"/>
          <w:szCs w:val="22"/>
        </w:rPr>
        <w:t xml:space="preserve"> </w:t>
      </w:r>
      <w:r w:rsidRPr="005505DD">
        <w:rPr>
          <w:rFonts w:eastAsia="Arial"/>
          <w:sz w:val="22"/>
          <w:szCs w:val="22"/>
        </w:rPr>
        <w:t>:</w:t>
      </w:r>
      <w:r w:rsidRPr="005505DD">
        <w:rPr>
          <w:rFonts w:eastAsia="Arial"/>
          <w:spacing w:val="22"/>
          <w:sz w:val="22"/>
          <w:szCs w:val="22"/>
        </w:rPr>
        <w:t xml:space="preserve"> </w:t>
      </w:r>
      <w:r w:rsidRPr="005505DD">
        <w:rPr>
          <w:rFonts w:eastAsia="Arial"/>
          <w:sz w:val="22"/>
          <w:szCs w:val="22"/>
        </w:rPr>
        <w:t xml:space="preserve">1 </w:t>
      </w:r>
      <w:r w:rsidRPr="005505DD">
        <w:rPr>
          <w:rFonts w:eastAsia="Arial"/>
          <w:spacing w:val="1"/>
          <w:sz w:val="22"/>
          <w:szCs w:val="22"/>
        </w:rPr>
        <w:t>(</w:t>
      </w:r>
      <w:r w:rsidRPr="005505DD">
        <w:rPr>
          <w:rFonts w:eastAsia="Arial"/>
          <w:spacing w:val="-1"/>
          <w:sz w:val="22"/>
          <w:szCs w:val="22"/>
        </w:rPr>
        <w:t>S</w:t>
      </w:r>
      <w:r w:rsidRPr="005505DD">
        <w:rPr>
          <w:rFonts w:eastAsia="Arial"/>
          <w:sz w:val="22"/>
          <w:szCs w:val="22"/>
        </w:rPr>
        <w:t>at</w:t>
      </w:r>
      <w:r w:rsidRPr="005505DD">
        <w:rPr>
          <w:rFonts w:eastAsia="Arial"/>
          <w:spacing w:val="-2"/>
          <w:sz w:val="22"/>
          <w:szCs w:val="22"/>
        </w:rPr>
        <w:t>u</w:t>
      </w:r>
      <w:r w:rsidRPr="005505DD">
        <w:rPr>
          <w:rFonts w:eastAsia="Arial"/>
          <w:sz w:val="22"/>
          <w:szCs w:val="22"/>
        </w:rPr>
        <w:t>)</w:t>
      </w:r>
      <w:r w:rsidRPr="005505DD">
        <w:rPr>
          <w:rFonts w:eastAsia="Arial"/>
          <w:spacing w:val="2"/>
          <w:sz w:val="22"/>
          <w:szCs w:val="22"/>
        </w:rPr>
        <w:t xml:space="preserve"> </w:t>
      </w:r>
      <w:r w:rsidRPr="005505DD">
        <w:rPr>
          <w:rFonts w:eastAsia="Arial"/>
          <w:spacing w:val="-1"/>
          <w:sz w:val="22"/>
          <w:szCs w:val="22"/>
        </w:rPr>
        <w:t>B</w:t>
      </w:r>
      <w:r w:rsidRPr="005505DD">
        <w:rPr>
          <w:rFonts w:eastAsia="Arial"/>
          <w:spacing w:val="-3"/>
          <w:sz w:val="22"/>
          <w:szCs w:val="22"/>
        </w:rPr>
        <w:t>e</w:t>
      </w:r>
      <w:r w:rsidRPr="005505DD">
        <w:rPr>
          <w:rFonts w:eastAsia="Arial"/>
          <w:spacing w:val="-2"/>
          <w:sz w:val="22"/>
          <w:szCs w:val="22"/>
        </w:rPr>
        <w:t>r</w:t>
      </w:r>
      <w:r w:rsidRPr="005505DD">
        <w:rPr>
          <w:rFonts w:eastAsia="Arial"/>
          <w:spacing w:val="2"/>
          <w:sz w:val="22"/>
          <w:szCs w:val="22"/>
        </w:rPr>
        <w:t>k</w:t>
      </w:r>
      <w:r w:rsidRPr="005505DD">
        <w:rPr>
          <w:rFonts w:eastAsia="Arial"/>
          <w:sz w:val="22"/>
          <w:szCs w:val="22"/>
        </w:rPr>
        <w:t>as</w:t>
      </w:r>
    </w:p>
    <w:p w:rsidR="00D02BAF" w:rsidRPr="005505DD" w:rsidRDefault="009A5A4E" w:rsidP="00DD6C2A">
      <w:pPr>
        <w:spacing w:line="240" w:lineRule="exact"/>
        <w:ind w:left="100" w:right="78"/>
        <w:jc w:val="both"/>
        <w:rPr>
          <w:rFonts w:eastAsia="Arial"/>
          <w:sz w:val="22"/>
          <w:szCs w:val="22"/>
        </w:rPr>
      </w:pPr>
      <w:r w:rsidRPr="005505DD">
        <w:rPr>
          <w:rFonts w:eastAsia="Arial"/>
          <w:spacing w:val="-1"/>
          <w:sz w:val="22"/>
          <w:szCs w:val="22"/>
        </w:rPr>
        <w:t>P</w:t>
      </w:r>
      <w:r w:rsidRPr="005505DD">
        <w:rPr>
          <w:rFonts w:eastAsia="Arial"/>
          <w:sz w:val="22"/>
          <w:szCs w:val="22"/>
        </w:rPr>
        <w:t>eri</w:t>
      </w:r>
      <w:r w:rsidRPr="005505DD">
        <w:rPr>
          <w:rFonts w:eastAsia="Arial"/>
          <w:spacing w:val="-1"/>
          <w:sz w:val="22"/>
          <w:szCs w:val="22"/>
        </w:rPr>
        <w:t>h</w:t>
      </w:r>
      <w:r w:rsidRPr="005505DD">
        <w:rPr>
          <w:rFonts w:eastAsia="Arial"/>
          <w:sz w:val="22"/>
          <w:szCs w:val="22"/>
        </w:rPr>
        <w:t xml:space="preserve">al      </w:t>
      </w:r>
      <w:r w:rsidRPr="005505DD">
        <w:rPr>
          <w:rFonts w:eastAsia="Arial"/>
          <w:spacing w:val="21"/>
          <w:sz w:val="22"/>
          <w:szCs w:val="22"/>
        </w:rPr>
        <w:t xml:space="preserve"> </w:t>
      </w:r>
      <w:r w:rsidRPr="005505DD">
        <w:rPr>
          <w:rFonts w:eastAsia="Arial"/>
          <w:sz w:val="22"/>
          <w:szCs w:val="22"/>
        </w:rPr>
        <w:t>:</w:t>
      </w:r>
      <w:r w:rsidRPr="005505DD">
        <w:rPr>
          <w:rFonts w:eastAsia="Arial"/>
          <w:spacing w:val="22"/>
          <w:sz w:val="22"/>
          <w:szCs w:val="22"/>
        </w:rPr>
        <w:t xml:space="preserve"> </w:t>
      </w:r>
      <w:r w:rsidRPr="005505DD">
        <w:rPr>
          <w:rFonts w:eastAsia="Arial"/>
          <w:spacing w:val="-1"/>
          <w:sz w:val="22"/>
          <w:szCs w:val="22"/>
        </w:rPr>
        <w:t>K</w:t>
      </w:r>
      <w:r w:rsidRPr="005505DD">
        <w:rPr>
          <w:rFonts w:eastAsia="Arial"/>
          <w:sz w:val="22"/>
          <w:szCs w:val="22"/>
        </w:rPr>
        <w:t>ete</w:t>
      </w:r>
      <w:r w:rsidRPr="005505DD">
        <w:rPr>
          <w:rFonts w:eastAsia="Arial"/>
          <w:spacing w:val="1"/>
          <w:sz w:val="22"/>
          <w:szCs w:val="22"/>
        </w:rPr>
        <w:t>rt</w:t>
      </w:r>
      <w:r w:rsidRPr="005505DD">
        <w:rPr>
          <w:rFonts w:eastAsia="Arial"/>
          <w:spacing w:val="-3"/>
          <w:sz w:val="22"/>
          <w:szCs w:val="22"/>
        </w:rPr>
        <w:t>a</w:t>
      </w:r>
      <w:r w:rsidRPr="005505DD">
        <w:rPr>
          <w:rFonts w:eastAsia="Arial"/>
          <w:spacing w:val="1"/>
          <w:sz w:val="22"/>
          <w:szCs w:val="22"/>
        </w:rPr>
        <w:t>r</w:t>
      </w:r>
      <w:r w:rsidRPr="005505DD">
        <w:rPr>
          <w:rFonts w:eastAsia="Arial"/>
          <w:spacing w:val="-3"/>
          <w:sz w:val="22"/>
          <w:szCs w:val="22"/>
        </w:rPr>
        <w:t>i</w:t>
      </w:r>
      <w:r w:rsidRPr="005505DD">
        <w:rPr>
          <w:rFonts w:eastAsia="Arial"/>
          <w:spacing w:val="2"/>
          <w:sz w:val="22"/>
          <w:szCs w:val="22"/>
        </w:rPr>
        <w:t>k</w:t>
      </w:r>
      <w:r w:rsidRPr="005505DD">
        <w:rPr>
          <w:rFonts w:eastAsia="Arial"/>
          <w:sz w:val="22"/>
          <w:szCs w:val="22"/>
        </w:rPr>
        <w:t>an</w:t>
      </w:r>
      <w:r w:rsidRPr="005505DD">
        <w:rPr>
          <w:rFonts w:eastAsia="Arial"/>
          <w:spacing w:val="22"/>
          <w:sz w:val="22"/>
          <w:szCs w:val="22"/>
        </w:rPr>
        <w:t xml:space="preserve"> </w:t>
      </w:r>
      <w:r w:rsidRPr="005505DD">
        <w:rPr>
          <w:rFonts w:eastAsia="Arial"/>
          <w:sz w:val="22"/>
          <w:szCs w:val="22"/>
        </w:rPr>
        <w:t>u</w:t>
      </w:r>
      <w:r w:rsidRPr="005505DD">
        <w:rPr>
          <w:rFonts w:eastAsia="Arial"/>
          <w:spacing w:val="-1"/>
          <w:sz w:val="22"/>
          <w:szCs w:val="22"/>
        </w:rPr>
        <w:t>n</w:t>
      </w:r>
      <w:r w:rsidRPr="005505DD">
        <w:rPr>
          <w:rFonts w:eastAsia="Arial"/>
          <w:spacing w:val="3"/>
          <w:sz w:val="22"/>
          <w:szCs w:val="22"/>
        </w:rPr>
        <w:t>t</w:t>
      </w:r>
      <w:r w:rsidRPr="005505DD">
        <w:rPr>
          <w:rFonts w:eastAsia="Arial"/>
          <w:spacing w:val="-3"/>
          <w:sz w:val="22"/>
          <w:szCs w:val="22"/>
        </w:rPr>
        <w:t>u</w:t>
      </w:r>
      <w:r w:rsidRPr="005505DD">
        <w:rPr>
          <w:rFonts w:eastAsia="Arial"/>
          <w:sz w:val="22"/>
          <w:szCs w:val="22"/>
        </w:rPr>
        <w:t>k</w:t>
      </w:r>
      <w:r w:rsidRPr="005505DD">
        <w:rPr>
          <w:rFonts w:eastAsia="Arial"/>
          <w:spacing w:val="23"/>
          <w:sz w:val="22"/>
          <w:szCs w:val="22"/>
        </w:rPr>
        <w:t xml:space="preserve"> </w:t>
      </w:r>
      <w:r w:rsidRPr="005505DD">
        <w:rPr>
          <w:rFonts w:eastAsia="Arial"/>
          <w:spacing w:val="1"/>
          <w:sz w:val="22"/>
          <w:szCs w:val="22"/>
        </w:rPr>
        <w:t>m</w:t>
      </w:r>
      <w:r w:rsidRPr="005505DD">
        <w:rPr>
          <w:rFonts w:eastAsia="Arial"/>
          <w:sz w:val="22"/>
          <w:szCs w:val="22"/>
        </w:rPr>
        <w:t>e</w:t>
      </w:r>
      <w:r w:rsidRPr="005505DD">
        <w:rPr>
          <w:rFonts w:eastAsia="Arial"/>
          <w:spacing w:val="-3"/>
          <w:sz w:val="22"/>
          <w:szCs w:val="22"/>
        </w:rPr>
        <w:t>n</w:t>
      </w:r>
      <w:r w:rsidRPr="005505DD">
        <w:rPr>
          <w:rFonts w:eastAsia="Arial"/>
          <w:sz w:val="22"/>
          <w:szCs w:val="22"/>
        </w:rPr>
        <w:t>g</w:t>
      </w:r>
      <w:r w:rsidRPr="005505DD">
        <w:rPr>
          <w:rFonts w:eastAsia="Arial"/>
          <w:spacing w:val="-1"/>
          <w:sz w:val="22"/>
          <w:szCs w:val="22"/>
        </w:rPr>
        <w:t>i</w:t>
      </w:r>
      <w:r w:rsidRPr="005505DD">
        <w:rPr>
          <w:rFonts w:eastAsia="Arial"/>
          <w:spacing w:val="2"/>
          <w:sz w:val="22"/>
          <w:szCs w:val="22"/>
        </w:rPr>
        <w:t>k</w:t>
      </w:r>
      <w:r w:rsidRPr="005505DD">
        <w:rPr>
          <w:rFonts w:eastAsia="Arial"/>
          <w:sz w:val="22"/>
          <w:szCs w:val="22"/>
        </w:rPr>
        <w:t>uti</w:t>
      </w:r>
      <w:r w:rsidRPr="005505DD">
        <w:rPr>
          <w:rFonts w:eastAsia="Arial"/>
          <w:spacing w:val="23"/>
          <w:sz w:val="22"/>
          <w:szCs w:val="22"/>
        </w:rPr>
        <w:t xml:space="preserve"> </w:t>
      </w:r>
      <w:r w:rsidR="005B20E1" w:rsidRPr="005505DD">
        <w:rPr>
          <w:rFonts w:eastAsia="Arial"/>
          <w:spacing w:val="-1"/>
          <w:sz w:val="22"/>
          <w:szCs w:val="22"/>
        </w:rPr>
        <w:t xml:space="preserve">Pengadaan Pekerjaan </w:t>
      </w:r>
      <w:r w:rsidR="005505DD" w:rsidRPr="005505DD">
        <w:rPr>
          <w:sz w:val="22"/>
          <w:szCs w:val="22"/>
        </w:rPr>
        <w:t>Pengembangan Aplikasi Permohonan Akses Telekomunikasi dan Informasi (PASTI)</w:t>
      </w:r>
    </w:p>
    <w:p w:rsidR="00D02BAF" w:rsidRPr="005505DD" w:rsidRDefault="00D02BAF" w:rsidP="00DD6C2A">
      <w:pPr>
        <w:spacing w:before="13" w:line="240" w:lineRule="exact"/>
        <w:jc w:val="both"/>
        <w:rPr>
          <w:sz w:val="22"/>
          <w:szCs w:val="22"/>
        </w:rPr>
      </w:pPr>
    </w:p>
    <w:p w:rsidR="00D02BAF" w:rsidRPr="005505DD" w:rsidRDefault="009A5A4E" w:rsidP="00DD6C2A">
      <w:pPr>
        <w:ind w:left="100" w:right="8233"/>
        <w:jc w:val="both"/>
        <w:rPr>
          <w:rFonts w:eastAsia="Arial"/>
          <w:sz w:val="22"/>
          <w:szCs w:val="22"/>
        </w:rPr>
      </w:pPr>
      <w:r w:rsidRPr="005505DD">
        <w:rPr>
          <w:rFonts w:eastAsia="Arial"/>
          <w:spacing w:val="-1"/>
          <w:sz w:val="22"/>
          <w:szCs w:val="22"/>
        </w:rPr>
        <w:t>K</w:t>
      </w:r>
      <w:r w:rsidRPr="005505DD">
        <w:rPr>
          <w:rFonts w:eastAsia="Arial"/>
          <w:sz w:val="22"/>
          <w:szCs w:val="22"/>
        </w:rPr>
        <w:t>e</w:t>
      </w:r>
      <w:r w:rsidRPr="005505DD">
        <w:rPr>
          <w:rFonts w:eastAsia="Arial"/>
          <w:spacing w:val="-1"/>
          <w:sz w:val="22"/>
          <w:szCs w:val="22"/>
        </w:rPr>
        <w:t>p</w:t>
      </w:r>
      <w:r w:rsidRPr="005505DD">
        <w:rPr>
          <w:rFonts w:eastAsia="Arial"/>
          <w:sz w:val="22"/>
          <w:szCs w:val="22"/>
        </w:rPr>
        <w:t>a</w:t>
      </w:r>
      <w:r w:rsidRPr="005505DD">
        <w:rPr>
          <w:rFonts w:eastAsia="Arial"/>
          <w:spacing w:val="-1"/>
          <w:sz w:val="22"/>
          <w:szCs w:val="22"/>
        </w:rPr>
        <w:t>d</w:t>
      </w:r>
      <w:r w:rsidRPr="005505DD">
        <w:rPr>
          <w:rFonts w:eastAsia="Arial"/>
          <w:sz w:val="22"/>
          <w:szCs w:val="22"/>
        </w:rPr>
        <w:t>a Y</w:t>
      </w:r>
      <w:r w:rsidRPr="005505DD">
        <w:rPr>
          <w:rFonts w:eastAsia="Arial"/>
          <w:spacing w:val="1"/>
          <w:sz w:val="22"/>
          <w:szCs w:val="22"/>
        </w:rPr>
        <w:t>t</w:t>
      </w:r>
      <w:r w:rsidRPr="005505DD">
        <w:rPr>
          <w:rFonts w:eastAsia="Arial"/>
          <w:sz w:val="22"/>
          <w:szCs w:val="22"/>
        </w:rPr>
        <w:t>h,</w:t>
      </w:r>
    </w:p>
    <w:p w:rsidR="00D02BAF" w:rsidRPr="005505DD" w:rsidRDefault="009A5A4E" w:rsidP="00DD6C2A">
      <w:pPr>
        <w:spacing w:line="240" w:lineRule="exact"/>
        <w:ind w:left="100" w:right="3938"/>
        <w:jc w:val="both"/>
        <w:rPr>
          <w:rFonts w:eastAsia="Arial"/>
          <w:sz w:val="22"/>
          <w:szCs w:val="22"/>
        </w:rPr>
      </w:pPr>
      <w:r w:rsidRPr="005505DD">
        <w:rPr>
          <w:rFonts w:eastAsia="Arial"/>
          <w:spacing w:val="-1"/>
          <w:sz w:val="22"/>
          <w:szCs w:val="22"/>
        </w:rPr>
        <w:t>P</w:t>
      </w:r>
      <w:r w:rsidRPr="005505DD">
        <w:rPr>
          <w:rFonts w:eastAsia="Arial"/>
          <w:sz w:val="22"/>
          <w:szCs w:val="22"/>
        </w:rPr>
        <w:t>ok</w:t>
      </w:r>
      <w:r w:rsidRPr="005505DD">
        <w:rPr>
          <w:rFonts w:eastAsia="Arial"/>
          <w:spacing w:val="1"/>
          <w:sz w:val="22"/>
          <w:szCs w:val="22"/>
        </w:rPr>
        <w:t>j</w:t>
      </w:r>
      <w:r w:rsidRPr="005505DD">
        <w:rPr>
          <w:rFonts w:eastAsia="Arial"/>
          <w:sz w:val="22"/>
          <w:szCs w:val="22"/>
        </w:rPr>
        <w:t>a Pe</w:t>
      </w:r>
      <w:r w:rsidRPr="005505DD">
        <w:rPr>
          <w:rFonts w:eastAsia="Arial"/>
          <w:spacing w:val="-3"/>
          <w:sz w:val="22"/>
          <w:szCs w:val="22"/>
        </w:rPr>
        <w:t>n</w:t>
      </w:r>
      <w:r w:rsidRPr="005505DD">
        <w:rPr>
          <w:rFonts w:eastAsia="Arial"/>
          <w:spacing w:val="2"/>
          <w:sz w:val="22"/>
          <w:szCs w:val="22"/>
        </w:rPr>
        <w:t>g</w:t>
      </w:r>
      <w:r w:rsidRPr="005505DD">
        <w:rPr>
          <w:rFonts w:eastAsia="Arial"/>
          <w:sz w:val="22"/>
          <w:szCs w:val="22"/>
        </w:rPr>
        <w:t>a</w:t>
      </w:r>
      <w:r w:rsidRPr="005505DD">
        <w:rPr>
          <w:rFonts w:eastAsia="Arial"/>
          <w:spacing w:val="-1"/>
          <w:sz w:val="22"/>
          <w:szCs w:val="22"/>
        </w:rPr>
        <w:t>d</w:t>
      </w:r>
      <w:r w:rsidRPr="005505DD">
        <w:rPr>
          <w:rFonts w:eastAsia="Arial"/>
          <w:sz w:val="22"/>
          <w:szCs w:val="22"/>
        </w:rPr>
        <w:t>a</w:t>
      </w:r>
      <w:r w:rsidRPr="005505DD">
        <w:rPr>
          <w:rFonts w:eastAsia="Arial"/>
          <w:spacing w:val="-1"/>
          <w:sz w:val="22"/>
          <w:szCs w:val="22"/>
        </w:rPr>
        <w:t>a</w:t>
      </w:r>
      <w:r w:rsidRPr="005505DD">
        <w:rPr>
          <w:rFonts w:eastAsia="Arial"/>
          <w:sz w:val="22"/>
          <w:szCs w:val="22"/>
        </w:rPr>
        <w:t>n</w:t>
      </w:r>
      <w:r w:rsidRPr="005505DD">
        <w:rPr>
          <w:rFonts w:eastAsia="Arial"/>
          <w:spacing w:val="-1"/>
          <w:sz w:val="22"/>
          <w:szCs w:val="22"/>
        </w:rPr>
        <w:t xml:space="preserve"> </w:t>
      </w:r>
      <w:r w:rsidR="005B20E1" w:rsidRPr="005505DD">
        <w:rPr>
          <w:rFonts w:eastAsia="Arial"/>
          <w:spacing w:val="-1"/>
          <w:sz w:val="22"/>
          <w:szCs w:val="22"/>
        </w:rPr>
        <w:t xml:space="preserve">Pekerjaan </w:t>
      </w:r>
      <w:r w:rsidR="005505DD" w:rsidRPr="005505DD">
        <w:rPr>
          <w:sz w:val="22"/>
          <w:szCs w:val="22"/>
        </w:rPr>
        <w:t>Pengembangan Aplikasi Permohonan Akses Telekomunikasi dan Informasi (PASTI)</w:t>
      </w:r>
    </w:p>
    <w:p w:rsidR="00D02BAF" w:rsidRPr="005505DD" w:rsidRDefault="00D02BAF" w:rsidP="00DD6C2A">
      <w:pPr>
        <w:spacing w:before="13" w:line="240" w:lineRule="exact"/>
        <w:jc w:val="both"/>
        <w:rPr>
          <w:sz w:val="22"/>
          <w:szCs w:val="22"/>
        </w:rPr>
      </w:pPr>
    </w:p>
    <w:p w:rsidR="00D02BAF" w:rsidRPr="005505DD" w:rsidRDefault="009A5A4E" w:rsidP="00DD6C2A">
      <w:pPr>
        <w:ind w:left="100" w:right="7831"/>
        <w:jc w:val="both"/>
        <w:rPr>
          <w:rFonts w:eastAsia="Arial"/>
          <w:sz w:val="22"/>
          <w:szCs w:val="22"/>
        </w:rPr>
      </w:pPr>
      <w:r w:rsidRPr="005505DD">
        <w:rPr>
          <w:rFonts w:eastAsia="Arial"/>
          <w:spacing w:val="-1"/>
          <w:sz w:val="22"/>
          <w:szCs w:val="22"/>
        </w:rPr>
        <w:t>D</w:t>
      </w:r>
      <w:r w:rsidRPr="005505DD">
        <w:rPr>
          <w:rFonts w:eastAsia="Arial"/>
          <w:sz w:val="22"/>
          <w:szCs w:val="22"/>
        </w:rPr>
        <w:t>e</w:t>
      </w:r>
      <w:r w:rsidRPr="005505DD">
        <w:rPr>
          <w:rFonts w:eastAsia="Arial"/>
          <w:spacing w:val="-1"/>
          <w:sz w:val="22"/>
          <w:szCs w:val="22"/>
        </w:rPr>
        <w:t>n</w:t>
      </w:r>
      <w:r w:rsidRPr="005505DD">
        <w:rPr>
          <w:rFonts w:eastAsia="Arial"/>
          <w:spacing w:val="2"/>
          <w:sz w:val="22"/>
          <w:szCs w:val="22"/>
        </w:rPr>
        <w:t>g</w:t>
      </w:r>
      <w:r w:rsidRPr="005505DD">
        <w:rPr>
          <w:rFonts w:eastAsia="Arial"/>
          <w:sz w:val="22"/>
          <w:szCs w:val="22"/>
        </w:rPr>
        <w:t>an</w:t>
      </w:r>
      <w:r w:rsidRPr="005505DD">
        <w:rPr>
          <w:rFonts w:eastAsia="Arial"/>
          <w:spacing w:val="1"/>
          <w:sz w:val="22"/>
          <w:szCs w:val="22"/>
        </w:rPr>
        <w:t xml:space="preserve"> </w:t>
      </w:r>
      <w:r w:rsidRPr="005505DD">
        <w:rPr>
          <w:rFonts w:eastAsia="Arial"/>
          <w:spacing w:val="-1"/>
          <w:sz w:val="22"/>
          <w:szCs w:val="22"/>
        </w:rPr>
        <w:t>H</w:t>
      </w:r>
      <w:r w:rsidRPr="005505DD">
        <w:rPr>
          <w:rFonts w:eastAsia="Arial"/>
          <w:spacing w:val="-3"/>
          <w:sz w:val="22"/>
          <w:szCs w:val="22"/>
        </w:rPr>
        <w:t>o</w:t>
      </w:r>
      <w:r w:rsidRPr="005505DD">
        <w:rPr>
          <w:rFonts w:eastAsia="Arial"/>
          <w:spacing w:val="1"/>
          <w:sz w:val="22"/>
          <w:szCs w:val="22"/>
        </w:rPr>
        <w:t>rm</w:t>
      </w:r>
      <w:r w:rsidRPr="005505DD">
        <w:rPr>
          <w:rFonts w:eastAsia="Arial"/>
          <w:spacing w:val="-3"/>
          <w:sz w:val="22"/>
          <w:szCs w:val="22"/>
        </w:rPr>
        <w:t>a</w:t>
      </w:r>
      <w:r w:rsidRPr="005505DD">
        <w:rPr>
          <w:rFonts w:eastAsia="Arial"/>
          <w:spacing w:val="1"/>
          <w:sz w:val="22"/>
          <w:szCs w:val="22"/>
        </w:rPr>
        <w:t>t</w:t>
      </w:r>
      <w:r w:rsidRPr="005505DD">
        <w:rPr>
          <w:rFonts w:eastAsia="Arial"/>
          <w:sz w:val="22"/>
          <w:szCs w:val="22"/>
        </w:rPr>
        <w:t>,</w:t>
      </w:r>
    </w:p>
    <w:p w:rsidR="00D02BAF" w:rsidRPr="00DD6C2A" w:rsidRDefault="00D02BAF" w:rsidP="00DD6C2A">
      <w:pPr>
        <w:spacing w:before="11" w:line="240" w:lineRule="exact"/>
        <w:jc w:val="both"/>
        <w:rPr>
          <w:sz w:val="24"/>
          <w:szCs w:val="24"/>
        </w:rPr>
      </w:pPr>
    </w:p>
    <w:p w:rsidR="003D0772" w:rsidRDefault="009A5A4E" w:rsidP="003D0772">
      <w:pPr>
        <w:ind w:left="100" w:right="80"/>
        <w:jc w:val="both"/>
        <w:rPr>
          <w:rFonts w:eastAsia="Arial"/>
          <w:sz w:val="22"/>
          <w:szCs w:val="22"/>
        </w:rPr>
      </w:pPr>
      <w:r w:rsidRPr="00DD6C2A">
        <w:rPr>
          <w:rFonts w:eastAsia="Arial"/>
          <w:spacing w:val="-1"/>
          <w:sz w:val="22"/>
          <w:szCs w:val="22"/>
        </w:rPr>
        <w:t>S</w:t>
      </w:r>
      <w:r w:rsidRPr="00DD6C2A">
        <w:rPr>
          <w:rFonts w:eastAsia="Arial"/>
          <w:sz w:val="22"/>
          <w:szCs w:val="22"/>
        </w:rPr>
        <w:t>e</w:t>
      </w:r>
      <w:r w:rsidRPr="00DD6C2A">
        <w:rPr>
          <w:rFonts w:eastAsia="Arial"/>
          <w:spacing w:val="-1"/>
          <w:sz w:val="22"/>
          <w:szCs w:val="22"/>
        </w:rPr>
        <w:t>h</w:t>
      </w:r>
      <w:r w:rsidRPr="00DD6C2A">
        <w:rPr>
          <w:rFonts w:eastAsia="Arial"/>
          <w:sz w:val="22"/>
          <w:szCs w:val="22"/>
        </w:rPr>
        <w:t>u</w:t>
      </w:r>
      <w:r w:rsidRPr="00DD6C2A">
        <w:rPr>
          <w:rFonts w:eastAsia="Arial"/>
          <w:spacing w:val="-1"/>
          <w:sz w:val="22"/>
          <w:szCs w:val="22"/>
        </w:rPr>
        <w:t>b</w:t>
      </w:r>
      <w:r w:rsidRPr="00DD6C2A">
        <w:rPr>
          <w:rFonts w:eastAsia="Arial"/>
          <w:sz w:val="22"/>
          <w:szCs w:val="22"/>
        </w:rPr>
        <w:t>u</w:t>
      </w:r>
      <w:r w:rsidRPr="00DD6C2A">
        <w:rPr>
          <w:rFonts w:eastAsia="Arial"/>
          <w:spacing w:val="-1"/>
          <w:sz w:val="22"/>
          <w:szCs w:val="22"/>
        </w:rPr>
        <w:t>n</w:t>
      </w:r>
      <w:r w:rsidRPr="00DD6C2A">
        <w:rPr>
          <w:rFonts w:eastAsia="Arial"/>
          <w:spacing w:val="2"/>
          <w:sz w:val="22"/>
          <w:szCs w:val="22"/>
        </w:rPr>
        <w:t>g</w:t>
      </w:r>
      <w:r w:rsidRPr="00DD6C2A">
        <w:rPr>
          <w:rFonts w:eastAsia="Arial"/>
          <w:sz w:val="22"/>
          <w:szCs w:val="22"/>
        </w:rPr>
        <w:t>an</w:t>
      </w:r>
      <w:r w:rsidR="005B20E1">
        <w:rPr>
          <w:rFonts w:eastAsia="Arial"/>
          <w:sz w:val="22"/>
          <w:szCs w:val="22"/>
        </w:rPr>
        <w:t xml:space="preserve"> dengan</w:t>
      </w:r>
      <w:r w:rsidRPr="00DD6C2A">
        <w:rPr>
          <w:rFonts w:eastAsia="Arial"/>
          <w:sz w:val="22"/>
          <w:szCs w:val="22"/>
        </w:rPr>
        <w:t xml:space="preserve"> </w:t>
      </w:r>
      <w:r w:rsidR="005B20E1">
        <w:rPr>
          <w:rFonts w:eastAsia="Arial"/>
          <w:sz w:val="22"/>
          <w:szCs w:val="22"/>
        </w:rPr>
        <w:t xml:space="preserve">Pengumuman </w:t>
      </w:r>
      <w:r w:rsidRPr="00DD6C2A">
        <w:rPr>
          <w:rFonts w:eastAsia="Arial"/>
          <w:spacing w:val="1"/>
          <w:sz w:val="22"/>
          <w:szCs w:val="22"/>
        </w:rPr>
        <w:t>t</w:t>
      </w:r>
      <w:r w:rsidRPr="00DD6C2A">
        <w:rPr>
          <w:rFonts w:eastAsia="Arial"/>
          <w:sz w:val="22"/>
          <w:szCs w:val="22"/>
        </w:rPr>
        <w:t>e</w:t>
      </w:r>
      <w:r w:rsidRPr="00DD6C2A">
        <w:rPr>
          <w:rFonts w:eastAsia="Arial"/>
          <w:spacing w:val="-3"/>
          <w:sz w:val="22"/>
          <w:szCs w:val="22"/>
        </w:rPr>
        <w:t>n</w:t>
      </w:r>
      <w:r w:rsidRPr="00DD6C2A">
        <w:rPr>
          <w:rFonts w:eastAsia="Arial"/>
          <w:spacing w:val="1"/>
          <w:sz w:val="22"/>
          <w:szCs w:val="22"/>
        </w:rPr>
        <w:t>t</w:t>
      </w:r>
      <w:r w:rsidRPr="00DD6C2A">
        <w:rPr>
          <w:rFonts w:eastAsia="Arial"/>
          <w:sz w:val="22"/>
          <w:szCs w:val="22"/>
        </w:rPr>
        <w:t>a</w:t>
      </w:r>
      <w:r w:rsidRPr="00DD6C2A">
        <w:rPr>
          <w:rFonts w:eastAsia="Arial"/>
          <w:spacing w:val="-3"/>
          <w:sz w:val="22"/>
          <w:szCs w:val="22"/>
        </w:rPr>
        <w:t>n</w:t>
      </w:r>
      <w:r w:rsidRPr="00DD6C2A">
        <w:rPr>
          <w:rFonts w:eastAsia="Arial"/>
          <w:sz w:val="22"/>
          <w:szCs w:val="22"/>
        </w:rPr>
        <w:t>g u</w:t>
      </w:r>
      <w:r w:rsidRPr="00DD6C2A">
        <w:rPr>
          <w:rFonts w:eastAsia="Arial"/>
          <w:spacing w:val="-1"/>
          <w:sz w:val="22"/>
          <w:szCs w:val="22"/>
        </w:rPr>
        <w:t>n</w:t>
      </w:r>
      <w:r w:rsidRPr="00DD6C2A">
        <w:rPr>
          <w:rFonts w:eastAsia="Arial"/>
          <w:sz w:val="22"/>
          <w:szCs w:val="22"/>
        </w:rPr>
        <w:t>d</w:t>
      </w:r>
      <w:r w:rsidRPr="00DD6C2A">
        <w:rPr>
          <w:rFonts w:eastAsia="Arial"/>
          <w:spacing w:val="-1"/>
          <w:sz w:val="22"/>
          <w:szCs w:val="22"/>
        </w:rPr>
        <w:t>a</w:t>
      </w:r>
      <w:r w:rsidRPr="00DD6C2A">
        <w:rPr>
          <w:rFonts w:eastAsia="Arial"/>
          <w:sz w:val="22"/>
          <w:szCs w:val="22"/>
        </w:rPr>
        <w:t>n</w:t>
      </w:r>
      <w:r w:rsidRPr="00DD6C2A">
        <w:rPr>
          <w:rFonts w:eastAsia="Arial"/>
          <w:spacing w:val="2"/>
          <w:sz w:val="22"/>
          <w:szCs w:val="22"/>
        </w:rPr>
        <w:t>g</w:t>
      </w:r>
      <w:r w:rsidRPr="00DD6C2A">
        <w:rPr>
          <w:rFonts w:eastAsia="Arial"/>
          <w:sz w:val="22"/>
          <w:szCs w:val="22"/>
        </w:rPr>
        <w:t>an</w:t>
      </w:r>
      <w:r w:rsidRPr="00DD6C2A">
        <w:rPr>
          <w:rFonts w:eastAsia="Arial"/>
          <w:spacing w:val="5"/>
          <w:sz w:val="22"/>
          <w:szCs w:val="22"/>
        </w:rPr>
        <w:t xml:space="preserve"> </w:t>
      </w:r>
      <w:r w:rsidR="005B20E1" w:rsidRPr="005B20E1">
        <w:rPr>
          <w:rFonts w:eastAsia="Arial"/>
          <w:spacing w:val="1"/>
          <w:sz w:val="22"/>
          <w:szCs w:val="22"/>
        </w:rPr>
        <w:t>P</w:t>
      </w:r>
      <w:bookmarkStart w:id="0" w:name="_GoBack"/>
      <w:bookmarkEnd w:id="0"/>
      <w:r w:rsidR="005B20E1" w:rsidRPr="005B20E1">
        <w:rPr>
          <w:rFonts w:eastAsia="Arial"/>
          <w:spacing w:val="1"/>
          <w:sz w:val="22"/>
          <w:szCs w:val="22"/>
        </w:rPr>
        <w:t xml:space="preserve">engadaan Pekerjaan </w:t>
      </w:r>
      <w:r w:rsidR="005505DD" w:rsidRPr="005505DD">
        <w:rPr>
          <w:sz w:val="22"/>
          <w:szCs w:val="22"/>
        </w:rPr>
        <w:t>Pengembangan Aplikasi Permohonan Akses Telekomunikasi dan Informasi (PASTI)</w:t>
      </w:r>
      <w:r w:rsidRPr="00DD6C2A">
        <w:rPr>
          <w:rFonts w:eastAsia="Arial"/>
          <w:sz w:val="22"/>
          <w:szCs w:val="22"/>
        </w:rPr>
        <w:t>,</w:t>
      </w:r>
      <w:r w:rsidRPr="00DD6C2A">
        <w:rPr>
          <w:rFonts w:eastAsia="Arial"/>
          <w:spacing w:val="-9"/>
          <w:sz w:val="22"/>
          <w:szCs w:val="22"/>
        </w:rPr>
        <w:t xml:space="preserve"> </w:t>
      </w:r>
      <w:r w:rsidRPr="00DD6C2A">
        <w:rPr>
          <w:rFonts w:eastAsia="Arial"/>
          <w:sz w:val="22"/>
          <w:szCs w:val="22"/>
        </w:rPr>
        <w:t>d</w:t>
      </w:r>
      <w:r w:rsidRPr="00DD6C2A">
        <w:rPr>
          <w:rFonts w:eastAsia="Arial"/>
          <w:spacing w:val="-1"/>
          <w:sz w:val="22"/>
          <w:szCs w:val="22"/>
        </w:rPr>
        <w:t>e</w:t>
      </w:r>
      <w:r w:rsidRPr="00DD6C2A">
        <w:rPr>
          <w:rFonts w:eastAsia="Arial"/>
          <w:spacing w:val="-3"/>
          <w:sz w:val="22"/>
          <w:szCs w:val="22"/>
        </w:rPr>
        <w:t>n</w:t>
      </w:r>
      <w:r w:rsidRPr="00DD6C2A">
        <w:rPr>
          <w:rFonts w:eastAsia="Arial"/>
          <w:spacing w:val="2"/>
          <w:sz w:val="22"/>
          <w:szCs w:val="22"/>
        </w:rPr>
        <w:t>g</w:t>
      </w:r>
      <w:r w:rsidRPr="00DD6C2A">
        <w:rPr>
          <w:rFonts w:eastAsia="Arial"/>
          <w:sz w:val="22"/>
          <w:szCs w:val="22"/>
        </w:rPr>
        <w:t>an</w:t>
      </w:r>
      <w:r w:rsidRPr="00DD6C2A">
        <w:rPr>
          <w:rFonts w:eastAsia="Arial"/>
          <w:spacing w:val="-9"/>
          <w:sz w:val="22"/>
          <w:szCs w:val="22"/>
        </w:rPr>
        <w:t xml:space="preserve"> </w:t>
      </w:r>
      <w:r w:rsidRPr="00DD6C2A">
        <w:rPr>
          <w:rFonts w:eastAsia="Arial"/>
          <w:spacing w:val="-1"/>
          <w:sz w:val="22"/>
          <w:szCs w:val="22"/>
        </w:rPr>
        <w:t>i</w:t>
      </w:r>
      <w:r w:rsidRPr="00DD6C2A">
        <w:rPr>
          <w:rFonts w:eastAsia="Arial"/>
          <w:sz w:val="22"/>
          <w:szCs w:val="22"/>
        </w:rPr>
        <w:t>ni</w:t>
      </w:r>
      <w:r w:rsidRPr="00DD6C2A">
        <w:rPr>
          <w:rFonts w:eastAsia="Arial"/>
          <w:spacing w:val="-12"/>
          <w:sz w:val="22"/>
          <w:szCs w:val="22"/>
        </w:rPr>
        <w:t xml:space="preserve"> </w:t>
      </w:r>
      <w:r w:rsidRPr="00DD6C2A">
        <w:rPr>
          <w:rFonts w:eastAsia="Arial"/>
          <w:spacing w:val="2"/>
          <w:sz w:val="22"/>
          <w:szCs w:val="22"/>
        </w:rPr>
        <w:t>k</w:t>
      </w:r>
      <w:r w:rsidRPr="00DD6C2A">
        <w:rPr>
          <w:rFonts w:eastAsia="Arial"/>
          <w:spacing w:val="-3"/>
          <w:sz w:val="22"/>
          <w:szCs w:val="22"/>
        </w:rPr>
        <w:t>a</w:t>
      </w:r>
      <w:r w:rsidRPr="00DD6C2A">
        <w:rPr>
          <w:rFonts w:eastAsia="Arial"/>
          <w:spacing w:val="1"/>
          <w:sz w:val="22"/>
          <w:szCs w:val="22"/>
        </w:rPr>
        <w:t>m</w:t>
      </w:r>
      <w:r w:rsidRPr="00DD6C2A">
        <w:rPr>
          <w:rFonts w:eastAsia="Arial"/>
          <w:sz w:val="22"/>
          <w:szCs w:val="22"/>
        </w:rPr>
        <w:t>i</w:t>
      </w:r>
      <w:r w:rsidRPr="00DD6C2A">
        <w:rPr>
          <w:rFonts w:eastAsia="Arial"/>
          <w:spacing w:val="-11"/>
          <w:sz w:val="22"/>
          <w:szCs w:val="22"/>
        </w:rPr>
        <w:t xml:space="preserve"> </w:t>
      </w:r>
      <w:r w:rsidRPr="00DD6C2A">
        <w:rPr>
          <w:rFonts w:eastAsia="Arial"/>
          <w:spacing w:val="1"/>
          <w:sz w:val="22"/>
          <w:szCs w:val="22"/>
        </w:rPr>
        <w:t>m</w:t>
      </w:r>
      <w:r w:rsidRPr="00DD6C2A">
        <w:rPr>
          <w:rFonts w:eastAsia="Arial"/>
          <w:sz w:val="22"/>
          <w:szCs w:val="22"/>
        </w:rPr>
        <w:t>e</w:t>
      </w:r>
      <w:r w:rsidRPr="00DD6C2A">
        <w:rPr>
          <w:rFonts w:eastAsia="Arial"/>
          <w:spacing w:val="-1"/>
          <w:sz w:val="22"/>
          <w:szCs w:val="22"/>
        </w:rPr>
        <w:t>n</w:t>
      </w:r>
      <w:r w:rsidRPr="00DD6C2A">
        <w:rPr>
          <w:rFonts w:eastAsia="Arial"/>
          <w:spacing w:val="-2"/>
          <w:sz w:val="22"/>
          <w:szCs w:val="22"/>
        </w:rPr>
        <w:t>y</w:t>
      </w:r>
      <w:r w:rsidRPr="00DD6C2A">
        <w:rPr>
          <w:rFonts w:eastAsia="Arial"/>
          <w:sz w:val="22"/>
          <w:szCs w:val="22"/>
        </w:rPr>
        <w:t>at</w:t>
      </w:r>
      <w:r w:rsidRPr="00DD6C2A">
        <w:rPr>
          <w:rFonts w:eastAsia="Arial"/>
          <w:spacing w:val="-2"/>
          <w:sz w:val="22"/>
          <w:szCs w:val="22"/>
        </w:rPr>
        <w:t>a</w:t>
      </w:r>
      <w:r w:rsidRPr="00DD6C2A">
        <w:rPr>
          <w:rFonts w:eastAsia="Arial"/>
          <w:spacing w:val="2"/>
          <w:sz w:val="22"/>
          <w:szCs w:val="22"/>
        </w:rPr>
        <w:t>k</w:t>
      </w:r>
      <w:r w:rsidRPr="00DD6C2A">
        <w:rPr>
          <w:rFonts w:eastAsia="Arial"/>
          <w:sz w:val="22"/>
          <w:szCs w:val="22"/>
        </w:rPr>
        <w:t>an</w:t>
      </w:r>
      <w:r w:rsidRPr="00DD6C2A">
        <w:rPr>
          <w:rFonts w:eastAsia="Arial"/>
          <w:spacing w:val="-14"/>
          <w:sz w:val="22"/>
          <w:szCs w:val="22"/>
        </w:rPr>
        <w:t xml:space="preserve"> </w:t>
      </w:r>
      <w:r w:rsidRPr="00DD6C2A">
        <w:rPr>
          <w:rFonts w:eastAsia="Arial"/>
          <w:spacing w:val="2"/>
          <w:sz w:val="22"/>
          <w:szCs w:val="22"/>
        </w:rPr>
        <w:t>k</w:t>
      </w:r>
      <w:r w:rsidRPr="00DD6C2A">
        <w:rPr>
          <w:rFonts w:eastAsia="Arial"/>
          <w:sz w:val="22"/>
          <w:szCs w:val="22"/>
        </w:rPr>
        <w:t>et</w:t>
      </w:r>
      <w:r w:rsidRPr="00DD6C2A">
        <w:rPr>
          <w:rFonts w:eastAsia="Arial"/>
          <w:spacing w:val="-2"/>
          <w:sz w:val="22"/>
          <w:szCs w:val="22"/>
        </w:rPr>
        <w:t>e</w:t>
      </w:r>
      <w:r w:rsidRPr="00DD6C2A">
        <w:rPr>
          <w:rFonts w:eastAsia="Arial"/>
          <w:spacing w:val="1"/>
          <w:sz w:val="22"/>
          <w:szCs w:val="22"/>
        </w:rPr>
        <w:t>rt</w:t>
      </w:r>
      <w:r w:rsidRPr="00DD6C2A">
        <w:rPr>
          <w:rFonts w:eastAsia="Arial"/>
          <w:spacing w:val="-3"/>
          <w:sz w:val="22"/>
          <w:szCs w:val="22"/>
        </w:rPr>
        <w:t>a</w:t>
      </w:r>
      <w:r w:rsidRPr="00DD6C2A">
        <w:rPr>
          <w:rFonts w:eastAsia="Arial"/>
          <w:spacing w:val="1"/>
          <w:sz w:val="22"/>
          <w:szCs w:val="22"/>
        </w:rPr>
        <w:t>r</w:t>
      </w:r>
      <w:r w:rsidRPr="00DD6C2A">
        <w:rPr>
          <w:rFonts w:eastAsia="Arial"/>
          <w:spacing w:val="-3"/>
          <w:sz w:val="22"/>
          <w:szCs w:val="22"/>
        </w:rPr>
        <w:t>i</w:t>
      </w:r>
      <w:r w:rsidRPr="00DD6C2A">
        <w:rPr>
          <w:rFonts w:eastAsia="Arial"/>
          <w:spacing w:val="2"/>
          <w:sz w:val="22"/>
          <w:szCs w:val="22"/>
        </w:rPr>
        <w:t>k</w:t>
      </w:r>
      <w:r w:rsidRPr="00DD6C2A">
        <w:rPr>
          <w:rFonts w:eastAsia="Arial"/>
          <w:sz w:val="22"/>
          <w:szCs w:val="22"/>
        </w:rPr>
        <w:t>an</w:t>
      </w:r>
      <w:r w:rsidRPr="00DD6C2A">
        <w:rPr>
          <w:rFonts w:eastAsia="Arial"/>
          <w:spacing w:val="-11"/>
          <w:sz w:val="22"/>
          <w:szCs w:val="22"/>
        </w:rPr>
        <w:t xml:space="preserve"> </w:t>
      </w:r>
      <w:r w:rsidRPr="00DD6C2A">
        <w:rPr>
          <w:rFonts w:eastAsia="Arial"/>
          <w:sz w:val="22"/>
          <w:szCs w:val="22"/>
        </w:rPr>
        <w:t>d</w:t>
      </w:r>
      <w:r w:rsidRPr="00DD6C2A">
        <w:rPr>
          <w:rFonts w:eastAsia="Arial"/>
          <w:spacing w:val="-1"/>
          <w:sz w:val="22"/>
          <w:szCs w:val="22"/>
        </w:rPr>
        <w:t>e</w:t>
      </w:r>
      <w:r w:rsidRPr="00DD6C2A">
        <w:rPr>
          <w:rFonts w:eastAsia="Arial"/>
          <w:spacing w:val="-3"/>
          <w:sz w:val="22"/>
          <w:szCs w:val="22"/>
        </w:rPr>
        <w:t>n</w:t>
      </w:r>
      <w:r w:rsidRPr="00DD6C2A">
        <w:rPr>
          <w:rFonts w:eastAsia="Arial"/>
          <w:spacing w:val="2"/>
          <w:sz w:val="22"/>
          <w:szCs w:val="22"/>
        </w:rPr>
        <w:t>g</w:t>
      </w:r>
      <w:r w:rsidRPr="00DD6C2A">
        <w:rPr>
          <w:rFonts w:eastAsia="Arial"/>
          <w:sz w:val="22"/>
          <w:szCs w:val="22"/>
        </w:rPr>
        <w:t>an</w:t>
      </w:r>
      <w:r w:rsidRPr="00DD6C2A">
        <w:rPr>
          <w:rFonts w:eastAsia="Arial"/>
          <w:spacing w:val="-11"/>
          <w:sz w:val="22"/>
          <w:szCs w:val="22"/>
        </w:rPr>
        <w:t xml:space="preserve"> </w:t>
      </w:r>
      <w:r w:rsidR="005B20E1">
        <w:rPr>
          <w:rFonts w:eastAsia="Arial"/>
          <w:spacing w:val="1"/>
          <w:sz w:val="22"/>
          <w:szCs w:val="22"/>
        </w:rPr>
        <w:t>persyaratan sebagai berikut</w:t>
      </w:r>
      <w:r w:rsidRPr="00DD6C2A">
        <w:rPr>
          <w:rFonts w:eastAsia="Arial"/>
          <w:sz w:val="22"/>
          <w:szCs w:val="22"/>
        </w:rPr>
        <w:t>;</w:t>
      </w:r>
    </w:p>
    <w:p w:rsidR="003D0772" w:rsidRDefault="003D0772" w:rsidP="003D0772">
      <w:pPr>
        <w:ind w:left="100" w:right="80"/>
        <w:jc w:val="both"/>
        <w:rPr>
          <w:rFonts w:eastAsia="Arial"/>
          <w:sz w:val="22"/>
          <w:szCs w:val="22"/>
          <w:lang w:val="id-ID"/>
        </w:rPr>
      </w:pPr>
    </w:p>
    <w:p w:rsidR="003D0772" w:rsidRPr="00743F19" w:rsidRDefault="003D0772" w:rsidP="003D0772">
      <w:pPr>
        <w:pStyle w:val="ListParagraph"/>
        <w:numPr>
          <w:ilvl w:val="0"/>
          <w:numId w:val="3"/>
        </w:numPr>
        <w:ind w:right="80"/>
        <w:jc w:val="both"/>
        <w:rPr>
          <w:rFonts w:ascii="Times New Roman" w:hAnsi="Times New Roman" w:cs="Times New Roman"/>
        </w:rPr>
      </w:pPr>
      <w:r w:rsidRPr="00743F19">
        <w:rPr>
          <w:rFonts w:ascii="Times New Roman" w:hAnsi="Times New Roman" w:cs="Times New Roman"/>
        </w:rPr>
        <w:t>Mengirimkan Surat Ketertarikan sesuain dengan dokumen terlampir;</w:t>
      </w:r>
    </w:p>
    <w:p w:rsidR="003D0772" w:rsidRPr="00743F19" w:rsidRDefault="003D0772" w:rsidP="003D0772">
      <w:pPr>
        <w:pStyle w:val="ListParagraph"/>
        <w:numPr>
          <w:ilvl w:val="0"/>
          <w:numId w:val="3"/>
        </w:numPr>
        <w:ind w:right="80"/>
        <w:jc w:val="both"/>
        <w:rPr>
          <w:rFonts w:ascii="Times New Roman" w:eastAsia="Arial" w:hAnsi="Times New Roman" w:cs="Times New Roman"/>
        </w:rPr>
      </w:pPr>
      <w:r w:rsidRPr="00743F19">
        <w:rPr>
          <w:rFonts w:ascii="Times New Roman" w:hAnsi="Times New Roman" w:cs="Times New Roman"/>
        </w:rPr>
        <w:t xml:space="preserve">Memiliki ijin usaha (SIUP) Non Kecil dan Tanda Daftar Perusahaan (TDP) dengan kegiatan usaha (KBLI): Perdagangan Besar Komputer, Perlengkapan Komputer dan Piranti Lunak (4651) </w:t>
      </w:r>
      <w:r w:rsidRPr="00743F19">
        <w:rPr>
          <w:rFonts w:ascii="Times New Roman" w:hAnsi="Times New Roman" w:cs="Times New Roman"/>
        </w:rPr>
        <w:t>atau</w:t>
      </w:r>
      <w:r w:rsidRPr="00743F19">
        <w:rPr>
          <w:rFonts w:ascii="Times New Roman" w:hAnsi="Times New Roman" w:cs="Times New Roman"/>
        </w:rPr>
        <w:t xml:space="preserve"> Aktivitas Konsultasi Komputer dan Manajemen Fasilitas Komputer Lainya (62029);</w:t>
      </w:r>
    </w:p>
    <w:p w:rsidR="003D0772" w:rsidRPr="00743F19" w:rsidRDefault="003D0772" w:rsidP="003D0772">
      <w:pPr>
        <w:pStyle w:val="ListParagraph"/>
        <w:numPr>
          <w:ilvl w:val="0"/>
          <w:numId w:val="3"/>
        </w:numPr>
        <w:ind w:right="80"/>
        <w:jc w:val="both"/>
        <w:rPr>
          <w:rFonts w:ascii="Times New Roman" w:eastAsia="Arial" w:hAnsi="Times New Roman" w:cs="Times New Roman"/>
        </w:rPr>
      </w:pPr>
      <w:r w:rsidRPr="00743F19">
        <w:rPr>
          <w:rFonts w:ascii="Times New Roman" w:hAnsi="Times New Roman" w:cs="Times New Roman"/>
        </w:rPr>
        <w:t>Melampirkan akta pendirian perusahaan yang masih berlaku beserta perubahan terakhirnya yang telah mendapatkan pengesahan dari Kemenhukham;</w:t>
      </w:r>
    </w:p>
    <w:p w:rsidR="003D0772" w:rsidRPr="00743F19" w:rsidRDefault="003D0772" w:rsidP="003D0772">
      <w:pPr>
        <w:pStyle w:val="ListParagraph"/>
        <w:numPr>
          <w:ilvl w:val="0"/>
          <w:numId w:val="3"/>
        </w:numPr>
        <w:ind w:right="80"/>
        <w:jc w:val="both"/>
        <w:rPr>
          <w:rFonts w:ascii="Times New Roman" w:eastAsia="Arial" w:hAnsi="Times New Roman" w:cs="Times New Roman"/>
        </w:rPr>
      </w:pPr>
      <w:r w:rsidRPr="00743F19">
        <w:rPr>
          <w:rFonts w:ascii="Times New Roman" w:hAnsi="Times New Roman" w:cs="Times New Roman"/>
        </w:rPr>
        <w:t>Tidak dalam pengawasan pengadilan, tidak pailit, kegiatan usahanya tidak sedang dihentikan dan/atau direksi yang bertindak untuk dan atas nama perusahaan tidak sedang dalam menjalani sanksi pidana dan tidak masuk daftar hitam di bidang pengadaan barang dan jasa, yang dibuktikan dengan surat pernyataan yang ditandatangani penyedia jasa;</w:t>
      </w:r>
    </w:p>
    <w:p w:rsidR="003D0772" w:rsidRPr="00743F19" w:rsidRDefault="003D0772" w:rsidP="003D0772">
      <w:pPr>
        <w:pStyle w:val="ListParagraph"/>
        <w:numPr>
          <w:ilvl w:val="0"/>
          <w:numId w:val="3"/>
        </w:numPr>
        <w:ind w:right="80"/>
        <w:jc w:val="both"/>
        <w:rPr>
          <w:rFonts w:ascii="Times New Roman" w:eastAsia="Arial" w:hAnsi="Times New Roman" w:cs="Times New Roman"/>
        </w:rPr>
      </w:pPr>
      <w:r w:rsidRPr="00743F19">
        <w:rPr>
          <w:rFonts w:ascii="Times New Roman" w:hAnsi="Times New Roman" w:cs="Times New Roman"/>
        </w:rPr>
        <w:t>Memiliki Nomor Pungut wajib Pajak(NPWP) dan telah memenuhi kewajiban perpajakan tahun terakhir (SPT Tahunan);</w:t>
      </w:r>
    </w:p>
    <w:p w:rsidR="003D0772" w:rsidRPr="00743F19" w:rsidRDefault="003D0772" w:rsidP="003D0772">
      <w:pPr>
        <w:pStyle w:val="ListParagraph"/>
        <w:numPr>
          <w:ilvl w:val="0"/>
          <w:numId w:val="3"/>
        </w:numPr>
        <w:ind w:right="80"/>
        <w:jc w:val="both"/>
        <w:rPr>
          <w:rFonts w:ascii="Times New Roman" w:eastAsia="Arial" w:hAnsi="Times New Roman" w:cs="Times New Roman"/>
        </w:rPr>
      </w:pPr>
      <w:r w:rsidRPr="00743F19">
        <w:rPr>
          <w:rFonts w:ascii="Times New Roman" w:hAnsi="Times New Roman" w:cs="Times New Roman"/>
        </w:rPr>
        <w:t>Melampirkan surat pernyataan tidak menuntut apabila tidak tersedianya anggaran atau revisi DIPA tidak disetujui;</w:t>
      </w:r>
    </w:p>
    <w:p w:rsidR="003D0772" w:rsidRPr="00743F19" w:rsidRDefault="003D0772" w:rsidP="003D0772">
      <w:pPr>
        <w:pStyle w:val="ListParagraph"/>
        <w:numPr>
          <w:ilvl w:val="0"/>
          <w:numId w:val="3"/>
        </w:numPr>
        <w:ind w:right="80"/>
        <w:jc w:val="both"/>
        <w:rPr>
          <w:rFonts w:ascii="Times New Roman" w:eastAsia="Arial" w:hAnsi="Times New Roman" w:cs="Times New Roman"/>
        </w:rPr>
      </w:pPr>
      <w:r w:rsidRPr="00743F19">
        <w:rPr>
          <w:rFonts w:ascii="Times New Roman" w:hAnsi="Times New Roman" w:cs="Times New Roman"/>
        </w:rPr>
        <w:t>Melampirkan surat pernyataan tidak menuntut apabila lelang dibatalkan oleh KPA.</w:t>
      </w:r>
    </w:p>
    <w:p w:rsidR="00D02BAF" w:rsidRPr="00DD6C2A" w:rsidRDefault="00D02BAF" w:rsidP="00DD6C2A">
      <w:pPr>
        <w:spacing w:before="16" w:line="240" w:lineRule="exact"/>
        <w:jc w:val="both"/>
        <w:rPr>
          <w:sz w:val="24"/>
          <w:szCs w:val="24"/>
        </w:rPr>
      </w:pPr>
    </w:p>
    <w:p w:rsidR="00D02BAF" w:rsidRPr="00DD6C2A" w:rsidRDefault="00634064" w:rsidP="00DD6C2A">
      <w:pPr>
        <w:ind w:left="100" w:right="2457"/>
        <w:jc w:val="both"/>
        <w:rPr>
          <w:rFonts w:eastAsia="Arial"/>
          <w:sz w:val="22"/>
          <w:szCs w:val="22"/>
        </w:rPr>
      </w:pPr>
      <w:r>
        <w:pict>
          <v:group id="_x0000_s1026" style="position:absolute;left:0;text-align:left;margin-left:72.85pt;margin-top:38.45pt;width:264pt;height:1.25pt;z-index:-251658240;mso-position-horizontal-relative:page" coordorigin="1457,769" coordsize="5280,25">
            <v:shape id="_x0000_s1027" style="position:absolute;left:1457;top:769;width:5280;height:25" coordorigin="1457,769" coordsize="5280,25" path="m1457,769r5280,25e" filled="f" strokeweight=".72pt">
              <v:path arrowok="t"/>
            </v:shape>
            <w10:wrap anchorx="page"/>
          </v:group>
        </w:pict>
      </w:r>
      <w:r w:rsidR="009A5A4E" w:rsidRPr="00DD6C2A">
        <w:rPr>
          <w:rFonts w:eastAsia="Arial"/>
          <w:spacing w:val="-1"/>
          <w:sz w:val="22"/>
          <w:szCs w:val="22"/>
        </w:rPr>
        <w:t>Al</w:t>
      </w:r>
      <w:r w:rsidR="009A5A4E" w:rsidRPr="00DD6C2A">
        <w:rPr>
          <w:rFonts w:eastAsia="Arial"/>
          <w:sz w:val="22"/>
          <w:szCs w:val="22"/>
        </w:rPr>
        <w:t>amat</w:t>
      </w:r>
      <w:r w:rsidR="009A5A4E" w:rsidRPr="00DD6C2A">
        <w:rPr>
          <w:rFonts w:eastAsia="Arial"/>
          <w:spacing w:val="2"/>
          <w:sz w:val="22"/>
          <w:szCs w:val="22"/>
        </w:rPr>
        <w:t xml:space="preserve"> </w:t>
      </w:r>
      <w:r w:rsidR="009A5A4E" w:rsidRPr="00DD6C2A">
        <w:rPr>
          <w:rFonts w:eastAsia="Arial"/>
          <w:spacing w:val="-3"/>
          <w:sz w:val="22"/>
          <w:szCs w:val="22"/>
        </w:rPr>
        <w:t>e</w:t>
      </w:r>
      <w:r w:rsidR="009A5A4E" w:rsidRPr="00DD6C2A">
        <w:rPr>
          <w:rFonts w:eastAsia="Arial"/>
          <w:spacing w:val="1"/>
          <w:sz w:val="22"/>
          <w:szCs w:val="22"/>
        </w:rPr>
        <w:t>m</w:t>
      </w:r>
      <w:r w:rsidR="009A5A4E" w:rsidRPr="00DD6C2A">
        <w:rPr>
          <w:rFonts w:eastAsia="Arial"/>
          <w:sz w:val="22"/>
          <w:szCs w:val="22"/>
        </w:rPr>
        <w:t>a</w:t>
      </w:r>
      <w:r w:rsidR="009A5A4E" w:rsidRPr="00DD6C2A">
        <w:rPr>
          <w:rFonts w:eastAsia="Arial"/>
          <w:spacing w:val="-1"/>
          <w:sz w:val="22"/>
          <w:szCs w:val="22"/>
        </w:rPr>
        <w:t>i</w:t>
      </w:r>
      <w:r w:rsidR="009A5A4E" w:rsidRPr="00DD6C2A">
        <w:rPr>
          <w:rFonts w:eastAsia="Arial"/>
          <w:sz w:val="22"/>
          <w:szCs w:val="22"/>
        </w:rPr>
        <w:t xml:space="preserve">l </w:t>
      </w:r>
      <w:r w:rsidR="009A5A4E" w:rsidRPr="00DD6C2A">
        <w:rPr>
          <w:rFonts w:eastAsia="Arial"/>
          <w:spacing w:val="-2"/>
          <w:sz w:val="22"/>
          <w:szCs w:val="22"/>
        </w:rPr>
        <w:t>y</w:t>
      </w:r>
      <w:r w:rsidR="009A5A4E" w:rsidRPr="00DD6C2A">
        <w:rPr>
          <w:rFonts w:eastAsia="Arial"/>
          <w:sz w:val="22"/>
          <w:szCs w:val="22"/>
        </w:rPr>
        <w:t>a</w:t>
      </w:r>
      <w:r w:rsidR="009A5A4E" w:rsidRPr="00DD6C2A">
        <w:rPr>
          <w:rFonts w:eastAsia="Arial"/>
          <w:spacing w:val="-1"/>
          <w:sz w:val="22"/>
          <w:szCs w:val="22"/>
        </w:rPr>
        <w:t>n</w:t>
      </w:r>
      <w:r w:rsidR="009A5A4E" w:rsidRPr="00DD6C2A">
        <w:rPr>
          <w:rFonts w:eastAsia="Arial"/>
          <w:sz w:val="22"/>
          <w:szCs w:val="22"/>
        </w:rPr>
        <w:t>g</w:t>
      </w:r>
      <w:r w:rsidR="009A5A4E" w:rsidRPr="00DD6C2A">
        <w:rPr>
          <w:rFonts w:eastAsia="Arial"/>
          <w:spacing w:val="3"/>
          <w:sz w:val="22"/>
          <w:szCs w:val="22"/>
        </w:rPr>
        <w:t xml:space="preserve"> </w:t>
      </w:r>
      <w:r w:rsidR="009A5A4E" w:rsidRPr="00DD6C2A">
        <w:rPr>
          <w:rFonts w:eastAsia="Arial"/>
          <w:spacing w:val="-3"/>
          <w:sz w:val="22"/>
          <w:szCs w:val="22"/>
        </w:rPr>
        <w:t>a</w:t>
      </w:r>
      <w:r w:rsidR="009A5A4E" w:rsidRPr="00DD6C2A">
        <w:rPr>
          <w:rFonts w:eastAsia="Arial"/>
          <w:sz w:val="22"/>
          <w:szCs w:val="22"/>
        </w:rPr>
        <w:t>kan</w:t>
      </w:r>
      <w:r w:rsidR="009A5A4E" w:rsidRPr="00DD6C2A">
        <w:rPr>
          <w:rFonts w:eastAsia="Arial"/>
          <w:spacing w:val="-2"/>
          <w:sz w:val="22"/>
          <w:szCs w:val="22"/>
        </w:rPr>
        <w:t xml:space="preserve"> </w:t>
      </w:r>
      <w:r w:rsidR="009A5A4E" w:rsidRPr="00DD6C2A">
        <w:rPr>
          <w:rFonts w:eastAsia="Arial"/>
          <w:sz w:val="22"/>
          <w:szCs w:val="22"/>
        </w:rPr>
        <w:t>d</w:t>
      </w:r>
      <w:r w:rsidR="009A5A4E" w:rsidRPr="00DD6C2A">
        <w:rPr>
          <w:rFonts w:eastAsia="Arial"/>
          <w:spacing w:val="-1"/>
          <w:sz w:val="22"/>
          <w:szCs w:val="22"/>
        </w:rPr>
        <w:t>i</w:t>
      </w:r>
      <w:r w:rsidR="009A5A4E" w:rsidRPr="00DD6C2A">
        <w:rPr>
          <w:rFonts w:eastAsia="Arial"/>
          <w:sz w:val="22"/>
          <w:szCs w:val="22"/>
        </w:rPr>
        <w:t>d</w:t>
      </w:r>
      <w:r w:rsidR="009A5A4E" w:rsidRPr="00DD6C2A">
        <w:rPr>
          <w:rFonts w:eastAsia="Arial"/>
          <w:spacing w:val="-1"/>
          <w:sz w:val="22"/>
          <w:szCs w:val="22"/>
        </w:rPr>
        <w:t>a</w:t>
      </w:r>
      <w:r w:rsidR="009A5A4E" w:rsidRPr="00DD6C2A">
        <w:rPr>
          <w:rFonts w:eastAsia="Arial"/>
          <w:spacing w:val="1"/>
          <w:sz w:val="22"/>
          <w:szCs w:val="22"/>
        </w:rPr>
        <w:t>ft</w:t>
      </w:r>
      <w:r w:rsidR="009A5A4E" w:rsidRPr="00DD6C2A">
        <w:rPr>
          <w:rFonts w:eastAsia="Arial"/>
          <w:sz w:val="22"/>
          <w:szCs w:val="22"/>
        </w:rPr>
        <w:t>a</w:t>
      </w:r>
      <w:r w:rsidR="009A5A4E" w:rsidRPr="00DD6C2A">
        <w:rPr>
          <w:rFonts w:eastAsia="Arial"/>
          <w:spacing w:val="-2"/>
          <w:sz w:val="22"/>
          <w:szCs w:val="22"/>
        </w:rPr>
        <w:t>r</w:t>
      </w:r>
      <w:r w:rsidR="009A5A4E" w:rsidRPr="00DD6C2A">
        <w:rPr>
          <w:rFonts w:eastAsia="Arial"/>
          <w:spacing w:val="2"/>
          <w:sz w:val="22"/>
          <w:szCs w:val="22"/>
        </w:rPr>
        <w:t>k</w:t>
      </w:r>
      <w:r w:rsidR="009A5A4E" w:rsidRPr="00DD6C2A">
        <w:rPr>
          <w:rFonts w:eastAsia="Arial"/>
          <w:sz w:val="22"/>
          <w:szCs w:val="22"/>
        </w:rPr>
        <w:t>an</w:t>
      </w:r>
      <w:r w:rsidR="009A5A4E" w:rsidRPr="00DD6C2A">
        <w:rPr>
          <w:rFonts w:eastAsia="Arial"/>
          <w:spacing w:val="-2"/>
          <w:sz w:val="22"/>
          <w:szCs w:val="22"/>
        </w:rPr>
        <w:t xml:space="preserve"> </w:t>
      </w:r>
      <w:r w:rsidR="009A5A4E" w:rsidRPr="00DD6C2A">
        <w:rPr>
          <w:rFonts w:eastAsia="Arial"/>
          <w:sz w:val="22"/>
          <w:szCs w:val="22"/>
        </w:rPr>
        <w:t>u</w:t>
      </w:r>
      <w:r w:rsidR="009A5A4E" w:rsidRPr="00DD6C2A">
        <w:rPr>
          <w:rFonts w:eastAsia="Arial"/>
          <w:spacing w:val="-3"/>
          <w:sz w:val="22"/>
          <w:szCs w:val="22"/>
        </w:rPr>
        <w:t>n</w:t>
      </w:r>
      <w:r w:rsidR="009A5A4E" w:rsidRPr="00DD6C2A">
        <w:rPr>
          <w:rFonts w:eastAsia="Arial"/>
          <w:spacing w:val="1"/>
          <w:sz w:val="22"/>
          <w:szCs w:val="22"/>
        </w:rPr>
        <w:t>t</w:t>
      </w:r>
      <w:r w:rsidR="009A5A4E" w:rsidRPr="00DD6C2A">
        <w:rPr>
          <w:rFonts w:eastAsia="Arial"/>
          <w:spacing w:val="-3"/>
          <w:sz w:val="22"/>
          <w:szCs w:val="22"/>
        </w:rPr>
        <w:t>u</w:t>
      </w:r>
      <w:r w:rsidR="009A5A4E" w:rsidRPr="00DD6C2A">
        <w:rPr>
          <w:rFonts w:eastAsia="Arial"/>
          <w:sz w:val="22"/>
          <w:szCs w:val="22"/>
        </w:rPr>
        <w:t>k</w:t>
      </w:r>
      <w:r w:rsidR="009A5A4E" w:rsidRPr="00DD6C2A">
        <w:rPr>
          <w:rFonts w:eastAsia="Arial"/>
          <w:spacing w:val="4"/>
          <w:sz w:val="22"/>
          <w:szCs w:val="22"/>
        </w:rPr>
        <w:t xml:space="preserve"> </w:t>
      </w:r>
      <w:r w:rsidR="009A5A4E" w:rsidRPr="00DD6C2A">
        <w:rPr>
          <w:rFonts w:eastAsia="Arial"/>
          <w:spacing w:val="-3"/>
          <w:sz w:val="22"/>
          <w:szCs w:val="22"/>
        </w:rPr>
        <w:t>p</w:t>
      </w:r>
      <w:r w:rsidR="009A5A4E" w:rsidRPr="00DD6C2A">
        <w:rPr>
          <w:rFonts w:eastAsia="Arial"/>
          <w:spacing w:val="1"/>
          <w:sz w:val="22"/>
          <w:szCs w:val="22"/>
        </w:rPr>
        <w:t>r</w:t>
      </w:r>
      <w:r w:rsidR="009A5A4E" w:rsidRPr="00DD6C2A">
        <w:rPr>
          <w:rFonts w:eastAsia="Arial"/>
          <w:sz w:val="22"/>
          <w:szCs w:val="22"/>
        </w:rPr>
        <w:t>os</w:t>
      </w:r>
      <w:r w:rsidR="009A5A4E" w:rsidRPr="00DD6C2A">
        <w:rPr>
          <w:rFonts w:eastAsia="Arial"/>
          <w:spacing w:val="-1"/>
          <w:sz w:val="22"/>
          <w:szCs w:val="22"/>
        </w:rPr>
        <w:t>e</w:t>
      </w:r>
      <w:r w:rsidR="009A5A4E" w:rsidRPr="00DD6C2A">
        <w:rPr>
          <w:rFonts w:eastAsia="Arial"/>
          <w:sz w:val="22"/>
          <w:szCs w:val="22"/>
        </w:rPr>
        <w:t>s</w:t>
      </w:r>
      <w:r w:rsidR="009A5A4E" w:rsidRPr="00DD6C2A">
        <w:rPr>
          <w:rFonts w:eastAsia="Arial"/>
          <w:spacing w:val="-1"/>
          <w:sz w:val="22"/>
          <w:szCs w:val="22"/>
        </w:rPr>
        <w:t xml:space="preserve"> </w:t>
      </w:r>
      <w:r w:rsidR="009A5A4E" w:rsidRPr="00DD6C2A">
        <w:rPr>
          <w:rFonts w:eastAsia="Arial"/>
          <w:sz w:val="22"/>
          <w:szCs w:val="22"/>
        </w:rPr>
        <w:t>p</w:t>
      </w:r>
      <w:r w:rsidR="009A5A4E" w:rsidRPr="00DD6C2A">
        <w:rPr>
          <w:rFonts w:eastAsia="Arial"/>
          <w:spacing w:val="-1"/>
          <w:sz w:val="22"/>
          <w:szCs w:val="22"/>
        </w:rPr>
        <w:t>e</w:t>
      </w:r>
      <w:r w:rsidR="009A5A4E" w:rsidRPr="00DD6C2A">
        <w:rPr>
          <w:rFonts w:eastAsia="Arial"/>
          <w:spacing w:val="-3"/>
          <w:sz w:val="22"/>
          <w:szCs w:val="22"/>
        </w:rPr>
        <w:t>n</w:t>
      </w:r>
      <w:r w:rsidR="009A5A4E" w:rsidRPr="00DD6C2A">
        <w:rPr>
          <w:rFonts w:eastAsia="Arial"/>
          <w:spacing w:val="2"/>
          <w:sz w:val="22"/>
          <w:szCs w:val="22"/>
        </w:rPr>
        <w:t>g</w:t>
      </w:r>
      <w:r w:rsidR="009A5A4E" w:rsidRPr="00DD6C2A">
        <w:rPr>
          <w:rFonts w:eastAsia="Arial"/>
          <w:sz w:val="22"/>
          <w:szCs w:val="22"/>
        </w:rPr>
        <w:t>a</w:t>
      </w:r>
      <w:r w:rsidR="009A5A4E" w:rsidRPr="00DD6C2A">
        <w:rPr>
          <w:rFonts w:eastAsia="Arial"/>
          <w:spacing w:val="-1"/>
          <w:sz w:val="22"/>
          <w:szCs w:val="22"/>
        </w:rPr>
        <w:t>d</w:t>
      </w:r>
      <w:r w:rsidR="009A5A4E" w:rsidRPr="00DD6C2A">
        <w:rPr>
          <w:rFonts w:eastAsia="Arial"/>
          <w:sz w:val="22"/>
          <w:szCs w:val="22"/>
        </w:rPr>
        <w:t>a</w:t>
      </w:r>
      <w:r w:rsidR="009A5A4E" w:rsidRPr="00DD6C2A">
        <w:rPr>
          <w:rFonts w:eastAsia="Arial"/>
          <w:spacing w:val="-1"/>
          <w:sz w:val="22"/>
          <w:szCs w:val="22"/>
        </w:rPr>
        <w:t>a</w:t>
      </w:r>
      <w:r w:rsidR="009A5A4E" w:rsidRPr="00DD6C2A">
        <w:rPr>
          <w:rFonts w:eastAsia="Arial"/>
          <w:sz w:val="22"/>
          <w:szCs w:val="22"/>
        </w:rPr>
        <w:t>n i</w:t>
      </w:r>
      <w:r w:rsidR="009A5A4E" w:rsidRPr="00DD6C2A">
        <w:rPr>
          <w:rFonts w:eastAsia="Arial"/>
          <w:spacing w:val="-1"/>
          <w:sz w:val="22"/>
          <w:szCs w:val="22"/>
        </w:rPr>
        <w:t>n</w:t>
      </w:r>
      <w:r w:rsidR="009A5A4E" w:rsidRPr="00DD6C2A">
        <w:rPr>
          <w:rFonts w:eastAsia="Arial"/>
          <w:sz w:val="22"/>
          <w:szCs w:val="22"/>
        </w:rPr>
        <w:t>i a</w:t>
      </w:r>
      <w:r w:rsidR="009A5A4E" w:rsidRPr="00DD6C2A">
        <w:rPr>
          <w:rFonts w:eastAsia="Arial"/>
          <w:spacing w:val="-1"/>
          <w:sz w:val="22"/>
          <w:szCs w:val="22"/>
        </w:rPr>
        <w:t>d</w:t>
      </w:r>
      <w:r w:rsidR="009A5A4E" w:rsidRPr="00DD6C2A">
        <w:rPr>
          <w:rFonts w:eastAsia="Arial"/>
          <w:sz w:val="22"/>
          <w:szCs w:val="22"/>
        </w:rPr>
        <w:t>a</w:t>
      </w:r>
      <w:r w:rsidR="009A5A4E" w:rsidRPr="00DD6C2A">
        <w:rPr>
          <w:rFonts w:eastAsia="Arial"/>
          <w:spacing w:val="-1"/>
          <w:sz w:val="22"/>
          <w:szCs w:val="22"/>
        </w:rPr>
        <w:t>l</w:t>
      </w:r>
      <w:r w:rsidR="009A5A4E" w:rsidRPr="00DD6C2A">
        <w:rPr>
          <w:rFonts w:eastAsia="Arial"/>
          <w:sz w:val="22"/>
          <w:szCs w:val="22"/>
        </w:rPr>
        <w:t>ah</w:t>
      </w:r>
    </w:p>
    <w:p w:rsidR="00D02BAF" w:rsidRPr="00DD6C2A" w:rsidRDefault="009A5A4E" w:rsidP="00DD6C2A">
      <w:pPr>
        <w:spacing w:line="240" w:lineRule="exact"/>
        <w:ind w:left="100" w:right="5030"/>
        <w:jc w:val="both"/>
        <w:rPr>
          <w:rFonts w:eastAsia="Arial"/>
          <w:sz w:val="22"/>
          <w:szCs w:val="22"/>
        </w:rPr>
      </w:pPr>
      <w:r w:rsidRPr="00DD6C2A">
        <w:rPr>
          <w:rFonts w:eastAsia="Arial"/>
          <w:i/>
          <w:color w:val="538DD3"/>
          <w:spacing w:val="1"/>
          <w:sz w:val="22"/>
          <w:szCs w:val="22"/>
        </w:rPr>
        <w:t>(</w:t>
      </w:r>
      <w:r w:rsidRPr="00DD6C2A">
        <w:rPr>
          <w:rFonts w:eastAsia="Arial"/>
          <w:i/>
          <w:color w:val="538DD3"/>
          <w:sz w:val="22"/>
          <w:szCs w:val="22"/>
        </w:rPr>
        <w:t>ema</w:t>
      </w:r>
      <w:r w:rsidRPr="00DD6C2A">
        <w:rPr>
          <w:rFonts w:eastAsia="Arial"/>
          <w:i/>
          <w:color w:val="538DD3"/>
          <w:spacing w:val="-1"/>
          <w:sz w:val="22"/>
          <w:szCs w:val="22"/>
        </w:rPr>
        <w:t>i</w:t>
      </w:r>
      <w:r w:rsidRPr="00DD6C2A">
        <w:rPr>
          <w:rFonts w:eastAsia="Arial"/>
          <w:i/>
          <w:color w:val="538DD3"/>
          <w:sz w:val="22"/>
          <w:szCs w:val="22"/>
        </w:rPr>
        <w:t xml:space="preserve">l </w:t>
      </w:r>
      <w:r w:rsidRPr="00DD6C2A">
        <w:rPr>
          <w:rFonts w:eastAsia="Arial"/>
          <w:i/>
          <w:color w:val="538DD3"/>
          <w:spacing w:val="1"/>
          <w:sz w:val="22"/>
          <w:szCs w:val="22"/>
        </w:rPr>
        <w:t>r</w:t>
      </w:r>
      <w:r w:rsidRPr="00DD6C2A">
        <w:rPr>
          <w:rFonts w:eastAsia="Arial"/>
          <w:i/>
          <w:color w:val="538DD3"/>
          <w:spacing w:val="-3"/>
          <w:sz w:val="22"/>
          <w:szCs w:val="22"/>
        </w:rPr>
        <w:t>e</w:t>
      </w:r>
      <w:r w:rsidRPr="00DD6C2A">
        <w:rPr>
          <w:rFonts w:eastAsia="Arial"/>
          <w:i/>
          <w:color w:val="538DD3"/>
          <w:sz w:val="22"/>
          <w:szCs w:val="22"/>
        </w:rPr>
        <w:t>s</w:t>
      </w:r>
      <w:r w:rsidRPr="00DD6C2A">
        <w:rPr>
          <w:rFonts w:eastAsia="Arial"/>
          <w:i/>
          <w:color w:val="538DD3"/>
          <w:spacing w:val="1"/>
          <w:sz w:val="22"/>
          <w:szCs w:val="22"/>
        </w:rPr>
        <w:t>m</w:t>
      </w:r>
      <w:r w:rsidRPr="00DD6C2A">
        <w:rPr>
          <w:rFonts w:eastAsia="Arial"/>
          <w:i/>
          <w:color w:val="538DD3"/>
          <w:sz w:val="22"/>
          <w:szCs w:val="22"/>
        </w:rPr>
        <w:t>i d</w:t>
      </w:r>
      <w:r w:rsidRPr="00DD6C2A">
        <w:rPr>
          <w:rFonts w:eastAsia="Arial"/>
          <w:i/>
          <w:color w:val="538DD3"/>
          <w:spacing w:val="-1"/>
          <w:sz w:val="22"/>
          <w:szCs w:val="22"/>
        </w:rPr>
        <w:t>e</w:t>
      </w:r>
      <w:r w:rsidRPr="00DD6C2A">
        <w:rPr>
          <w:rFonts w:eastAsia="Arial"/>
          <w:i/>
          <w:color w:val="538DD3"/>
          <w:sz w:val="22"/>
          <w:szCs w:val="22"/>
        </w:rPr>
        <w:t>n</w:t>
      </w:r>
      <w:r w:rsidRPr="00DD6C2A">
        <w:rPr>
          <w:rFonts w:eastAsia="Arial"/>
          <w:i/>
          <w:color w:val="538DD3"/>
          <w:spacing w:val="-1"/>
          <w:sz w:val="22"/>
          <w:szCs w:val="22"/>
        </w:rPr>
        <w:t>g</w:t>
      </w:r>
      <w:r w:rsidRPr="00DD6C2A">
        <w:rPr>
          <w:rFonts w:eastAsia="Arial"/>
          <w:i/>
          <w:color w:val="538DD3"/>
          <w:sz w:val="22"/>
          <w:szCs w:val="22"/>
        </w:rPr>
        <w:t>an</w:t>
      </w:r>
      <w:r w:rsidRPr="00DD6C2A">
        <w:rPr>
          <w:rFonts w:eastAsia="Arial"/>
          <w:i/>
          <w:color w:val="538DD3"/>
          <w:spacing w:val="-2"/>
          <w:sz w:val="22"/>
          <w:szCs w:val="22"/>
        </w:rPr>
        <w:t xml:space="preserve"> </w:t>
      </w:r>
      <w:r w:rsidRPr="00DD6C2A">
        <w:rPr>
          <w:rFonts w:eastAsia="Arial"/>
          <w:i/>
          <w:color w:val="538DD3"/>
          <w:sz w:val="22"/>
          <w:szCs w:val="22"/>
        </w:rPr>
        <w:t>c</w:t>
      </w:r>
      <w:r w:rsidRPr="00DD6C2A">
        <w:rPr>
          <w:rFonts w:eastAsia="Arial"/>
          <w:i/>
          <w:color w:val="538DD3"/>
          <w:spacing w:val="-3"/>
          <w:sz w:val="22"/>
          <w:szCs w:val="22"/>
        </w:rPr>
        <w:t>o</w:t>
      </w:r>
      <w:r w:rsidRPr="00DD6C2A">
        <w:rPr>
          <w:rFonts w:eastAsia="Arial"/>
          <w:i/>
          <w:color w:val="538DD3"/>
          <w:spacing w:val="1"/>
          <w:sz w:val="22"/>
          <w:szCs w:val="22"/>
        </w:rPr>
        <w:t>m</w:t>
      </w:r>
      <w:r w:rsidRPr="00DD6C2A">
        <w:rPr>
          <w:rFonts w:eastAsia="Arial"/>
          <w:i/>
          <w:color w:val="538DD3"/>
          <w:sz w:val="22"/>
          <w:szCs w:val="22"/>
        </w:rPr>
        <w:t>p</w:t>
      </w:r>
      <w:r w:rsidRPr="00DD6C2A">
        <w:rPr>
          <w:rFonts w:eastAsia="Arial"/>
          <w:i/>
          <w:color w:val="538DD3"/>
          <w:spacing w:val="-1"/>
          <w:sz w:val="22"/>
          <w:szCs w:val="22"/>
        </w:rPr>
        <w:t>a</w:t>
      </w:r>
      <w:r w:rsidRPr="00DD6C2A">
        <w:rPr>
          <w:rFonts w:eastAsia="Arial"/>
          <w:i/>
          <w:color w:val="538DD3"/>
          <w:sz w:val="22"/>
          <w:szCs w:val="22"/>
        </w:rPr>
        <w:t>ny n</w:t>
      </w:r>
      <w:r w:rsidRPr="00DD6C2A">
        <w:rPr>
          <w:rFonts w:eastAsia="Arial"/>
          <w:i/>
          <w:color w:val="538DD3"/>
          <w:spacing w:val="-2"/>
          <w:sz w:val="22"/>
          <w:szCs w:val="22"/>
        </w:rPr>
        <w:t>a</w:t>
      </w:r>
      <w:r w:rsidRPr="00DD6C2A">
        <w:rPr>
          <w:rFonts w:eastAsia="Arial"/>
          <w:i/>
          <w:color w:val="538DD3"/>
          <w:spacing w:val="1"/>
          <w:sz w:val="22"/>
          <w:szCs w:val="22"/>
        </w:rPr>
        <w:t>m</w:t>
      </w:r>
      <w:r w:rsidRPr="00DD6C2A">
        <w:rPr>
          <w:rFonts w:eastAsia="Arial"/>
          <w:i/>
          <w:color w:val="538DD3"/>
          <w:sz w:val="22"/>
          <w:szCs w:val="22"/>
        </w:rPr>
        <w:t>e</w:t>
      </w:r>
      <w:r w:rsidRPr="00DD6C2A">
        <w:rPr>
          <w:rFonts w:eastAsia="Arial"/>
          <w:i/>
          <w:color w:val="538DD3"/>
          <w:spacing w:val="-2"/>
          <w:sz w:val="22"/>
          <w:szCs w:val="22"/>
        </w:rPr>
        <w:t xml:space="preserve"> </w:t>
      </w:r>
      <w:r w:rsidRPr="00DD6C2A">
        <w:rPr>
          <w:rFonts w:eastAsia="Arial"/>
          <w:i/>
          <w:color w:val="538DD3"/>
          <w:sz w:val="22"/>
          <w:szCs w:val="22"/>
        </w:rPr>
        <w:t>d</w:t>
      </w:r>
      <w:r w:rsidRPr="00DD6C2A">
        <w:rPr>
          <w:rFonts w:eastAsia="Arial"/>
          <w:i/>
          <w:color w:val="538DD3"/>
          <w:spacing w:val="-1"/>
          <w:sz w:val="22"/>
          <w:szCs w:val="22"/>
        </w:rPr>
        <w:t>o</w:t>
      </w:r>
      <w:r w:rsidRPr="00DD6C2A">
        <w:rPr>
          <w:rFonts w:eastAsia="Arial"/>
          <w:i/>
          <w:color w:val="538DD3"/>
          <w:spacing w:val="1"/>
          <w:sz w:val="22"/>
          <w:szCs w:val="22"/>
        </w:rPr>
        <w:t>m</w:t>
      </w:r>
      <w:r w:rsidRPr="00DD6C2A">
        <w:rPr>
          <w:rFonts w:eastAsia="Arial"/>
          <w:i/>
          <w:color w:val="538DD3"/>
          <w:sz w:val="22"/>
          <w:szCs w:val="22"/>
        </w:rPr>
        <w:t>a</w:t>
      </w:r>
      <w:r w:rsidRPr="00DD6C2A">
        <w:rPr>
          <w:rFonts w:eastAsia="Arial"/>
          <w:i/>
          <w:color w:val="538DD3"/>
          <w:spacing w:val="-1"/>
          <w:sz w:val="22"/>
          <w:szCs w:val="22"/>
        </w:rPr>
        <w:t>i</w:t>
      </w:r>
      <w:r w:rsidRPr="00DD6C2A">
        <w:rPr>
          <w:rFonts w:eastAsia="Arial"/>
          <w:i/>
          <w:color w:val="538DD3"/>
          <w:sz w:val="22"/>
          <w:szCs w:val="22"/>
        </w:rPr>
        <w:t>n)</w:t>
      </w:r>
    </w:p>
    <w:p w:rsidR="00D02BAF" w:rsidRPr="00DD6C2A" w:rsidRDefault="00D02BAF" w:rsidP="00DD6C2A">
      <w:pPr>
        <w:spacing w:before="6" w:line="100" w:lineRule="exact"/>
        <w:jc w:val="both"/>
        <w:rPr>
          <w:sz w:val="10"/>
          <w:szCs w:val="10"/>
        </w:rPr>
      </w:pPr>
    </w:p>
    <w:p w:rsidR="00D02BAF" w:rsidRPr="00DD6C2A" w:rsidRDefault="00D02BAF" w:rsidP="00DD6C2A">
      <w:pPr>
        <w:spacing w:line="200" w:lineRule="exact"/>
        <w:jc w:val="both"/>
      </w:pPr>
    </w:p>
    <w:p w:rsidR="00D02BAF" w:rsidRPr="00DD6C2A" w:rsidRDefault="00D02BAF" w:rsidP="00DD6C2A">
      <w:pPr>
        <w:spacing w:line="200" w:lineRule="exact"/>
        <w:jc w:val="both"/>
      </w:pPr>
    </w:p>
    <w:p w:rsidR="00D02BAF" w:rsidRPr="00DD6C2A" w:rsidRDefault="009A5A4E" w:rsidP="00DD6C2A">
      <w:pPr>
        <w:spacing w:line="721" w:lineRule="auto"/>
        <w:ind w:left="100" w:right="2052"/>
        <w:jc w:val="both"/>
        <w:rPr>
          <w:rFonts w:eastAsia="Arial"/>
          <w:sz w:val="22"/>
          <w:szCs w:val="22"/>
        </w:rPr>
      </w:pPr>
      <w:r w:rsidRPr="00DD6C2A">
        <w:rPr>
          <w:rFonts w:eastAsia="Arial"/>
          <w:spacing w:val="-1"/>
          <w:sz w:val="22"/>
          <w:szCs w:val="22"/>
        </w:rPr>
        <w:t>D</w:t>
      </w:r>
      <w:r w:rsidRPr="00DD6C2A">
        <w:rPr>
          <w:rFonts w:eastAsia="Arial"/>
          <w:sz w:val="22"/>
          <w:szCs w:val="22"/>
        </w:rPr>
        <w:t>emi</w:t>
      </w:r>
      <w:r w:rsidRPr="00DD6C2A">
        <w:rPr>
          <w:rFonts w:eastAsia="Arial"/>
          <w:spacing w:val="2"/>
          <w:sz w:val="22"/>
          <w:szCs w:val="22"/>
        </w:rPr>
        <w:t>k</w:t>
      </w:r>
      <w:r w:rsidRPr="00DD6C2A">
        <w:rPr>
          <w:rFonts w:eastAsia="Arial"/>
          <w:spacing w:val="-1"/>
          <w:sz w:val="22"/>
          <w:szCs w:val="22"/>
        </w:rPr>
        <w:t>i</w:t>
      </w:r>
      <w:r w:rsidRPr="00DD6C2A">
        <w:rPr>
          <w:rFonts w:eastAsia="Arial"/>
          <w:sz w:val="22"/>
          <w:szCs w:val="22"/>
        </w:rPr>
        <w:t>an</w:t>
      </w:r>
      <w:r w:rsidRPr="00DD6C2A">
        <w:rPr>
          <w:rFonts w:eastAsia="Arial"/>
          <w:spacing w:val="-2"/>
          <w:sz w:val="22"/>
          <w:szCs w:val="22"/>
        </w:rPr>
        <w:t xml:space="preserve"> </w:t>
      </w:r>
      <w:r w:rsidRPr="00DD6C2A">
        <w:rPr>
          <w:rFonts w:eastAsia="Arial"/>
          <w:sz w:val="22"/>
          <w:szCs w:val="22"/>
        </w:rPr>
        <w:t>sur</w:t>
      </w:r>
      <w:r w:rsidRPr="00DD6C2A">
        <w:rPr>
          <w:rFonts w:eastAsia="Arial"/>
          <w:spacing w:val="-2"/>
          <w:sz w:val="22"/>
          <w:szCs w:val="22"/>
        </w:rPr>
        <w:t>a</w:t>
      </w:r>
      <w:r w:rsidRPr="00DD6C2A">
        <w:rPr>
          <w:rFonts w:eastAsia="Arial"/>
          <w:sz w:val="22"/>
          <w:szCs w:val="22"/>
        </w:rPr>
        <w:t>t</w:t>
      </w:r>
      <w:r w:rsidRPr="00DD6C2A">
        <w:rPr>
          <w:rFonts w:eastAsia="Arial"/>
          <w:spacing w:val="2"/>
          <w:sz w:val="22"/>
          <w:szCs w:val="22"/>
        </w:rPr>
        <w:t xml:space="preserve"> </w:t>
      </w:r>
      <w:r w:rsidRPr="00DD6C2A">
        <w:rPr>
          <w:rFonts w:eastAsia="Arial"/>
          <w:spacing w:val="-1"/>
          <w:sz w:val="22"/>
          <w:szCs w:val="22"/>
        </w:rPr>
        <w:t>i</w:t>
      </w:r>
      <w:r w:rsidRPr="00DD6C2A">
        <w:rPr>
          <w:rFonts w:eastAsia="Arial"/>
          <w:sz w:val="22"/>
          <w:szCs w:val="22"/>
        </w:rPr>
        <w:t>ni d</w:t>
      </w:r>
      <w:r w:rsidRPr="00DD6C2A">
        <w:rPr>
          <w:rFonts w:eastAsia="Arial"/>
          <w:spacing w:val="-1"/>
          <w:sz w:val="22"/>
          <w:szCs w:val="22"/>
        </w:rPr>
        <w:t>i</w:t>
      </w:r>
      <w:r w:rsidRPr="00DD6C2A">
        <w:rPr>
          <w:rFonts w:eastAsia="Arial"/>
          <w:sz w:val="22"/>
          <w:szCs w:val="22"/>
        </w:rPr>
        <w:t>sa</w:t>
      </w:r>
      <w:r w:rsidRPr="00DD6C2A">
        <w:rPr>
          <w:rFonts w:eastAsia="Arial"/>
          <w:spacing w:val="-2"/>
          <w:sz w:val="22"/>
          <w:szCs w:val="22"/>
        </w:rPr>
        <w:t>m</w:t>
      </w:r>
      <w:r w:rsidRPr="00DD6C2A">
        <w:rPr>
          <w:rFonts w:eastAsia="Arial"/>
          <w:sz w:val="22"/>
          <w:szCs w:val="22"/>
        </w:rPr>
        <w:t>p</w:t>
      </w:r>
      <w:r w:rsidRPr="00DD6C2A">
        <w:rPr>
          <w:rFonts w:eastAsia="Arial"/>
          <w:spacing w:val="-1"/>
          <w:sz w:val="22"/>
          <w:szCs w:val="22"/>
        </w:rPr>
        <w:t>ai</w:t>
      </w:r>
      <w:r w:rsidRPr="00DD6C2A">
        <w:rPr>
          <w:rFonts w:eastAsia="Arial"/>
          <w:spacing w:val="2"/>
          <w:sz w:val="22"/>
          <w:szCs w:val="22"/>
        </w:rPr>
        <w:t>k</w:t>
      </w:r>
      <w:r w:rsidRPr="00DD6C2A">
        <w:rPr>
          <w:rFonts w:eastAsia="Arial"/>
          <w:sz w:val="22"/>
          <w:szCs w:val="22"/>
        </w:rPr>
        <w:t>a</w:t>
      </w:r>
      <w:r w:rsidRPr="00DD6C2A">
        <w:rPr>
          <w:rFonts w:eastAsia="Arial"/>
          <w:spacing w:val="-1"/>
          <w:sz w:val="22"/>
          <w:szCs w:val="22"/>
        </w:rPr>
        <w:t>n</w:t>
      </w:r>
      <w:r w:rsidRPr="00DD6C2A">
        <w:rPr>
          <w:rFonts w:eastAsia="Arial"/>
          <w:sz w:val="22"/>
          <w:szCs w:val="22"/>
        </w:rPr>
        <w:t>, at</w:t>
      </w:r>
      <w:r w:rsidRPr="00DD6C2A">
        <w:rPr>
          <w:rFonts w:eastAsia="Arial"/>
          <w:spacing w:val="-2"/>
          <w:sz w:val="22"/>
          <w:szCs w:val="22"/>
        </w:rPr>
        <w:t>a</w:t>
      </w:r>
      <w:r w:rsidRPr="00DD6C2A">
        <w:rPr>
          <w:rFonts w:eastAsia="Arial"/>
          <w:sz w:val="22"/>
          <w:szCs w:val="22"/>
        </w:rPr>
        <w:t>s</w:t>
      </w:r>
      <w:r w:rsidRPr="00DD6C2A">
        <w:rPr>
          <w:rFonts w:eastAsia="Arial"/>
          <w:spacing w:val="-1"/>
          <w:sz w:val="22"/>
          <w:szCs w:val="22"/>
        </w:rPr>
        <w:t xml:space="preserve"> </w:t>
      </w:r>
      <w:r w:rsidRPr="00DD6C2A">
        <w:rPr>
          <w:rFonts w:eastAsia="Arial"/>
          <w:spacing w:val="2"/>
          <w:sz w:val="22"/>
          <w:szCs w:val="22"/>
        </w:rPr>
        <w:t>k</w:t>
      </w:r>
      <w:r w:rsidRPr="00DD6C2A">
        <w:rPr>
          <w:rFonts w:eastAsia="Arial"/>
          <w:spacing w:val="-3"/>
          <w:sz w:val="22"/>
          <w:szCs w:val="22"/>
        </w:rPr>
        <w:t>e</w:t>
      </w:r>
      <w:r w:rsidRPr="00DD6C2A">
        <w:rPr>
          <w:rFonts w:eastAsia="Arial"/>
          <w:spacing w:val="1"/>
          <w:sz w:val="22"/>
          <w:szCs w:val="22"/>
        </w:rPr>
        <w:t>rj</w:t>
      </w:r>
      <w:r w:rsidRPr="00DD6C2A">
        <w:rPr>
          <w:rFonts w:eastAsia="Arial"/>
          <w:spacing w:val="-3"/>
          <w:sz w:val="22"/>
          <w:szCs w:val="22"/>
        </w:rPr>
        <w:t>a</w:t>
      </w:r>
      <w:r w:rsidRPr="00DD6C2A">
        <w:rPr>
          <w:rFonts w:eastAsia="Arial"/>
          <w:sz w:val="22"/>
          <w:szCs w:val="22"/>
        </w:rPr>
        <w:t>sama</w:t>
      </w:r>
      <w:r w:rsidRPr="00DD6C2A">
        <w:rPr>
          <w:rFonts w:eastAsia="Arial"/>
          <w:spacing w:val="-3"/>
          <w:sz w:val="22"/>
          <w:szCs w:val="22"/>
        </w:rPr>
        <w:t>n</w:t>
      </w:r>
      <w:r w:rsidRPr="00DD6C2A">
        <w:rPr>
          <w:rFonts w:eastAsia="Arial"/>
          <w:spacing w:val="-2"/>
          <w:sz w:val="22"/>
          <w:szCs w:val="22"/>
        </w:rPr>
        <w:t>y</w:t>
      </w:r>
      <w:r w:rsidRPr="00DD6C2A">
        <w:rPr>
          <w:rFonts w:eastAsia="Arial"/>
          <w:sz w:val="22"/>
          <w:szCs w:val="22"/>
        </w:rPr>
        <w:t>a d</w:t>
      </w:r>
      <w:r w:rsidRPr="00DD6C2A">
        <w:rPr>
          <w:rFonts w:eastAsia="Arial"/>
          <w:spacing w:val="-1"/>
          <w:sz w:val="22"/>
          <w:szCs w:val="22"/>
        </w:rPr>
        <w:t>i</w:t>
      </w:r>
      <w:r w:rsidRPr="00DD6C2A">
        <w:rPr>
          <w:rFonts w:eastAsia="Arial"/>
          <w:sz w:val="22"/>
          <w:szCs w:val="22"/>
        </w:rPr>
        <w:t>uc</w:t>
      </w:r>
      <w:r w:rsidRPr="00DD6C2A">
        <w:rPr>
          <w:rFonts w:eastAsia="Arial"/>
          <w:spacing w:val="-1"/>
          <w:sz w:val="22"/>
          <w:szCs w:val="22"/>
        </w:rPr>
        <w:t>a</w:t>
      </w:r>
      <w:r w:rsidRPr="00DD6C2A">
        <w:rPr>
          <w:rFonts w:eastAsia="Arial"/>
          <w:sz w:val="22"/>
          <w:szCs w:val="22"/>
        </w:rPr>
        <w:t>p</w:t>
      </w:r>
      <w:r w:rsidRPr="00DD6C2A">
        <w:rPr>
          <w:rFonts w:eastAsia="Arial"/>
          <w:spacing w:val="2"/>
          <w:sz w:val="22"/>
          <w:szCs w:val="22"/>
        </w:rPr>
        <w:t>k</w:t>
      </w:r>
      <w:r w:rsidRPr="00DD6C2A">
        <w:rPr>
          <w:rFonts w:eastAsia="Arial"/>
          <w:sz w:val="22"/>
          <w:szCs w:val="22"/>
        </w:rPr>
        <w:t>an</w:t>
      </w:r>
      <w:r w:rsidRPr="00DD6C2A">
        <w:rPr>
          <w:rFonts w:eastAsia="Arial"/>
          <w:spacing w:val="1"/>
          <w:sz w:val="22"/>
          <w:szCs w:val="22"/>
        </w:rPr>
        <w:t xml:space="preserve"> t</w:t>
      </w:r>
      <w:r w:rsidRPr="00DD6C2A">
        <w:rPr>
          <w:rFonts w:eastAsia="Arial"/>
          <w:sz w:val="22"/>
          <w:szCs w:val="22"/>
        </w:rPr>
        <w:t>er</w:t>
      </w:r>
      <w:r w:rsidRPr="00DD6C2A">
        <w:rPr>
          <w:rFonts w:eastAsia="Arial"/>
          <w:spacing w:val="-3"/>
          <w:sz w:val="22"/>
          <w:szCs w:val="22"/>
        </w:rPr>
        <w:t>i</w:t>
      </w:r>
      <w:r w:rsidRPr="00DD6C2A">
        <w:rPr>
          <w:rFonts w:eastAsia="Arial"/>
          <w:spacing w:val="1"/>
          <w:sz w:val="22"/>
          <w:szCs w:val="22"/>
        </w:rPr>
        <w:t>m</w:t>
      </w:r>
      <w:r w:rsidRPr="00DD6C2A">
        <w:rPr>
          <w:rFonts w:eastAsia="Arial"/>
          <w:sz w:val="22"/>
          <w:szCs w:val="22"/>
        </w:rPr>
        <w:t>a</w:t>
      </w:r>
      <w:r w:rsidRPr="00DD6C2A">
        <w:rPr>
          <w:rFonts w:eastAsia="Arial"/>
          <w:spacing w:val="-1"/>
          <w:sz w:val="22"/>
          <w:szCs w:val="22"/>
        </w:rPr>
        <w:t xml:space="preserve"> </w:t>
      </w:r>
      <w:r w:rsidRPr="00DD6C2A">
        <w:rPr>
          <w:rFonts w:eastAsia="Arial"/>
          <w:spacing w:val="2"/>
          <w:sz w:val="22"/>
          <w:szCs w:val="22"/>
        </w:rPr>
        <w:t>k</w:t>
      </w:r>
      <w:r w:rsidRPr="00DD6C2A">
        <w:rPr>
          <w:rFonts w:eastAsia="Arial"/>
          <w:sz w:val="22"/>
          <w:szCs w:val="22"/>
        </w:rPr>
        <w:t>as</w:t>
      </w:r>
      <w:r w:rsidRPr="00DD6C2A">
        <w:rPr>
          <w:rFonts w:eastAsia="Arial"/>
          <w:spacing w:val="-4"/>
          <w:sz w:val="22"/>
          <w:szCs w:val="22"/>
        </w:rPr>
        <w:t>i</w:t>
      </w:r>
      <w:r w:rsidRPr="00DD6C2A">
        <w:rPr>
          <w:rFonts w:eastAsia="Arial"/>
          <w:sz w:val="22"/>
          <w:szCs w:val="22"/>
        </w:rPr>
        <w:t>h. Ja</w:t>
      </w:r>
      <w:r w:rsidRPr="00DD6C2A">
        <w:rPr>
          <w:rFonts w:eastAsia="Arial"/>
          <w:spacing w:val="2"/>
          <w:sz w:val="22"/>
          <w:szCs w:val="22"/>
        </w:rPr>
        <w:t>k</w:t>
      </w:r>
      <w:r w:rsidRPr="00DD6C2A">
        <w:rPr>
          <w:rFonts w:eastAsia="Arial"/>
          <w:spacing w:val="-3"/>
          <w:sz w:val="22"/>
          <w:szCs w:val="22"/>
        </w:rPr>
        <w:t>a</w:t>
      </w:r>
      <w:r w:rsidRPr="00DD6C2A">
        <w:rPr>
          <w:rFonts w:eastAsia="Arial"/>
          <w:spacing w:val="1"/>
          <w:sz w:val="22"/>
          <w:szCs w:val="22"/>
        </w:rPr>
        <w:t>rt</w:t>
      </w:r>
      <w:r w:rsidRPr="00DD6C2A">
        <w:rPr>
          <w:rFonts w:eastAsia="Arial"/>
          <w:spacing w:val="-3"/>
          <w:sz w:val="22"/>
          <w:szCs w:val="22"/>
        </w:rPr>
        <w:t>a</w:t>
      </w:r>
      <w:r w:rsidRPr="00DD6C2A">
        <w:rPr>
          <w:rFonts w:eastAsia="Arial"/>
          <w:sz w:val="22"/>
          <w:szCs w:val="22"/>
        </w:rPr>
        <w:t>,</w:t>
      </w:r>
      <w:r w:rsidRPr="00DD6C2A">
        <w:rPr>
          <w:rFonts w:eastAsia="Arial"/>
          <w:spacing w:val="1"/>
          <w:sz w:val="22"/>
          <w:szCs w:val="22"/>
        </w:rPr>
        <w:t xml:space="preserve"> </w:t>
      </w:r>
      <w:r w:rsidRPr="00DD6C2A">
        <w:rPr>
          <w:rFonts w:eastAsia="Arial"/>
          <w:sz w:val="22"/>
          <w:szCs w:val="22"/>
        </w:rPr>
        <w:t>…</w:t>
      </w:r>
      <w:r w:rsidRPr="00DD6C2A">
        <w:rPr>
          <w:rFonts w:eastAsia="Arial"/>
          <w:spacing w:val="1"/>
          <w:sz w:val="22"/>
          <w:szCs w:val="22"/>
        </w:rPr>
        <w:t>.</w:t>
      </w:r>
      <w:r w:rsidRPr="00DD6C2A">
        <w:rPr>
          <w:rFonts w:eastAsia="Arial"/>
          <w:spacing w:val="-4"/>
          <w:sz w:val="22"/>
          <w:szCs w:val="22"/>
        </w:rPr>
        <w:t>M</w:t>
      </w:r>
      <w:r w:rsidRPr="00DD6C2A">
        <w:rPr>
          <w:rFonts w:eastAsia="Arial"/>
          <w:sz w:val="22"/>
          <w:szCs w:val="22"/>
        </w:rPr>
        <w:t>aret 2019</w:t>
      </w:r>
    </w:p>
    <w:p w:rsidR="00D02BAF" w:rsidRPr="00DD6C2A" w:rsidRDefault="00D02BAF" w:rsidP="00DD6C2A">
      <w:pPr>
        <w:spacing w:before="3" w:line="120" w:lineRule="exact"/>
        <w:jc w:val="both"/>
        <w:rPr>
          <w:sz w:val="12"/>
          <w:szCs w:val="12"/>
        </w:rPr>
      </w:pPr>
    </w:p>
    <w:p w:rsidR="00D02BAF" w:rsidRPr="00DD6C2A" w:rsidRDefault="00D02BAF" w:rsidP="00DD6C2A">
      <w:pPr>
        <w:spacing w:line="200" w:lineRule="exact"/>
        <w:jc w:val="both"/>
      </w:pPr>
    </w:p>
    <w:p w:rsidR="00D02BAF" w:rsidRPr="00DD6C2A" w:rsidRDefault="00D02BAF" w:rsidP="00DD6C2A">
      <w:pPr>
        <w:spacing w:line="200" w:lineRule="exact"/>
        <w:jc w:val="both"/>
      </w:pPr>
    </w:p>
    <w:p w:rsidR="00D02BAF" w:rsidRPr="00DD6C2A" w:rsidRDefault="009A5A4E" w:rsidP="00DD6C2A">
      <w:pPr>
        <w:spacing w:line="240" w:lineRule="exact"/>
        <w:ind w:left="100" w:right="7264"/>
        <w:jc w:val="both"/>
        <w:rPr>
          <w:rFonts w:eastAsia="Arial"/>
          <w:sz w:val="22"/>
          <w:szCs w:val="22"/>
        </w:rPr>
      </w:pPr>
      <w:r w:rsidRPr="00DD6C2A">
        <w:rPr>
          <w:rFonts w:eastAsia="Arial"/>
          <w:spacing w:val="-1"/>
          <w:sz w:val="22"/>
          <w:szCs w:val="22"/>
        </w:rPr>
        <w:t>N</w:t>
      </w:r>
      <w:r w:rsidRPr="00DD6C2A">
        <w:rPr>
          <w:rFonts w:eastAsia="Arial"/>
          <w:sz w:val="22"/>
          <w:szCs w:val="22"/>
        </w:rPr>
        <w:t>ama</w:t>
      </w:r>
      <w:r w:rsidRPr="00DD6C2A">
        <w:rPr>
          <w:rFonts w:eastAsia="Arial"/>
          <w:spacing w:val="1"/>
          <w:sz w:val="22"/>
          <w:szCs w:val="22"/>
        </w:rPr>
        <w:t xml:space="preserve"> </w:t>
      </w:r>
      <w:r w:rsidRPr="00DD6C2A">
        <w:rPr>
          <w:rFonts w:eastAsia="Arial"/>
          <w:spacing w:val="-1"/>
          <w:sz w:val="22"/>
          <w:szCs w:val="22"/>
        </w:rPr>
        <w:t>P</w:t>
      </w:r>
      <w:r w:rsidRPr="00DD6C2A">
        <w:rPr>
          <w:rFonts w:eastAsia="Arial"/>
          <w:sz w:val="22"/>
          <w:szCs w:val="22"/>
        </w:rPr>
        <w:t>er</w:t>
      </w:r>
      <w:r w:rsidRPr="00DD6C2A">
        <w:rPr>
          <w:rFonts w:eastAsia="Arial"/>
          <w:spacing w:val="-2"/>
          <w:sz w:val="22"/>
          <w:szCs w:val="22"/>
        </w:rPr>
        <w:t>u</w:t>
      </w:r>
      <w:r w:rsidRPr="00DD6C2A">
        <w:rPr>
          <w:rFonts w:eastAsia="Arial"/>
          <w:sz w:val="22"/>
          <w:szCs w:val="22"/>
        </w:rPr>
        <w:t>sa</w:t>
      </w:r>
      <w:r w:rsidRPr="00DD6C2A">
        <w:rPr>
          <w:rFonts w:eastAsia="Arial"/>
          <w:spacing w:val="-1"/>
          <w:sz w:val="22"/>
          <w:szCs w:val="22"/>
        </w:rPr>
        <w:t>h</w:t>
      </w:r>
      <w:r w:rsidRPr="00DD6C2A">
        <w:rPr>
          <w:rFonts w:eastAsia="Arial"/>
          <w:sz w:val="22"/>
          <w:szCs w:val="22"/>
        </w:rPr>
        <w:t>a</w:t>
      </w:r>
      <w:r w:rsidRPr="00DD6C2A">
        <w:rPr>
          <w:rFonts w:eastAsia="Arial"/>
          <w:spacing w:val="-1"/>
          <w:sz w:val="22"/>
          <w:szCs w:val="22"/>
        </w:rPr>
        <w:t>a</w:t>
      </w:r>
      <w:r w:rsidRPr="00DD6C2A">
        <w:rPr>
          <w:rFonts w:eastAsia="Arial"/>
          <w:sz w:val="22"/>
          <w:szCs w:val="22"/>
        </w:rPr>
        <w:t xml:space="preserve">n </w:t>
      </w:r>
      <w:r w:rsidRPr="00DD6C2A">
        <w:rPr>
          <w:rFonts w:eastAsia="Arial"/>
          <w:spacing w:val="-3"/>
          <w:sz w:val="22"/>
          <w:szCs w:val="22"/>
        </w:rPr>
        <w:t>P</w:t>
      </w:r>
      <w:r w:rsidRPr="00DD6C2A">
        <w:rPr>
          <w:rFonts w:eastAsia="Arial"/>
          <w:sz w:val="22"/>
          <w:szCs w:val="22"/>
        </w:rPr>
        <w:t xml:space="preserve">T </w:t>
      </w:r>
      <w:r w:rsidRPr="00DD6C2A">
        <w:rPr>
          <w:rFonts w:eastAsia="Arial"/>
          <w:spacing w:val="-1"/>
          <w:sz w:val="22"/>
          <w:szCs w:val="22"/>
        </w:rPr>
        <w:t>Di</w:t>
      </w:r>
      <w:r w:rsidRPr="00DD6C2A">
        <w:rPr>
          <w:rFonts w:eastAsia="Arial"/>
          <w:spacing w:val="1"/>
          <w:sz w:val="22"/>
          <w:szCs w:val="22"/>
        </w:rPr>
        <w:t>r</w:t>
      </w:r>
      <w:r w:rsidRPr="00DD6C2A">
        <w:rPr>
          <w:rFonts w:eastAsia="Arial"/>
          <w:sz w:val="22"/>
          <w:szCs w:val="22"/>
        </w:rPr>
        <w:t xml:space="preserve">ektur </w:t>
      </w:r>
      <w:r w:rsidRPr="00DD6C2A">
        <w:rPr>
          <w:rFonts w:eastAsia="Arial"/>
          <w:spacing w:val="-1"/>
          <w:sz w:val="22"/>
          <w:szCs w:val="22"/>
        </w:rPr>
        <w:t>U</w:t>
      </w:r>
      <w:r w:rsidRPr="00DD6C2A">
        <w:rPr>
          <w:rFonts w:eastAsia="Arial"/>
          <w:spacing w:val="1"/>
          <w:sz w:val="22"/>
          <w:szCs w:val="22"/>
        </w:rPr>
        <w:t>t</w:t>
      </w:r>
      <w:r w:rsidRPr="00DD6C2A">
        <w:rPr>
          <w:rFonts w:eastAsia="Arial"/>
          <w:spacing w:val="-3"/>
          <w:sz w:val="22"/>
          <w:szCs w:val="22"/>
        </w:rPr>
        <w:t>a</w:t>
      </w:r>
      <w:r w:rsidRPr="00DD6C2A">
        <w:rPr>
          <w:rFonts w:eastAsia="Arial"/>
          <w:spacing w:val="1"/>
          <w:sz w:val="22"/>
          <w:szCs w:val="22"/>
        </w:rPr>
        <w:t>m</w:t>
      </w:r>
      <w:r w:rsidRPr="00DD6C2A">
        <w:rPr>
          <w:rFonts w:eastAsia="Arial"/>
          <w:sz w:val="22"/>
          <w:szCs w:val="22"/>
        </w:rPr>
        <w:t>a</w:t>
      </w:r>
    </w:p>
    <w:sectPr w:rsidR="00D02BAF" w:rsidRPr="00DD6C2A">
      <w:type w:val="continuous"/>
      <w:pgSz w:w="12240" w:h="15840"/>
      <w:pgMar w:top="100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264B3"/>
    <w:multiLevelType w:val="hybridMultilevel"/>
    <w:tmpl w:val="2ACE74D6"/>
    <w:lvl w:ilvl="0" w:tplc="E340BC8E">
      <w:start w:val="1"/>
      <w:numFmt w:val="decimal"/>
      <w:lvlText w:val="%1."/>
      <w:lvlJc w:val="left"/>
      <w:pPr>
        <w:ind w:left="460" w:hanging="360"/>
      </w:pPr>
      <w:rPr>
        <w:rFonts w:eastAsia="Arial" w:hint="default"/>
        <w:sz w:val="22"/>
      </w:rPr>
    </w:lvl>
    <w:lvl w:ilvl="1" w:tplc="04210019" w:tentative="1">
      <w:start w:val="1"/>
      <w:numFmt w:val="lowerLetter"/>
      <w:lvlText w:val="%2."/>
      <w:lvlJc w:val="left"/>
      <w:pPr>
        <w:ind w:left="1180" w:hanging="360"/>
      </w:pPr>
    </w:lvl>
    <w:lvl w:ilvl="2" w:tplc="0421001B" w:tentative="1">
      <w:start w:val="1"/>
      <w:numFmt w:val="lowerRoman"/>
      <w:lvlText w:val="%3."/>
      <w:lvlJc w:val="right"/>
      <w:pPr>
        <w:ind w:left="1900" w:hanging="180"/>
      </w:pPr>
    </w:lvl>
    <w:lvl w:ilvl="3" w:tplc="0421000F" w:tentative="1">
      <w:start w:val="1"/>
      <w:numFmt w:val="decimal"/>
      <w:lvlText w:val="%4."/>
      <w:lvlJc w:val="left"/>
      <w:pPr>
        <w:ind w:left="2620" w:hanging="360"/>
      </w:pPr>
    </w:lvl>
    <w:lvl w:ilvl="4" w:tplc="04210019" w:tentative="1">
      <w:start w:val="1"/>
      <w:numFmt w:val="lowerLetter"/>
      <w:lvlText w:val="%5."/>
      <w:lvlJc w:val="left"/>
      <w:pPr>
        <w:ind w:left="3340" w:hanging="360"/>
      </w:pPr>
    </w:lvl>
    <w:lvl w:ilvl="5" w:tplc="0421001B" w:tentative="1">
      <w:start w:val="1"/>
      <w:numFmt w:val="lowerRoman"/>
      <w:lvlText w:val="%6."/>
      <w:lvlJc w:val="right"/>
      <w:pPr>
        <w:ind w:left="4060" w:hanging="180"/>
      </w:pPr>
    </w:lvl>
    <w:lvl w:ilvl="6" w:tplc="0421000F" w:tentative="1">
      <w:start w:val="1"/>
      <w:numFmt w:val="decimal"/>
      <w:lvlText w:val="%7."/>
      <w:lvlJc w:val="left"/>
      <w:pPr>
        <w:ind w:left="4780" w:hanging="360"/>
      </w:pPr>
    </w:lvl>
    <w:lvl w:ilvl="7" w:tplc="04210019" w:tentative="1">
      <w:start w:val="1"/>
      <w:numFmt w:val="lowerLetter"/>
      <w:lvlText w:val="%8."/>
      <w:lvlJc w:val="left"/>
      <w:pPr>
        <w:ind w:left="5500" w:hanging="360"/>
      </w:pPr>
    </w:lvl>
    <w:lvl w:ilvl="8" w:tplc="0421001B" w:tentative="1">
      <w:start w:val="1"/>
      <w:numFmt w:val="lowerRoman"/>
      <w:lvlText w:val="%9."/>
      <w:lvlJc w:val="right"/>
      <w:pPr>
        <w:ind w:left="6220" w:hanging="180"/>
      </w:pPr>
    </w:lvl>
  </w:abstractNum>
  <w:abstractNum w:abstractNumId="1" w15:restartNumberingAfterBreak="0">
    <w:nsid w:val="43403987"/>
    <w:multiLevelType w:val="multilevel"/>
    <w:tmpl w:val="5114FA9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15:restartNumberingAfterBreak="0">
    <w:nsid w:val="56A11DDF"/>
    <w:multiLevelType w:val="hybridMultilevel"/>
    <w:tmpl w:val="3D8EE3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BAF"/>
    <w:rsid w:val="003D0772"/>
    <w:rsid w:val="005505DD"/>
    <w:rsid w:val="005B20E1"/>
    <w:rsid w:val="00634064"/>
    <w:rsid w:val="00743F19"/>
    <w:rsid w:val="009A5A4E"/>
    <w:rsid w:val="00D02BAF"/>
    <w:rsid w:val="00DD6C2A"/>
    <w:rsid w:val="00F93B4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C76376F6-FA73-416B-8DF9-AE173603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5B20E1"/>
    <w:pPr>
      <w:spacing w:after="160" w:line="259" w:lineRule="auto"/>
      <w:ind w:left="720"/>
      <w:contextualSpacing/>
    </w:pPr>
    <w:rPr>
      <w:rFonts w:asciiTheme="minorHAnsi" w:eastAsiaTheme="minorHAnsi" w:hAnsiTheme="minorHAnsi" w:cstheme="minorBidi"/>
      <w:sz w:val="22"/>
      <w:szCs w:val="22"/>
      <w:lang w:val="id-ID"/>
    </w:rPr>
  </w:style>
  <w:style w:type="paragraph" w:styleId="NormalWeb">
    <w:name w:val="Normal (Web)"/>
    <w:basedOn w:val="Normal"/>
    <w:uiPriority w:val="99"/>
    <w:semiHidden/>
    <w:unhideWhenUsed/>
    <w:rsid w:val="003D0772"/>
    <w:pPr>
      <w:spacing w:before="100" w:beforeAutospacing="1" w:after="100" w:afterAutospacing="1"/>
    </w:pPr>
    <w:rPr>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604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2019-03-25T13:19:00Z</cp:lastPrinted>
  <dcterms:created xsi:type="dcterms:W3CDTF">2019-03-26T12:04:00Z</dcterms:created>
  <dcterms:modified xsi:type="dcterms:W3CDTF">2019-05-28T03:56:00Z</dcterms:modified>
</cp:coreProperties>
</file>