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CB64F" w14:textId="77777777" w:rsidR="00B6307E" w:rsidRPr="00455724" w:rsidRDefault="004102E6" w:rsidP="00855FDB">
      <w:pPr>
        <w:pStyle w:val="Heading6"/>
        <w:numPr>
          <w:ilvl w:val="0"/>
          <w:numId w:val="0"/>
        </w:numPr>
        <w:ind w:left="4320"/>
      </w:pPr>
      <w:r w:rsidRPr="00455724">
        <w:rPr>
          <w:spacing w:val="1"/>
        </w:rPr>
        <w:t>K</w:t>
      </w:r>
      <w:r w:rsidRPr="00455724">
        <w:rPr>
          <w:spacing w:val="-1"/>
        </w:rPr>
        <w:t>O</w:t>
      </w:r>
      <w:r w:rsidRPr="00455724">
        <w:t>P S</w:t>
      </w:r>
      <w:r w:rsidRPr="00455724">
        <w:rPr>
          <w:spacing w:val="-4"/>
        </w:rPr>
        <w:t>U</w:t>
      </w:r>
      <w:r w:rsidRPr="00455724">
        <w:rPr>
          <w:spacing w:val="-1"/>
        </w:rPr>
        <w:t>R</w:t>
      </w:r>
      <w:r w:rsidRPr="00455724">
        <w:rPr>
          <w:spacing w:val="-3"/>
        </w:rPr>
        <w:t>A</w:t>
      </w:r>
      <w:r w:rsidRPr="00455724">
        <w:t>T</w:t>
      </w:r>
    </w:p>
    <w:p w14:paraId="312AC94B" w14:textId="77777777" w:rsidR="00B6307E" w:rsidRPr="00455724" w:rsidRDefault="00B6307E" w:rsidP="004102E6">
      <w:pPr>
        <w:spacing w:before="19" w:line="220" w:lineRule="exact"/>
        <w:jc w:val="both"/>
        <w:rPr>
          <w:rFonts w:ascii="Arial" w:hAnsi="Arial" w:cs="Arial"/>
          <w:sz w:val="22"/>
          <w:szCs w:val="22"/>
        </w:rPr>
      </w:pPr>
    </w:p>
    <w:p w14:paraId="51791EDB" w14:textId="1E5FEC80" w:rsidR="00B6307E" w:rsidRPr="00455724" w:rsidRDefault="004102E6" w:rsidP="009665C0">
      <w:pPr>
        <w:tabs>
          <w:tab w:val="left" w:pos="1418"/>
        </w:tabs>
        <w:jc w:val="both"/>
        <w:rPr>
          <w:rFonts w:ascii="Arial" w:hAnsi="Arial" w:cs="Arial"/>
          <w:sz w:val="22"/>
          <w:szCs w:val="22"/>
        </w:rPr>
      </w:pPr>
      <w:proofErr w:type="spellStart"/>
      <w:r w:rsidRPr="00455724">
        <w:rPr>
          <w:rFonts w:ascii="Arial" w:hAnsi="Arial" w:cs="Arial"/>
          <w:spacing w:val="-1"/>
          <w:sz w:val="22"/>
          <w:szCs w:val="22"/>
        </w:rPr>
        <w:t>N</w:t>
      </w:r>
      <w:r w:rsidRPr="00455724">
        <w:rPr>
          <w:rFonts w:ascii="Arial" w:hAnsi="Arial" w:cs="Arial"/>
          <w:sz w:val="22"/>
          <w:szCs w:val="22"/>
        </w:rPr>
        <w:t>o</w:t>
      </w:r>
      <w:r w:rsidRPr="00455724">
        <w:rPr>
          <w:rFonts w:ascii="Arial" w:hAnsi="Arial" w:cs="Arial"/>
          <w:spacing w:val="-4"/>
          <w:sz w:val="22"/>
          <w:szCs w:val="22"/>
        </w:rPr>
        <w:t>m</w:t>
      </w:r>
      <w:r w:rsidRPr="00455724">
        <w:rPr>
          <w:rFonts w:ascii="Arial" w:hAnsi="Arial" w:cs="Arial"/>
          <w:sz w:val="22"/>
          <w:szCs w:val="22"/>
        </w:rPr>
        <w:t>or</w:t>
      </w:r>
      <w:proofErr w:type="spellEnd"/>
      <w:r w:rsidR="00247AE9" w:rsidRPr="00455724">
        <w:rPr>
          <w:rFonts w:ascii="Arial" w:hAnsi="Arial" w:cs="Arial"/>
          <w:sz w:val="22"/>
          <w:szCs w:val="22"/>
        </w:rPr>
        <w:tab/>
      </w:r>
      <w:r w:rsidR="00247AE9" w:rsidRPr="00455724">
        <w:rPr>
          <w:rFonts w:ascii="Arial" w:hAnsi="Arial" w:cs="Arial"/>
          <w:sz w:val="22"/>
          <w:szCs w:val="22"/>
        </w:rPr>
        <w:tab/>
      </w:r>
      <w:r w:rsidRPr="00455724">
        <w:rPr>
          <w:rFonts w:ascii="Arial" w:hAnsi="Arial" w:cs="Arial"/>
          <w:sz w:val="22"/>
          <w:szCs w:val="22"/>
        </w:rPr>
        <w:t>:</w:t>
      </w:r>
      <w:r w:rsidRPr="00455724">
        <w:rPr>
          <w:rFonts w:ascii="Arial" w:hAnsi="Arial" w:cs="Arial"/>
          <w:spacing w:val="23"/>
          <w:sz w:val="22"/>
          <w:szCs w:val="22"/>
        </w:rPr>
        <w:t xml:space="preserve"> </w:t>
      </w:r>
      <w:r w:rsidRPr="00455724">
        <w:rPr>
          <w:rFonts w:ascii="Arial" w:hAnsi="Arial" w:cs="Arial"/>
          <w:spacing w:val="-2"/>
          <w:sz w:val="22"/>
          <w:szCs w:val="22"/>
        </w:rPr>
        <w:t>…</w:t>
      </w:r>
      <w:r w:rsidRPr="00455724">
        <w:rPr>
          <w:rFonts w:ascii="Arial" w:hAnsi="Arial" w:cs="Arial"/>
          <w:sz w:val="22"/>
          <w:szCs w:val="22"/>
        </w:rPr>
        <w:t>……</w:t>
      </w:r>
      <w:r w:rsidRPr="00455724">
        <w:rPr>
          <w:rFonts w:ascii="Arial" w:hAnsi="Arial" w:cs="Arial"/>
          <w:spacing w:val="-2"/>
          <w:sz w:val="22"/>
          <w:szCs w:val="22"/>
        </w:rPr>
        <w:t>……</w:t>
      </w:r>
      <w:r w:rsidRPr="00455724">
        <w:rPr>
          <w:rFonts w:ascii="Arial" w:hAnsi="Arial" w:cs="Arial"/>
          <w:sz w:val="22"/>
          <w:szCs w:val="22"/>
        </w:rPr>
        <w:t>……</w:t>
      </w:r>
    </w:p>
    <w:p w14:paraId="2EA1A4E1" w14:textId="51CDDC15" w:rsidR="00B6307E" w:rsidRPr="00455724" w:rsidRDefault="004102E6" w:rsidP="009665C0">
      <w:pPr>
        <w:tabs>
          <w:tab w:val="left" w:pos="1418"/>
        </w:tabs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455724">
        <w:rPr>
          <w:rFonts w:ascii="Arial" w:hAnsi="Arial" w:cs="Arial"/>
          <w:spacing w:val="-1"/>
          <w:sz w:val="22"/>
          <w:szCs w:val="22"/>
        </w:rPr>
        <w:t>L</w:t>
      </w:r>
      <w:r w:rsidRPr="00455724">
        <w:rPr>
          <w:rFonts w:ascii="Arial" w:hAnsi="Arial" w:cs="Arial"/>
          <w:sz w:val="22"/>
          <w:szCs w:val="22"/>
        </w:rPr>
        <w:t>a</w:t>
      </w:r>
      <w:r w:rsidRPr="00455724">
        <w:rPr>
          <w:rFonts w:ascii="Arial" w:hAnsi="Arial" w:cs="Arial"/>
          <w:spacing w:val="-4"/>
          <w:sz w:val="22"/>
          <w:szCs w:val="22"/>
        </w:rPr>
        <w:t>m</w:t>
      </w:r>
      <w:r w:rsidRPr="00455724">
        <w:rPr>
          <w:rFonts w:ascii="Arial" w:hAnsi="Arial" w:cs="Arial"/>
          <w:sz w:val="22"/>
          <w:szCs w:val="22"/>
        </w:rPr>
        <w:t>p</w:t>
      </w:r>
      <w:r w:rsidRPr="00455724">
        <w:rPr>
          <w:rFonts w:ascii="Arial" w:hAnsi="Arial" w:cs="Arial"/>
          <w:spacing w:val="1"/>
          <w:sz w:val="22"/>
          <w:szCs w:val="22"/>
        </w:rPr>
        <w:t>ir</w:t>
      </w:r>
      <w:r w:rsidRPr="00455724">
        <w:rPr>
          <w:rFonts w:ascii="Arial" w:hAnsi="Arial" w:cs="Arial"/>
          <w:sz w:val="22"/>
          <w:szCs w:val="22"/>
        </w:rPr>
        <w:t>an</w:t>
      </w:r>
      <w:r w:rsidR="00247AE9" w:rsidRPr="00455724">
        <w:rPr>
          <w:rFonts w:ascii="Arial" w:hAnsi="Arial" w:cs="Arial"/>
          <w:sz w:val="22"/>
          <w:szCs w:val="22"/>
        </w:rPr>
        <w:tab/>
      </w:r>
      <w:r w:rsidRPr="00455724">
        <w:rPr>
          <w:rFonts w:ascii="Arial" w:hAnsi="Arial" w:cs="Arial"/>
          <w:sz w:val="22"/>
          <w:szCs w:val="22"/>
        </w:rPr>
        <w:t>:</w:t>
      </w:r>
      <w:r w:rsidRPr="00455724">
        <w:rPr>
          <w:rFonts w:ascii="Arial" w:hAnsi="Arial" w:cs="Arial"/>
          <w:spacing w:val="23"/>
          <w:sz w:val="22"/>
          <w:szCs w:val="22"/>
        </w:rPr>
        <w:t xml:space="preserve"> </w:t>
      </w:r>
      <w:r w:rsidRPr="00455724">
        <w:rPr>
          <w:rFonts w:ascii="Arial" w:hAnsi="Arial" w:cs="Arial"/>
          <w:sz w:val="22"/>
          <w:szCs w:val="22"/>
        </w:rPr>
        <w:t xml:space="preserve">1 </w:t>
      </w:r>
      <w:r w:rsidRPr="00455724">
        <w:rPr>
          <w:rFonts w:ascii="Arial" w:hAnsi="Arial" w:cs="Arial"/>
          <w:spacing w:val="-2"/>
          <w:sz w:val="22"/>
          <w:szCs w:val="22"/>
        </w:rPr>
        <w:t>(</w:t>
      </w:r>
      <w:proofErr w:type="spellStart"/>
      <w:r w:rsidRPr="00455724">
        <w:rPr>
          <w:rFonts w:ascii="Arial" w:hAnsi="Arial" w:cs="Arial"/>
          <w:sz w:val="22"/>
          <w:szCs w:val="22"/>
        </w:rPr>
        <w:t>Sa</w:t>
      </w:r>
      <w:r w:rsidRPr="00455724">
        <w:rPr>
          <w:rFonts w:ascii="Arial" w:hAnsi="Arial" w:cs="Arial"/>
          <w:spacing w:val="1"/>
          <w:sz w:val="22"/>
          <w:szCs w:val="22"/>
        </w:rPr>
        <w:t>t</w:t>
      </w:r>
      <w:r w:rsidRPr="00455724">
        <w:rPr>
          <w:rFonts w:ascii="Arial" w:hAnsi="Arial" w:cs="Arial"/>
          <w:spacing w:val="-5"/>
          <w:sz w:val="22"/>
          <w:szCs w:val="22"/>
        </w:rPr>
        <w:t>u</w:t>
      </w:r>
      <w:proofErr w:type="spellEnd"/>
      <w:r w:rsidRPr="00455724">
        <w:rPr>
          <w:rFonts w:ascii="Arial" w:hAnsi="Arial" w:cs="Arial"/>
          <w:sz w:val="22"/>
          <w:szCs w:val="22"/>
        </w:rPr>
        <w:t>)</w:t>
      </w:r>
      <w:r w:rsidRPr="00455724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-3"/>
          <w:sz w:val="22"/>
          <w:szCs w:val="22"/>
        </w:rPr>
        <w:t>B</w:t>
      </w:r>
      <w:r w:rsidRPr="00455724">
        <w:rPr>
          <w:rFonts w:ascii="Arial" w:hAnsi="Arial" w:cs="Arial"/>
          <w:spacing w:val="-2"/>
          <w:sz w:val="22"/>
          <w:szCs w:val="22"/>
        </w:rPr>
        <w:t>erk</w:t>
      </w:r>
      <w:r w:rsidRPr="00455724">
        <w:rPr>
          <w:rFonts w:ascii="Arial" w:hAnsi="Arial" w:cs="Arial"/>
          <w:sz w:val="22"/>
          <w:szCs w:val="22"/>
        </w:rPr>
        <w:t>as</w:t>
      </w:r>
      <w:proofErr w:type="spellEnd"/>
    </w:p>
    <w:p w14:paraId="33A58F89" w14:textId="1B18F1D2" w:rsidR="00B6307E" w:rsidRPr="00455724" w:rsidRDefault="004102E6" w:rsidP="009665C0">
      <w:pPr>
        <w:tabs>
          <w:tab w:val="left" w:pos="1418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  <w:lang w:val="en-ID"/>
        </w:rPr>
      </w:pPr>
      <w:proofErr w:type="spellStart"/>
      <w:r w:rsidRPr="00455724">
        <w:rPr>
          <w:rFonts w:ascii="Arial" w:hAnsi="Arial" w:cs="Arial"/>
          <w:sz w:val="22"/>
          <w:szCs w:val="22"/>
        </w:rPr>
        <w:t>Pe</w:t>
      </w:r>
      <w:r w:rsidRPr="00455724">
        <w:rPr>
          <w:rFonts w:ascii="Arial" w:hAnsi="Arial" w:cs="Arial"/>
          <w:spacing w:val="-1"/>
          <w:sz w:val="22"/>
          <w:szCs w:val="22"/>
        </w:rPr>
        <w:t>r</w:t>
      </w:r>
      <w:r w:rsidRPr="00455724">
        <w:rPr>
          <w:rFonts w:ascii="Arial" w:hAnsi="Arial" w:cs="Arial"/>
          <w:spacing w:val="1"/>
          <w:sz w:val="22"/>
          <w:szCs w:val="22"/>
        </w:rPr>
        <w:t>i</w:t>
      </w:r>
      <w:r w:rsidRPr="00455724">
        <w:rPr>
          <w:rFonts w:ascii="Arial" w:hAnsi="Arial" w:cs="Arial"/>
          <w:spacing w:val="-2"/>
          <w:sz w:val="22"/>
          <w:szCs w:val="22"/>
        </w:rPr>
        <w:t>h</w:t>
      </w:r>
      <w:r w:rsidRPr="00455724">
        <w:rPr>
          <w:rFonts w:ascii="Arial" w:hAnsi="Arial" w:cs="Arial"/>
          <w:sz w:val="22"/>
          <w:szCs w:val="22"/>
        </w:rPr>
        <w:t>al</w:t>
      </w:r>
      <w:proofErr w:type="spellEnd"/>
      <w:r w:rsidR="009665C0" w:rsidRPr="00455724">
        <w:rPr>
          <w:rFonts w:ascii="Arial" w:hAnsi="Arial" w:cs="Arial"/>
          <w:sz w:val="22"/>
          <w:szCs w:val="22"/>
        </w:rPr>
        <w:tab/>
      </w:r>
      <w:r w:rsidRPr="00455724">
        <w:rPr>
          <w:rFonts w:ascii="Arial" w:hAnsi="Arial" w:cs="Arial"/>
          <w:sz w:val="22"/>
          <w:szCs w:val="22"/>
        </w:rPr>
        <w:t>:</w:t>
      </w:r>
      <w:r w:rsidRPr="00455724">
        <w:rPr>
          <w:rFonts w:ascii="Arial" w:hAnsi="Arial" w:cs="Arial"/>
          <w:spacing w:val="54"/>
          <w:sz w:val="22"/>
          <w:szCs w:val="22"/>
        </w:rPr>
        <w:t xml:space="preserve"> </w:t>
      </w:r>
      <w:proofErr w:type="spellStart"/>
      <w:proofErr w:type="gramStart"/>
      <w:r w:rsidRPr="00455724">
        <w:rPr>
          <w:rFonts w:ascii="Arial" w:hAnsi="Arial" w:cs="Arial"/>
          <w:spacing w:val="1"/>
          <w:sz w:val="22"/>
          <w:szCs w:val="22"/>
        </w:rPr>
        <w:t>K</w:t>
      </w:r>
      <w:r w:rsidRPr="00455724">
        <w:rPr>
          <w:rFonts w:ascii="Arial" w:hAnsi="Arial" w:cs="Arial"/>
          <w:spacing w:val="-2"/>
          <w:sz w:val="22"/>
          <w:szCs w:val="22"/>
        </w:rPr>
        <w:t>e</w:t>
      </w:r>
      <w:r w:rsidRPr="00455724">
        <w:rPr>
          <w:rFonts w:ascii="Arial" w:hAnsi="Arial" w:cs="Arial"/>
          <w:spacing w:val="1"/>
          <w:sz w:val="22"/>
          <w:szCs w:val="22"/>
        </w:rPr>
        <w:t>t</w:t>
      </w:r>
      <w:r w:rsidRPr="00455724">
        <w:rPr>
          <w:rFonts w:ascii="Arial" w:hAnsi="Arial" w:cs="Arial"/>
          <w:sz w:val="22"/>
          <w:szCs w:val="22"/>
        </w:rPr>
        <w:t>e</w:t>
      </w:r>
      <w:r w:rsidRPr="00455724">
        <w:rPr>
          <w:rFonts w:ascii="Arial" w:hAnsi="Arial" w:cs="Arial"/>
          <w:spacing w:val="1"/>
          <w:sz w:val="22"/>
          <w:szCs w:val="22"/>
        </w:rPr>
        <w:t>r</w:t>
      </w:r>
      <w:r w:rsidRPr="00455724">
        <w:rPr>
          <w:rFonts w:ascii="Arial" w:hAnsi="Arial" w:cs="Arial"/>
          <w:spacing w:val="-1"/>
          <w:sz w:val="22"/>
          <w:szCs w:val="22"/>
        </w:rPr>
        <w:t>t</w:t>
      </w:r>
      <w:r w:rsidRPr="00455724">
        <w:rPr>
          <w:rFonts w:ascii="Arial" w:hAnsi="Arial" w:cs="Arial"/>
          <w:spacing w:val="-2"/>
          <w:sz w:val="22"/>
          <w:szCs w:val="22"/>
        </w:rPr>
        <w:t>ar</w:t>
      </w:r>
      <w:r w:rsidRPr="00455724">
        <w:rPr>
          <w:rFonts w:ascii="Arial" w:hAnsi="Arial" w:cs="Arial"/>
          <w:spacing w:val="-1"/>
          <w:sz w:val="22"/>
          <w:szCs w:val="22"/>
        </w:rPr>
        <w:t>i</w:t>
      </w:r>
      <w:r w:rsidRPr="00455724">
        <w:rPr>
          <w:rFonts w:ascii="Arial" w:hAnsi="Arial" w:cs="Arial"/>
          <w:sz w:val="22"/>
          <w:szCs w:val="22"/>
        </w:rPr>
        <w:t>kan</w:t>
      </w:r>
      <w:proofErr w:type="spellEnd"/>
      <w:r w:rsidRPr="00455724">
        <w:rPr>
          <w:rFonts w:ascii="Arial" w:hAnsi="Arial" w:cs="Arial"/>
          <w:sz w:val="22"/>
          <w:szCs w:val="22"/>
        </w:rPr>
        <w:t xml:space="preserve"> </w:t>
      </w:r>
      <w:r w:rsidRPr="00455724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z w:val="22"/>
          <w:szCs w:val="22"/>
        </w:rPr>
        <w:t>un</w:t>
      </w:r>
      <w:r w:rsidRPr="00455724">
        <w:rPr>
          <w:rFonts w:ascii="Arial" w:hAnsi="Arial" w:cs="Arial"/>
          <w:spacing w:val="1"/>
          <w:sz w:val="22"/>
          <w:szCs w:val="22"/>
        </w:rPr>
        <w:t>t</w:t>
      </w:r>
      <w:r w:rsidRPr="00455724">
        <w:rPr>
          <w:rFonts w:ascii="Arial" w:hAnsi="Arial" w:cs="Arial"/>
          <w:spacing w:val="-2"/>
          <w:sz w:val="22"/>
          <w:szCs w:val="22"/>
        </w:rPr>
        <w:t>u</w:t>
      </w:r>
      <w:r w:rsidRPr="00455724">
        <w:rPr>
          <w:rFonts w:ascii="Arial" w:hAnsi="Arial" w:cs="Arial"/>
          <w:sz w:val="22"/>
          <w:szCs w:val="22"/>
        </w:rPr>
        <w:t>k</w:t>
      </w:r>
      <w:proofErr w:type="spellEnd"/>
      <w:proofErr w:type="gramEnd"/>
      <w:r w:rsidRPr="00455724">
        <w:rPr>
          <w:rFonts w:ascii="Arial" w:hAnsi="Arial" w:cs="Arial"/>
          <w:sz w:val="22"/>
          <w:szCs w:val="22"/>
        </w:rPr>
        <w:t xml:space="preserve"> </w:t>
      </w:r>
      <w:r w:rsidRPr="00455724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-4"/>
          <w:sz w:val="22"/>
          <w:szCs w:val="22"/>
        </w:rPr>
        <w:t>m</w:t>
      </w:r>
      <w:r w:rsidRPr="00455724">
        <w:rPr>
          <w:rFonts w:ascii="Arial" w:hAnsi="Arial" w:cs="Arial"/>
          <w:sz w:val="22"/>
          <w:szCs w:val="22"/>
        </w:rPr>
        <w:t>e</w:t>
      </w:r>
      <w:r w:rsidRPr="00455724">
        <w:rPr>
          <w:rFonts w:ascii="Arial" w:hAnsi="Arial" w:cs="Arial"/>
          <w:spacing w:val="-2"/>
          <w:sz w:val="22"/>
          <w:szCs w:val="22"/>
        </w:rPr>
        <w:t>ng</w:t>
      </w:r>
      <w:r w:rsidRPr="00455724">
        <w:rPr>
          <w:rFonts w:ascii="Arial" w:hAnsi="Arial" w:cs="Arial"/>
          <w:spacing w:val="1"/>
          <w:sz w:val="22"/>
          <w:szCs w:val="22"/>
        </w:rPr>
        <w:t>i</w:t>
      </w:r>
      <w:r w:rsidRPr="00455724">
        <w:rPr>
          <w:rFonts w:ascii="Arial" w:hAnsi="Arial" w:cs="Arial"/>
          <w:sz w:val="22"/>
          <w:szCs w:val="22"/>
        </w:rPr>
        <w:t>ku</w:t>
      </w:r>
      <w:r w:rsidRPr="00455724">
        <w:rPr>
          <w:rFonts w:ascii="Arial" w:hAnsi="Arial" w:cs="Arial"/>
          <w:spacing w:val="1"/>
          <w:sz w:val="22"/>
          <w:szCs w:val="22"/>
        </w:rPr>
        <w:t>t</w:t>
      </w:r>
      <w:r w:rsidRPr="00455724">
        <w:rPr>
          <w:rFonts w:ascii="Arial" w:hAnsi="Arial" w:cs="Arial"/>
          <w:sz w:val="22"/>
          <w:szCs w:val="22"/>
        </w:rPr>
        <w:t>i</w:t>
      </w:r>
      <w:proofErr w:type="spellEnd"/>
      <w:r w:rsidRPr="00455724">
        <w:rPr>
          <w:rFonts w:ascii="Arial" w:hAnsi="Arial" w:cs="Arial"/>
          <w:sz w:val="22"/>
          <w:szCs w:val="22"/>
        </w:rPr>
        <w:t xml:space="preserve"> </w:t>
      </w:r>
      <w:r w:rsidRPr="00455724">
        <w:rPr>
          <w:rFonts w:ascii="Arial" w:hAnsi="Arial" w:cs="Arial"/>
          <w:spacing w:val="2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z w:val="22"/>
          <w:szCs w:val="22"/>
        </w:rPr>
        <w:t>Pe</w:t>
      </w:r>
      <w:r w:rsidRPr="00455724">
        <w:rPr>
          <w:rFonts w:ascii="Arial" w:hAnsi="Arial" w:cs="Arial"/>
          <w:spacing w:val="-2"/>
          <w:sz w:val="22"/>
          <w:szCs w:val="22"/>
        </w:rPr>
        <w:t>n</w:t>
      </w:r>
      <w:r w:rsidRPr="00455724">
        <w:rPr>
          <w:rFonts w:ascii="Arial" w:hAnsi="Arial" w:cs="Arial"/>
          <w:sz w:val="22"/>
          <w:szCs w:val="22"/>
        </w:rPr>
        <w:t>g</w:t>
      </w:r>
      <w:r w:rsidRPr="00455724">
        <w:rPr>
          <w:rFonts w:ascii="Arial" w:hAnsi="Arial" w:cs="Arial"/>
          <w:spacing w:val="-2"/>
          <w:sz w:val="22"/>
          <w:szCs w:val="22"/>
        </w:rPr>
        <w:t>a</w:t>
      </w:r>
      <w:r w:rsidRPr="00455724">
        <w:rPr>
          <w:rFonts w:ascii="Arial" w:hAnsi="Arial" w:cs="Arial"/>
          <w:sz w:val="22"/>
          <w:szCs w:val="22"/>
        </w:rPr>
        <w:t>d</w:t>
      </w:r>
      <w:r w:rsidRPr="00455724">
        <w:rPr>
          <w:rFonts w:ascii="Arial" w:hAnsi="Arial" w:cs="Arial"/>
          <w:spacing w:val="-2"/>
          <w:sz w:val="22"/>
          <w:szCs w:val="22"/>
        </w:rPr>
        <w:t>a</w:t>
      </w:r>
      <w:r w:rsidRPr="00455724">
        <w:rPr>
          <w:rFonts w:ascii="Arial" w:hAnsi="Arial" w:cs="Arial"/>
          <w:sz w:val="22"/>
          <w:szCs w:val="22"/>
        </w:rPr>
        <w:t>an</w:t>
      </w:r>
      <w:proofErr w:type="spellEnd"/>
      <w:r w:rsidRPr="00455724">
        <w:rPr>
          <w:rFonts w:ascii="Arial" w:hAnsi="Arial" w:cs="Arial"/>
          <w:sz w:val="22"/>
          <w:szCs w:val="22"/>
        </w:rPr>
        <w:t xml:space="preserve"> </w:t>
      </w:r>
      <w:r w:rsidRPr="00455724">
        <w:rPr>
          <w:rFonts w:ascii="Arial" w:hAnsi="Arial" w:cs="Arial"/>
          <w:spacing w:val="3"/>
          <w:sz w:val="22"/>
          <w:szCs w:val="22"/>
        </w:rPr>
        <w:t xml:space="preserve"> </w:t>
      </w:r>
      <w:bookmarkStart w:id="0" w:name="_Hlk37066510"/>
      <w:proofErr w:type="spellStart"/>
      <w:r w:rsidR="00455724" w:rsidRPr="00455724">
        <w:rPr>
          <w:rFonts w:ascii="Arial" w:hAnsi="Arial" w:cs="Arial"/>
          <w:sz w:val="22"/>
          <w:szCs w:val="22"/>
        </w:rPr>
        <w:t>Katalog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ARIBA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Sewa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Layanan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Akses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Internet Fiber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Optik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dan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r w:rsidR="00455724" w:rsidRPr="00455724">
        <w:rPr>
          <w:rFonts w:ascii="Arial" w:hAnsi="Arial" w:cs="Arial"/>
          <w:i/>
          <w:sz w:val="22"/>
          <w:szCs w:val="22"/>
        </w:rPr>
        <w:t>Wireless</w:t>
      </w:r>
      <w:r w:rsidR="00455724" w:rsidRPr="00455724">
        <w:rPr>
          <w:rFonts w:ascii="Arial" w:hAnsi="Arial" w:cs="Arial"/>
          <w:sz w:val="22"/>
          <w:szCs w:val="22"/>
        </w:rPr>
        <w:t xml:space="preserve"> (</w:t>
      </w:r>
      <w:r w:rsidR="00455724" w:rsidRPr="00455724">
        <w:rPr>
          <w:rFonts w:ascii="Arial" w:hAnsi="Arial" w:cs="Arial"/>
          <w:i/>
          <w:sz w:val="22"/>
          <w:szCs w:val="22"/>
        </w:rPr>
        <w:t>Radio Link</w:t>
      </w:r>
      <w:r w:rsidR="00455724" w:rsidRPr="00455724">
        <w:rPr>
          <w:rFonts w:ascii="Arial" w:hAnsi="Arial" w:cs="Arial"/>
          <w:sz w:val="22"/>
          <w:szCs w:val="22"/>
        </w:rPr>
        <w:t>)</w:t>
      </w:r>
    </w:p>
    <w:bookmarkEnd w:id="0"/>
    <w:p w14:paraId="7180374F" w14:textId="77777777" w:rsidR="00B6307E" w:rsidRPr="00455724" w:rsidRDefault="00B6307E" w:rsidP="009665C0">
      <w:pPr>
        <w:tabs>
          <w:tab w:val="left" w:pos="1418"/>
        </w:tabs>
        <w:spacing w:before="4" w:line="240" w:lineRule="exact"/>
        <w:jc w:val="both"/>
        <w:rPr>
          <w:rFonts w:ascii="Arial" w:hAnsi="Arial" w:cs="Arial"/>
          <w:sz w:val="22"/>
          <w:szCs w:val="22"/>
        </w:rPr>
      </w:pPr>
    </w:p>
    <w:p w14:paraId="5ED6C8E9" w14:textId="77777777" w:rsidR="00B6307E" w:rsidRPr="00455724" w:rsidRDefault="004102E6" w:rsidP="0068524A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455724">
        <w:rPr>
          <w:rFonts w:ascii="Arial" w:hAnsi="Arial" w:cs="Arial"/>
          <w:spacing w:val="-1"/>
          <w:sz w:val="22"/>
          <w:szCs w:val="22"/>
        </w:rPr>
        <w:t>K</w:t>
      </w:r>
      <w:r w:rsidRPr="00455724">
        <w:rPr>
          <w:rFonts w:ascii="Arial" w:hAnsi="Arial" w:cs="Arial"/>
          <w:sz w:val="22"/>
          <w:szCs w:val="22"/>
        </w:rPr>
        <w:t>ep</w:t>
      </w:r>
      <w:r w:rsidRPr="00455724">
        <w:rPr>
          <w:rFonts w:ascii="Arial" w:hAnsi="Arial" w:cs="Arial"/>
          <w:spacing w:val="-2"/>
          <w:sz w:val="22"/>
          <w:szCs w:val="22"/>
        </w:rPr>
        <w:t>a</w:t>
      </w:r>
      <w:r w:rsidRPr="00455724">
        <w:rPr>
          <w:rFonts w:ascii="Arial" w:hAnsi="Arial" w:cs="Arial"/>
          <w:sz w:val="22"/>
          <w:szCs w:val="22"/>
        </w:rPr>
        <w:t>da</w:t>
      </w:r>
      <w:proofErr w:type="spellEnd"/>
      <w:r w:rsidRPr="0045572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-1"/>
          <w:sz w:val="22"/>
          <w:szCs w:val="22"/>
        </w:rPr>
        <w:t>Y</w:t>
      </w:r>
      <w:r w:rsidRPr="00455724">
        <w:rPr>
          <w:rFonts w:ascii="Arial" w:hAnsi="Arial" w:cs="Arial"/>
          <w:spacing w:val="1"/>
          <w:sz w:val="22"/>
          <w:szCs w:val="22"/>
        </w:rPr>
        <w:t>t</w:t>
      </w:r>
      <w:r w:rsidRPr="00455724">
        <w:rPr>
          <w:rFonts w:ascii="Arial" w:hAnsi="Arial" w:cs="Arial"/>
          <w:spacing w:val="-2"/>
          <w:sz w:val="22"/>
          <w:szCs w:val="22"/>
        </w:rPr>
        <w:t>h</w:t>
      </w:r>
      <w:proofErr w:type="spellEnd"/>
      <w:r w:rsidRPr="00455724">
        <w:rPr>
          <w:rFonts w:ascii="Arial" w:hAnsi="Arial" w:cs="Arial"/>
          <w:spacing w:val="-2"/>
          <w:sz w:val="22"/>
          <w:szCs w:val="22"/>
        </w:rPr>
        <w:t>,</w:t>
      </w:r>
    </w:p>
    <w:p w14:paraId="19D02A60" w14:textId="074825B3" w:rsidR="003D1748" w:rsidRPr="00455724" w:rsidRDefault="004102E6" w:rsidP="0068524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n-ID"/>
        </w:rPr>
      </w:pPr>
      <w:proofErr w:type="spellStart"/>
      <w:r w:rsidRPr="00455724">
        <w:rPr>
          <w:rFonts w:ascii="Arial" w:hAnsi="Arial" w:cs="Arial"/>
          <w:sz w:val="22"/>
          <w:szCs w:val="22"/>
        </w:rPr>
        <w:t>Po</w:t>
      </w:r>
      <w:r w:rsidRPr="00455724">
        <w:rPr>
          <w:rFonts w:ascii="Arial" w:hAnsi="Arial" w:cs="Arial"/>
          <w:spacing w:val="-2"/>
          <w:sz w:val="22"/>
          <w:szCs w:val="22"/>
        </w:rPr>
        <w:t>k</w:t>
      </w:r>
      <w:r w:rsidRPr="00455724">
        <w:rPr>
          <w:rFonts w:ascii="Arial" w:hAnsi="Arial" w:cs="Arial"/>
          <w:spacing w:val="3"/>
          <w:sz w:val="22"/>
          <w:szCs w:val="22"/>
        </w:rPr>
        <w:t>j</w:t>
      </w:r>
      <w:r w:rsidRPr="00455724">
        <w:rPr>
          <w:rFonts w:ascii="Arial" w:hAnsi="Arial" w:cs="Arial"/>
          <w:sz w:val="22"/>
          <w:szCs w:val="22"/>
        </w:rPr>
        <w:t>a</w:t>
      </w:r>
      <w:proofErr w:type="spellEnd"/>
      <w:r w:rsidRPr="00455724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z w:val="22"/>
          <w:szCs w:val="22"/>
        </w:rPr>
        <w:t>P</w:t>
      </w:r>
      <w:r w:rsidRPr="00455724">
        <w:rPr>
          <w:rFonts w:ascii="Arial" w:hAnsi="Arial" w:cs="Arial"/>
          <w:spacing w:val="-2"/>
          <w:sz w:val="22"/>
          <w:szCs w:val="22"/>
        </w:rPr>
        <w:t>en</w:t>
      </w:r>
      <w:r w:rsidRPr="00455724">
        <w:rPr>
          <w:rFonts w:ascii="Arial" w:hAnsi="Arial" w:cs="Arial"/>
          <w:sz w:val="22"/>
          <w:szCs w:val="22"/>
        </w:rPr>
        <w:t>gad</w:t>
      </w:r>
      <w:r w:rsidRPr="00455724">
        <w:rPr>
          <w:rFonts w:ascii="Arial" w:hAnsi="Arial" w:cs="Arial"/>
          <w:spacing w:val="-2"/>
          <w:sz w:val="22"/>
          <w:szCs w:val="22"/>
        </w:rPr>
        <w:t>a</w:t>
      </w:r>
      <w:r w:rsidRPr="00455724">
        <w:rPr>
          <w:rFonts w:ascii="Arial" w:hAnsi="Arial" w:cs="Arial"/>
          <w:sz w:val="22"/>
          <w:szCs w:val="22"/>
        </w:rPr>
        <w:t>an</w:t>
      </w:r>
      <w:proofErr w:type="spellEnd"/>
      <w:r w:rsidRPr="00455724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proofErr w:type="gramStart"/>
      <w:r w:rsidR="00455724" w:rsidRPr="00455724">
        <w:rPr>
          <w:rFonts w:ascii="Arial" w:hAnsi="Arial" w:cs="Arial"/>
          <w:sz w:val="22"/>
          <w:szCs w:val="22"/>
        </w:rPr>
        <w:t>Pe</w:t>
      </w:r>
      <w:r w:rsidR="00455724" w:rsidRPr="00455724">
        <w:rPr>
          <w:rFonts w:ascii="Arial" w:hAnsi="Arial" w:cs="Arial"/>
          <w:spacing w:val="-2"/>
          <w:sz w:val="22"/>
          <w:szCs w:val="22"/>
        </w:rPr>
        <w:t>n</w:t>
      </w:r>
      <w:r w:rsidR="00455724" w:rsidRPr="00455724">
        <w:rPr>
          <w:rFonts w:ascii="Arial" w:hAnsi="Arial" w:cs="Arial"/>
          <w:sz w:val="22"/>
          <w:szCs w:val="22"/>
        </w:rPr>
        <w:t>g</w:t>
      </w:r>
      <w:r w:rsidR="00455724" w:rsidRPr="00455724">
        <w:rPr>
          <w:rFonts w:ascii="Arial" w:hAnsi="Arial" w:cs="Arial"/>
          <w:spacing w:val="-2"/>
          <w:sz w:val="22"/>
          <w:szCs w:val="22"/>
        </w:rPr>
        <w:t>a</w:t>
      </w:r>
      <w:r w:rsidR="00455724" w:rsidRPr="00455724">
        <w:rPr>
          <w:rFonts w:ascii="Arial" w:hAnsi="Arial" w:cs="Arial"/>
          <w:sz w:val="22"/>
          <w:szCs w:val="22"/>
        </w:rPr>
        <w:t>d</w:t>
      </w:r>
      <w:r w:rsidR="00455724" w:rsidRPr="00455724">
        <w:rPr>
          <w:rFonts w:ascii="Arial" w:hAnsi="Arial" w:cs="Arial"/>
          <w:spacing w:val="-2"/>
          <w:sz w:val="22"/>
          <w:szCs w:val="22"/>
        </w:rPr>
        <w:t>a</w:t>
      </w:r>
      <w:r w:rsidR="00455724" w:rsidRPr="00455724">
        <w:rPr>
          <w:rFonts w:ascii="Arial" w:hAnsi="Arial" w:cs="Arial"/>
          <w:sz w:val="22"/>
          <w:szCs w:val="22"/>
        </w:rPr>
        <w:t>an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r w:rsidR="00455724" w:rsidRPr="00455724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Katalog</w:t>
      </w:r>
      <w:proofErr w:type="spellEnd"/>
      <w:proofErr w:type="gramEnd"/>
      <w:r w:rsidR="00455724" w:rsidRPr="00455724">
        <w:rPr>
          <w:rFonts w:ascii="Arial" w:hAnsi="Arial" w:cs="Arial"/>
          <w:sz w:val="22"/>
          <w:szCs w:val="22"/>
        </w:rPr>
        <w:t xml:space="preserve"> ARIBA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Sewa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Layanan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Akses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Internet Fiber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Optik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dan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r w:rsidR="00455724" w:rsidRPr="00455724">
        <w:rPr>
          <w:rFonts w:ascii="Arial" w:hAnsi="Arial" w:cs="Arial"/>
          <w:i/>
          <w:sz w:val="22"/>
          <w:szCs w:val="22"/>
        </w:rPr>
        <w:t>Wireless</w:t>
      </w:r>
      <w:r w:rsidR="00455724" w:rsidRPr="00455724">
        <w:rPr>
          <w:rFonts w:ascii="Arial" w:hAnsi="Arial" w:cs="Arial"/>
          <w:sz w:val="22"/>
          <w:szCs w:val="22"/>
        </w:rPr>
        <w:t xml:space="preserve"> (</w:t>
      </w:r>
      <w:r w:rsidR="00455724" w:rsidRPr="00455724">
        <w:rPr>
          <w:rFonts w:ascii="Arial" w:hAnsi="Arial" w:cs="Arial"/>
          <w:i/>
          <w:sz w:val="22"/>
          <w:szCs w:val="22"/>
        </w:rPr>
        <w:t>Radio Link</w:t>
      </w:r>
      <w:r w:rsidR="00455724" w:rsidRPr="00455724">
        <w:rPr>
          <w:rFonts w:ascii="Arial" w:hAnsi="Arial" w:cs="Arial"/>
          <w:sz w:val="22"/>
          <w:szCs w:val="22"/>
        </w:rPr>
        <w:t>)</w:t>
      </w:r>
    </w:p>
    <w:p w14:paraId="3C419ED2" w14:textId="6E3C492D" w:rsidR="00B6307E" w:rsidRPr="00455724" w:rsidRDefault="004102E6" w:rsidP="0068524A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455724">
        <w:rPr>
          <w:rFonts w:ascii="Arial" w:hAnsi="Arial" w:cs="Arial"/>
          <w:spacing w:val="-1"/>
          <w:sz w:val="22"/>
          <w:szCs w:val="22"/>
        </w:rPr>
        <w:t>D</w:t>
      </w:r>
      <w:r w:rsidRPr="00455724">
        <w:rPr>
          <w:rFonts w:ascii="Arial" w:hAnsi="Arial" w:cs="Arial"/>
          <w:sz w:val="22"/>
          <w:szCs w:val="22"/>
        </w:rPr>
        <w:t>i</w:t>
      </w:r>
      <w:r w:rsidRPr="00455724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2"/>
          <w:sz w:val="22"/>
          <w:szCs w:val="22"/>
        </w:rPr>
        <w:t>T</w:t>
      </w:r>
      <w:r w:rsidRPr="00455724">
        <w:rPr>
          <w:rFonts w:ascii="Arial" w:hAnsi="Arial" w:cs="Arial"/>
          <w:spacing w:val="-2"/>
          <w:sz w:val="22"/>
          <w:szCs w:val="22"/>
        </w:rPr>
        <w:t>e</w:t>
      </w:r>
      <w:r w:rsidRPr="00455724">
        <w:rPr>
          <w:rFonts w:ascii="Arial" w:hAnsi="Arial" w:cs="Arial"/>
          <w:spacing w:val="-4"/>
          <w:sz w:val="22"/>
          <w:szCs w:val="22"/>
        </w:rPr>
        <w:t>m</w:t>
      </w:r>
      <w:r w:rsidRPr="00455724">
        <w:rPr>
          <w:rFonts w:ascii="Arial" w:hAnsi="Arial" w:cs="Arial"/>
          <w:sz w:val="22"/>
          <w:szCs w:val="22"/>
        </w:rPr>
        <w:t>pat</w:t>
      </w:r>
      <w:proofErr w:type="spellEnd"/>
    </w:p>
    <w:p w14:paraId="3C76B8F4" w14:textId="77777777" w:rsidR="00B6307E" w:rsidRPr="00455724" w:rsidRDefault="00B6307E" w:rsidP="004102E6">
      <w:pPr>
        <w:spacing w:before="6" w:line="240" w:lineRule="exact"/>
        <w:jc w:val="both"/>
        <w:rPr>
          <w:rFonts w:ascii="Arial" w:hAnsi="Arial" w:cs="Arial"/>
          <w:sz w:val="22"/>
          <w:szCs w:val="22"/>
        </w:rPr>
      </w:pPr>
    </w:p>
    <w:p w14:paraId="31A23A3D" w14:textId="77777777" w:rsidR="00B6307E" w:rsidRPr="00455724" w:rsidRDefault="004102E6" w:rsidP="0068524A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455724">
        <w:rPr>
          <w:rFonts w:ascii="Arial" w:hAnsi="Arial" w:cs="Arial"/>
          <w:spacing w:val="-1"/>
          <w:sz w:val="22"/>
          <w:szCs w:val="22"/>
        </w:rPr>
        <w:t>D</w:t>
      </w:r>
      <w:r w:rsidRPr="00455724">
        <w:rPr>
          <w:rFonts w:ascii="Arial" w:hAnsi="Arial" w:cs="Arial"/>
          <w:sz w:val="22"/>
          <w:szCs w:val="22"/>
        </w:rPr>
        <w:t>engan</w:t>
      </w:r>
      <w:proofErr w:type="spellEnd"/>
      <w:r w:rsidRPr="0045572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-1"/>
          <w:sz w:val="22"/>
          <w:szCs w:val="22"/>
        </w:rPr>
        <w:t>H</w:t>
      </w:r>
      <w:r w:rsidRPr="00455724">
        <w:rPr>
          <w:rFonts w:ascii="Arial" w:hAnsi="Arial" w:cs="Arial"/>
          <w:spacing w:val="-2"/>
          <w:sz w:val="22"/>
          <w:szCs w:val="22"/>
        </w:rPr>
        <w:t>o</w:t>
      </w:r>
      <w:r w:rsidRPr="00455724">
        <w:rPr>
          <w:rFonts w:ascii="Arial" w:hAnsi="Arial" w:cs="Arial"/>
          <w:spacing w:val="1"/>
          <w:sz w:val="22"/>
          <w:szCs w:val="22"/>
        </w:rPr>
        <w:t>r</w:t>
      </w:r>
      <w:r w:rsidRPr="00455724">
        <w:rPr>
          <w:rFonts w:ascii="Arial" w:hAnsi="Arial" w:cs="Arial"/>
          <w:spacing w:val="-4"/>
          <w:sz w:val="22"/>
          <w:szCs w:val="22"/>
        </w:rPr>
        <w:t>m</w:t>
      </w:r>
      <w:r w:rsidRPr="00455724">
        <w:rPr>
          <w:rFonts w:ascii="Arial" w:hAnsi="Arial" w:cs="Arial"/>
          <w:spacing w:val="-2"/>
          <w:sz w:val="22"/>
          <w:szCs w:val="22"/>
        </w:rPr>
        <w:t>a</w:t>
      </w:r>
      <w:r w:rsidRPr="00455724">
        <w:rPr>
          <w:rFonts w:ascii="Arial" w:hAnsi="Arial" w:cs="Arial"/>
          <w:spacing w:val="1"/>
          <w:sz w:val="22"/>
          <w:szCs w:val="22"/>
        </w:rPr>
        <w:t>t</w:t>
      </w:r>
      <w:proofErr w:type="spellEnd"/>
      <w:r w:rsidRPr="00455724">
        <w:rPr>
          <w:rFonts w:ascii="Arial" w:hAnsi="Arial" w:cs="Arial"/>
          <w:sz w:val="22"/>
          <w:szCs w:val="22"/>
        </w:rPr>
        <w:t>,</w:t>
      </w:r>
    </w:p>
    <w:p w14:paraId="37A10895" w14:textId="77777777" w:rsidR="00B6307E" w:rsidRPr="00455724" w:rsidRDefault="00B6307E" w:rsidP="004102E6">
      <w:pPr>
        <w:spacing w:before="19" w:line="220" w:lineRule="exact"/>
        <w:jc w:val="both"/>
        <w:rPr>
          <w:rFonts w:ascii="Arial" w:hAnsi="Arial" w:cs="Arial"/>
          <w:sz w:val="22"/>
          <w:szCs w:val="22"/>
        </w:rPr>
      </w:pPr>
    </w:p>
    <w:p w14:paraId="709CC77C" w14:textId="6D2D77D5" w:rsidR="0068524A" w:rsidRPr="00455724" w:rsidRDefault="004102E6" w:rsidP="009665C0">
      <w:pPr>
        <w:autoSpaceDE w:val="0"/>
        <w:autoSpaceDN w:val="0"/>
        <w:adjustRightInd w:val="0"/>
        <w:rPr>
          <w:rFonts w:ascii="Arial" w:hAnsi="Arial" w:cs="Arial"/>
          <w:spacing w:val="-2"/>
          <w:sz w:val="22"/>
          <w:szCs w:val="22"/>
        </w:rPr>
      </w:pPr>
      <w:proofErr w:type="spellStart"/>
      <w:proofErr w:type="gramStart"/>
      <w:r w:rsidRPr="00455724">
        <w:rPr>
          <w:rFonts w:ascii="Arial" w:hAnsi="Arial" w:cs="Arial"/>
          <w:sz w:val="22"/>
          <w:szCs w:val="22"/>
        </w:rPr>
        <w:t>Seh</w:t>
      </w:r>
      <w:r w:rsidRPr="00455724">
        <w:rPr>
          <w:rFonts w:ascii="Arial" w:hAnsi="Arial" w:cs="Arial"/>
          <w:spacing w:val="-2"/>
          <w:sz w:val="22"/>
          <w:szCs w:val="22"/>
        </w:rPr>
        <w:t>u</w:t>
      </w:r>
      <w:r w:rsidRPr="00455724">
        <w:rPr>
          <w:rFonts w:ascii="Arial" w:hAnsi="Arial" w:cs="Arial"/>
          <w:sz w:val="22"/>
          <w:szCs w:val="22"/>
        </w:rPr>
        <w:t>b</w:t>
      </w:r>
      <w:r w:rsidRPr="00455724">
        <w:rPr>
          <w:rFonts w:ascii="Arial" w:hAnsi="Arial" w:cs="Arial"/>
          <w:spacing w:val="-2"/>
          <w:sz w:val="22"/>
          <w:szCs w:val="22"/>
        </w:rPr>
        <w:t>u</w:t>
      </w:r>
      <w:r w:rsidRPr="00455724">
        <w:rPr>
          <w:rFonts w:ascii="Arial" w:hAnsi="Arial" w:cs="Arial"/>
          <w:sz w:val="22"/>
          <w:szCs w:val="22"/>
        </w:rPr>
        <w:t>ngan</w:t>
      </w:r>
      <w:proofErr w:type="spellEnd"/>
      <w:r w:rsidRPr="00455724">
        <w:rPr>
          <w:rFonts w:ascii="Arial" w:hAnsi="Arial" w:cs="Arial"/>
          <w:sz w:val="22"/>
          <w:szCs w:val="22"/>
        </w:rPr>
        <w:t xml:space="preserve"> </w:t>
      </w:r>
      <w:r w:rsidRPr="00455724">
        <w:rPr>
          <w:rFonts w:ascii="Arial" w:hAnsi="Arial" w:cs="Arial"/>
          <w:spacing w:val="39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-2"/>
          <w:sz w:val="22"/>
          <w:szCs w:val="22"/>
        </w:rPr>
        <w:t>d</w:t>
      </w:r>
      <w:r w:rsidRPr="00455724">
        <w:rPr>
          <w:rFonts w:ascii="Arial" w:hAnsi="Arial" w:cs="Arial"/>
          <w:sz w:val="22"/>
          <w:szCs w:val="22"/>
        </w:rPr>
        <w:t>e</w:t>
      </w:r>
      <w:r w:rsidRPr="00455724">
        <w:rPr>
          <w:rFonts w:ascii="Arial" w:hAnsi="Arial" w:cs="Arial"/>
          <w:spacing w:val="-2"/>
          <w:sz w:val="22"/>
          <w:szCs w:val="22"/>
        </w:rPr>
        <w:t>n</w:t>
      </w:r>
      <w:r w:rsidRPr="00455724">
        <w:rPr>
          <w:rFonts w:ascii="Arial" w:hAnsi="Arial" w:cs="Arial"/>
          <w:sz w:val="22"/>
          <w:szCs w:val="22"/>
        </w:rPr>
        <w:t>gan</w:t>
      </w:r>
      <w:proofErr w:type="spellEnd"/>
      <w:proofErr w:type="gramEnd"/>
      <w:r w:rsidRPr="00455724">
        <w:rPr>
          <w:rFonts w:ascii="Arial" w:hAnsi="Arial" w:cs="Arial"/>
          <w:sz w:val="22"/>
          <w:szCs w:val="22"/>
        </w:rPr>
        <w:t xml:space="preserve"> </w:t>
      </w:r>
      <w:r w:rsidRPr="00455724">
        <w:rPr>
          <w:rFonts w:ascii="Arial" w:hAnsi="Arial" w:cs="Arial"/>
          <w:spacing w:val="39"/>
          <w:sz w:val="22"/>
          <w:szCs w:val="22"/>
        </w:rPr>
        <w:t xml:space="preserve"> </w:t>
      </w:r>
      <w:proofErr w:type="spellStart"/>
      <w:r w:rsidR="005F1AB1" w:rsidRPr="00455724">
        <w:rPr>
          <w:rFonts w:ascii="Arial" w:hAnsi="Arial" w:cs="Arial"/>
          <w:spacing w:val="-5"/>
          <w:sz w:val="22"/>
          <w:szCs w:val="22"/>
        </w:rPr>
        <w:t>pengumuman</w:t>
      </w:r>
      <w:proofErr w:type="spellEnd"/>
      <w:r w:rsidRPr="00455724">
        <w:rPr>
          <w:rFonts w:ascii="Arial" w:hAnsi="Arial" w:cs="Arial"/>
          <w:sz w:val="22"/>
          <w:szCs w:val="22"/>
        </w:rPr>
        <w:t xml:space="preserve"> </w:t>
      </w:r>
      <w:r w:rsidRPr="00455724">
        <w:rPr>
          <w:rFonts w:ascii="Arial" w:hAnsi="Arial" w:cs="Arial"/>
          <w:spacing w:val="39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1"/>
          <w:sz w:val="22"/>
          <w:szCs w:val="22"/>
        </w:rPr>
        <w:t>t</w:t>
      </w:r>
      <w:r w:rsidRPr="00455724">
        <w:rPr>
          <w:rFonts w:ascii="Arial" w:hAnsi="Arial" w:cs="Arial"/>
          <w:spacing w:val="-1"/>
          <w:sz w:val="22"/>
          <w:szCs w:val="22"/>
        </w:rPr>
        <w:t>e</w:t>
      </w:r>
      <w:r w:rsidRPr="00455724">
        <w:rPr>
          <w:rFonts w:ascii="Arial" w:hAnsi="Arial" w:cs="Arial"/>
          <w:spacing w:val="-2"/>
          <w:sz w:val="22"/>
          <w:szCs w:val="22"/>
        </w:rPr>
        <w:t>n</w:t>
      </w:r>
      <w:r w:rsidRPr="00455724">
        <w:rPr>
          <w:rFonts w:ascii="Arial" w:hAnsi="Arial" w:cs="Arial"/>
          <w:spacing w:val="1"/>
          <w:sz w:val="22"/>
          <w:szCs w:val="22"/>
        </w:rPr>
        <w:t>t</w:t>
      </w:r>
      <w:r w:rsidRPr="00455724">
        <w:rPr>
          <w:rFonts w:ascii="Arial" w:hAnsi="Arial" w:cs="Arial"/>
          <w:sz w:val="22"/>
          <w:szCs w:val="22"/>
        </w:rPr>
        <w:t>a</w:t>
      </w:r>
      <w:r w:rsidRPr="00455724">
        <w:rPr>
          <w:rFonts w:ascii="Arial" w:hAnsi="Arial" w:cs="Arial"/>
          <w:spacing w:val="-2"/>
          <w:sz w:val="22"/>
          <w:szCs w:val="22"/>
        </w:rPr>
        <w:t>n</w:t>
      </w:r>
      <w:r w:rsidRPr="00455724">
        <w:rPr>
          <w:rFonts w:ascii="Arial" w:hAnsi="Arial" w:cs="Arial"/>
          <w:sz w:val="22"/>
          <w:szCs w:val="22"/>
        </w:rPr>
        <w:t>g</w:t>
      </w:r>
      <w:proofErr w:type="spellEnd"/>
      <w:r w:rsidRPr="00455724">
        <w:rPr>
          <w:rFonts w:ascii="Arial" w:hAnsi="Arial" w:cs="Arial"/>
          <w:sz w:val="22"/>
          <w:szCs w:val="22"/>
        </w:rPr>
        <w:t xml:space="preserve"> </w:t>
      </w:r>
      <w:r w:rsidRPr="00455724">
        <w:rPr>
          <w:rFonts w:ascii="Arial" w:hAnsi="Arial" w:cs="Arial"/>
          <w:spacing w:val="36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-2"/>
          <w:sz w:val="22"/>
          <w:szCs w:val="22"/>
        </w:rPr>
        <w:t>u</w:t>
      </w:r>
      <w:r w:rsidRPr="00455724">
        <w:rPr>
          <w:rFonts w:ascii="Arial" w:hAnsi="Arial" w:cs="Arial"/>
          <w:sz w:val="22"/>
          <w:szCs w:val="22"/>
        </w:rPr>
        <w:t>n</w:t>
      </w:r>
      <w:r w:rsidRPr="00455724">
        <w:rPr>
          <w:rFonts w:ascii="Arial" w:hAnsi="Arial" w:cs="Arial"/>
          <w:spacing w:val="-2"/>
          <w:sz w:val="22"/>
          <w:szCs w:val="22"/>
        </w:rPr>
        <w:t>d</w:t>
      </w:r>
      <w:r w:rsidRPr="00455724">
        <w:rPr>
          <w:rFonts w:ascii="Arial" w:hAnsi="Arial" w:cs="Arial"/>
          <w:sz w:val="22"/>
          <w:szCs w:val="22"/>
        </w:rPr>
        <w:t>ang</w:t>
      </w:r>
      <w:r w:rsidRPr="00455724">
        <w:rPr>
          <w:rFonts w:ascii="Arial" w:hAnsi="Arial" w:cs="Arial"/>
          <w:spacing w:val="-2"/>
          <w:sz w:val="22"/>
          <w:szCs w:val="22"/>
        </w:rPr>
        <w:t>an</w:t>
      </w:r>
      <w:proofErr w:type="spellEnd"/>
      <w:r w:rsidRPr="00455724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-4"/>
          <w:sz w:val="22"/>
          <w:szCs w:val="22"/>
        </w:rPr>
        <w:t>m</w:t>
      </w:r>
      <w:r w:rsidRPr="00455724">
        <w:rPr>
          <w:rFonts w:ascii="Arial" w:hAnsi="Arial" w:cs="Arial"/>
          <w:sz w:val="22"/>
          <w:szCs w:val="22"/>
        </w:rPr>
        <w:t>eng</w:t>
      </w:r>
      <w:r w:rsidRPr="00455724">
        <w:rPr>
          <w:rFonts w:ascii="Arial" w:hAnsi="Arial" w:cs="Arial"/>
          <w:spacing w:val="-1"/>
          <w:sz w:val="22"/>
          <w:szCs w:val="22"/>
        </w:rPr>
        <w:t>i</w:t>
      </w:r>
      <w:r w:rsidRPr="00455724">
        <w:rPr>
          <w:rFonts w:ascii="Arial" w:hAnsi="Arial" w:cs="Arial"/>
          <w:sz w:val="22"/>
          <w:szCs w:val="22"/>
        </w:rPr>
        <w:t>k</w:t>
      </w:r>
      <w:r w:rsidRPr="00455724">
        <w:rPr>
          <w:rFonts w:ascii="Arial" w:hAnsi="Arial" w:cs="Arial"/>
          <w:spacing w:val="-2"/>
          <w:sz w:val="22"/>
          <w:szCs w:val="22"/>
        </w:rPr>
        <w:t>u</w:t>
      </w:r>
      <w:r w:rsidRPr="00455724">
        <w:rPr>
          <w:rFonts w:ascii="Arial" w:hAnsi="Arial" w:cs="Arial"/>
          <w:spacing w:val="1"/>
          <w:sz w:val="22"/>
          <w:szCs w:val="22"/>
        </w:rPr>
        <w:t>t</w:t>
      </w:r>
      <w:r w:rsidRPr="00455724">
        <w:rPr>
          <w:rFonts w:ascii="Arial" w:hAnsi="Arial" w:cs="Arial"/>
          <w:sz w:val="22"/>
          <w:szCs w:val="22"/>
        </w:rPr>
        <w:t>i</w:t>
      </w:r>
      <w:proofErr w:type="spellEnd"/>
      <w:r w:rsidRPr="00455724">
        <w:rPr>
          <w:rFonts w:ascii="Arial" w:hAnsi="Arial" w:cs="Arial"/>
          <w:sz w:val="22"/>
          <w:szCs w:val="22"/>
        </w:rPr>
        <w:t xml:space="preserve">   </w:t>
      </w:r>
      <w:r w:rsidRPr="00455724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Pe</w:t>
      </w:r>
      <w:r w:rsidR="00455724" w:rsidRPr="00455724">
        <w:rPr>
          <w:rFonts w:ascii="Arial" w:hAnsi="Arial" w:cs="Arial"/>
          <w:spacing w:val="-2"/>
          <w:sz w:val="22"/>
          <w:szCs w:val="22"/>
        </w:rPr>
        <w:t>n</w:t>
      </w:r>
      <w:r w:rsidR="00455724" w:rsidRPr="00455724">
        <w:rPr>
          <w:rFonts w:ascii="Arial" w:hAnsi="Arial" w:cs="Arial"/>
          <w:sz w:val="22"/>
          <w:szCs w:val="22"/>
        </w:rPr>
        <w:t>g</w:t>
      </w:r>
      <w:r w:rsidR="00455724" w:rsidRPr="00455724">
        <w:rPr>
          <w:rFonts w:ascii="Arial" w:hAnsi="Arial" w:cs="Arial"/>
          <w:spacing w:val="-2"/>
          <w:sz w:val="22"/>
          <w:szCs w:val="22"/>
        </w:rPr>
        <w:t>a</w:t>
      </w:r>
      <w:r w:rsidR="00455724" w:rsidRPr="00455724">
        <w:rPr>
          <w:rFonts w:ascii="Arial" w:hAnsi="Arial" w:cs="Arial"/>
          <w:sz w:val="22"/>
          <w:szCs w:val="22"/>
        </w:rPr>
        <w:t>d</w:t>
      </w:r>
      <w:r w:rsidR="00455724" w:rsidRPr="00455724">
        <w:rPr>
          <w:rFonts w:ascii="Arial" w:hAnsi="Arial" w:cs="Arial"/>
          <w:spacing w:val="-2"/>
          <w:sz w:val="22"/>
          <w:szCs w:val="22"/>
        </w:rPr>
        <w:t>a</w:t>
      </w:r>
      <w:r w:rsidR="00455724" w:rsidRPr="00455724">
        <w:rPr>
          <w:rFonts w:ascii="Arial" w:hAnsi="Arial" w:cs="Arial"/>
          <w:sz w:val="22"/>
          <w:szCs w:val="22"/>
        </w:rPr>
        <w:t>an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r w:rsidR="00455724" w:rsidRPr="00455724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Katalog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ARIBA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Sewa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Layanan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Akses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Internet Fiber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Optik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55724" w:rsidRPr="00455724">
        <w:rPr>
          <w:rFonts w:ascii="Arial" w:hAnsi="Arial" w:cs="Arial"/>
          <w:sz w:val="22"/>
          <w:szCs w:val="22"/>
        </w:rPr>
        <w:t>dan</w:t>
      </w:r>
      <w:proofErr w:type="spellEnd"/>
      <w:r w:rsidR="00455724" w:rsidRPr="00455724">
        <w:rPr>
          <w:rFonts w:ascii="Arial" w:hAnsi="Arial" w:cs="Arial"/>
          <w:sz w:val="22"/>
          <w:szCs w:val="22"/>
        </w:rPr>
        <w:t xml:space="preserve"> </w:t>
      </w:r>
      <w:r w:rsidR="00455724" w:rsidRPr="00455724">
        <w:rPr>
          <w:rFonts w:ascii="Arial" w:hAnsi="Arial" w:cs="Arial"/>
          <w:i/>
          <w:sz w:val="22"/>
          <w:szCs w:val="22"/>
        </w:rPr>
        <w:t>Wireless</w:t>
      </w:r>
      <w:r w:rsidR="00455724" w:rsidRPr="00455724">
        <w:rPr>
          <w:rFonts w:ascii="Arial" w:hAnsi="Arial" w:cs="Arial"/>
          <w:sz w:val="22"/>
          <w:szCs w:val="22"/>
        </w:rPr>
        <w:t xml:space="preserve"> (</w:t>
      </w:r>
      <w:r w:rsidR="00455724" w:rsidRPr="00455724">
        <w:rPr>
          <w:rFonts w:ascii="Arial" w:hAnsi="Arial" w:cs="Arial"/>
          <w:i/>
          <w:sz w:val="22"/>
          <w:szCs w:val="22"/>
        </w:rPr>
        <w:t>Radio Link</w:t>
      </w:r>
      <w:r w:rsidR="00455724" w:rsidRPr="00455724">
        <w:rPr>
          <w:rFonts w:ascii="Arial" w:hAnsi="Arial" w:cs="Arial"/>
          <w:sz w:val="22"/>
          <w:szCs w:val="22"/>
        </w:rPr>
        <w:t>)</w:t>
      </w:r>
      <w:r w:rsidRPr="00455724">
        <w:rPr>
          <w:rFonts w:ascii="Arial" w:hAnsi="Arial" w:cs="Arial"/>
          <w:spacing w:val="-7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z w:val="22"/>
          <w:szCs w:val="22"/>
        </w:rPr>
        <w:t>de</w:t>
      </w:r>
      <w:r w:rsidRPr="00455724">
        <w:rPr>
          <w:rFonts w:ascii="Arial" w:hAnsi="Arial" w:cs="Arial"/>
          <w:spacing w:val="-2"/>
          <w:sz w:val="22"/>
          <w:szCs w:val="22"/>
        </w:rPr>
        <w:t>n</w:t>
      </w:r>
      <w:r w:rsidRPr="00455724">
        <w:rPr>
          <w:rFonts w:ascii="Arial" w:hAnsi="Arial" w:cs="Arial"/>
          <w:sz w:val="22"/>
          <w:szCs w:val="22"/>
        </w:rPr>
        <w:t>g</w:t>
      </w:r>
      <w:r w:rsidRPr="00455724">
        <w:rPr>
          <w:rFonts w:ascii="Arial" w:hAnsi="Arial" w:cs="Arial"/>
          <w:spacing w:val="-2"/>
          <w:sz w:val="22"/>
          <w:szCs w:val="22"/>
        </w:rPr>
        <w:t>a</w:t>
      </w:r>
      <w:r w:rsidRPr="00455724">
        <w:rPr>
          <w:rFonts w:ascii="Arial" w:hAnsi="Arial" w:cs="Arial"/>
          <w:sz w:val="22"/>
          <w:szCs w:val="22"/>
        </w:rPr>
        <w:t>n</w:t>
      </w:r>
      <w:proofErr w:type="spellEnd"/>
      <w:r w:rsidRPr="00455724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-4"/>
          <w:sz w:val="22"/>
          <w:szCs w:val="22"/>
        </w:rPr>
        <w:t>m</w:t>
      </w:r>
      <w:r w:rsidRPr="00455724">
        <w:rPr>
          <w:rFonts w:ascii="Arial" w:hAnsi="Arial" w:cs="Arial"/>
          <w:spacing w:val="1"/>
          <w:sz w:val="22"/>
          <w:szCs w:val="22"/>
        </w:rPr>
        <w:t>el</w:t>
      </w:r>
      <w:r w:rsidRPr="00455724">
        <w:rPr>
          <w:rFonts w:ascii="Arial" w:hAnsi="Arial" w:cs="Arial"/>
          <w:sz w:val="22"/>
          <w:szCs w:val="22"/>
        </w:rPr>
        <w:t>a</w:t>
      </w:r>
      <w:r w:rsidRPr="00455724">
        <w:rPr>
          <w:rFonts w:ascii="Arial" w:hAnsi="Arial" w:cs="Arial"/>
          <w:spacing w:val="-3"/>
          <w:sz w:val="22"/>
          <w:szCs w:val="22"/>
        </w:rPr>
        <w:t>m</w:t>
      </w:r>
      <w:r w:rsidRPr="00455724">
        <w:rPr>
          <w:rFonts w:ascii="Arial" w:hAnsi="Arial" w:cs="Arial"/>
          <w:sz w:val="22"/>
          <w:szCs w:val="22"/>
        </w:rPr>
        <w:t>p</w:t>
      </w:r>
      <w:r w:rsidRPr="00455724">
        <w:rPr>
          <w:rFonts w:ascii="Arial" w:hAnsi="Arial" w:cs="Arial"/>
          <w:spacing w:val="1"/>
          <w:sz w:val="22"/>
          <w:szCs w:val="22"/>
        </w:rPr>
        <w:t>i</w:t>
      </w:r>
      <w:r w:rsidRPr="00455724">
        <w:rPr>
          <w:rFonts w:ascii="Arial" w:hAnsi="Arial" w:cs="Arial"/>
          <w:spacing w:val="-2"/>
          <w:sz w:val="22"/>
          <w:szCs w:val="22"/>
        </w:rPr>
        <w:t>r</w:t>
      </w:r>
      <w:r w:rsidRPr="00455724">
        <w:rPr>
          <w:rFonts w:ascii="Arial" w:hAnsi="Arial" w:cs="Arial"/>
          <w:sz w:val="22"/>
          <w:szCs w:val="22"/>
        </w:rPr>
        <w:t>kan</w:t>
      </w:r>
      <w:proofErr w:type="spellEnd"/>
      <w:r w:rsidRPr="00455724">
        <w:rPr>
          <w:rFonts w:ascii="Arial" w:hAnsi="Arial" w:cs="Arial"/>
          <w:spacing w:val="7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-2"/>
          <w:sz w:val="22"/>
          <w:szCs w:val="22"/>
        </w:rPr>
        <w:t>d</w:t>
      </w:r>
      <w:r w:rsidRPr="00455724">
        <w:rPr>
          <w:rFonts w:ascii="Arial" w:hAnsi="Arial" w:cs="Arial"/>
          <w:sz w:val="22"/>
          <w:szCs w:val="22"/>
        </w:rPr>
        <w:t>ok</w:t>
      </w:r>
      <w:r w:rsidRPr="00455724">
        <w:rPr>
          <w:rFonts w:ascii="Arial" w:hAnsi="Arial" w:cs="Arial"/>
          <w:spacing w:val="-2"/>
          <w:sz w:val="22"/>
          <w:szCs w:val="22"/>
        </w:rPr>
        <w:t>u</w:t>
      </w:r>
      <w:r w:rsidRPr="00455724">
        <w:rPr>
          <w:rFonts w:ascii="Arial" w:hAnsi="Arial" w:cs="Arial"/>
          <w:spacing w:val="-4"/>
          <w:sz w:val="22"/>
          <w:szCs w:val="22"/>
        </w:rPr>
        <w:t>m</w:t>
      </w:r>
      <w:r w:rsidRPr="00455724">
        <w:rPr>
          <w:rFonts w:ascii="Arial" w:hAnsi="Arial" w:cs="Arial"/>
          <w:sz w:val="22"/>
          <w:szCs w:val="22"/>
        </w:rPr>
        <w:t>en</w:t>
      </w:r>
      <w:proofErr w:type="spellEnd"/>
      <w:r w:rsidRPr="00455724">
        <w:rPr>
          <w:rFonts w:ascii="Arial" w:hAnsi="Arial" w:cs="Arial"/>
          <w:spacing w:val="10"/>
          <w:sz w:val="22"/>
          <w:szCs w:val="22"/>
        </w:rPr>
        <w:t xml:space="preserve"> </w:t>
      </w:r>
      <w:r w:rsidRPr="00455724">
        <w:rPr>
          <w:rFonts w:ascii="Arial" w:hAnsi="Arial" w:cs="Arial"/>
          <w:spacing w:val="-2"/>
          <w:sz w:val="22"/>
          <w:szCs w:val="22"/>
        </w:rPr>
        <w:t>y</w:t>
      </w:r>
      <w:r w:rsidRPr="00455724">
        <w:rPr>
          <w:rFonts w:ascii="Arial" w:hAnsi="Arial" w:cs="Arial"/>
          <w:sz w:val="22"/>
          <w:szCs w:val="22"/>
        </w:rPr>
        <w:t>a</w:t>
      </w:r>
      <w:r w:rsidRPr="00455724">
        <w:rPr>
          <w:rFonts w:ascii="Arial" w:hAnsi="Arial" w:cs="Arial"/>
          <w:spacing w:val="-2"/>
          <w:sz w:val="22"/>
          <w:szCs w:val="22"/>
        </w:rPr>
        <w:t>n</w:t>
      </w:r>
      <w:r w:rsidRPr="00455724">
        <w:rPr>
          <w:rFonts w:ascii="Arial" w:hAnsi="Arial" w:cs="Arial"/>
          <w:sz w:val="22"/>
          <w:szCs w:val="22"/>
        </w:rPr>
        <w:t>g</w:t>
      </w:r>
      <w:r w:rsidRPr="00455724">
        <w:rPr>
          <w:rFonts w:ascii="Arial" w:hAnsi="Arial" w:cs="Arial"/>
          <w:spacing w:val="7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z w:val="22"/>
          <w:szCs w:val="22"/>
        </w:rPr>
        <w:t>d</w:t>
      </w:r>
      <w:r w:rsidRPr="00455724">
        <w:rPr>
          <w:rFonts w:ascii="Arial" w:hAnsi="Arial" w:cs="Arial"/>
          <w:spacing w:val="1"/>
          <w:sz w:val="22"/>
          <w:szCs w:val="22"/>
        </w:rPr>
        <w:t>i</w:t>
      </w:r>
      <w:r w:rsidRPr="00455724">
        <w:rPr>
          <w:rFonts w:ascii="Arial" w:hAnsi="Arial" w:cs="Arial"/>
          <w:spacing w:val="-2"/>
          <w:sz w:val="22"/>
          <w:szCs w:val="22"/>
        </w:rPr>
        <w:t>p</w:t>
      </w:r>
      <w:r w:rsidRPr="00455724">
        <w:rPr>
          <w:rFonts w:ascii="Arial" w:hAnsi="Arial" w:cs="Arial"/>
          <w:spacing w:val="1"/>
          <w:sz w:val="22"/>
          <w:szCs w:val="22"/>
        </w:rPr>
        <w:t>ers</w:t>
      </w:r>
      <w:r w:rsidRPr="00455724">
        <w:rPr>
          <w:rFonts w:ascii="Arial" w:hAnsi="Arial" w:cs="Arial"/>
          <w:spacing w:val="-5"/>
          <w:sz w:val="22"/>
          <w:szCs w:val="22"/>
        </w:rPr>
        <w:t>y</w:t>
      </w:r>
      <w:r w:rsidRPr="00455724">
        <w:rPr>
          <w:rFonts w:ascii="Arial" w:hAnsi="Arial" w:cs="Arial"/>
          <w:sz w:val="22"/>
          <w:szCs w:val="22"/>
        </w:rPr>
        <w:t>a</w:t>
      </w:r>
      <w:r w:rsidRPr="00455724">
        <w:rPr>
          <w:rFonts w:ascii="Arial" w:hAnsi="Arial" w:cs="Arial"/>
          <w:spacing w:val="-2"/>
          <w:sz w:val="22"/>
          <w:szCs w:val="22"/>
        </w:rPr>
        <w:t>ra</w:t>
      </w:r>
      <w:r w:rsidRPr="00455724">
        <w:rPr>
          <w:rFonts w:ascii="Arial" w:hAnsi="Arial" w:cs="Arial"/>
          <w:spacing w:val="-1"/>
          <w:sz w:val="22"/>
          <w:szCs w:val="22"/>
        </w:rPr>
        <w:t>t</w:t>
      </w:r>
      <w:r w:rsidRPr="00455724">
        <w:rPr>
          <w:rFonts w:ascii="Arial" w:hAnsi="Arial" w:cs="Arial"/>
          <w:sz w:val="22"/>
          <w:szCs w:val="22"/>
        </w:rPr>
        <w:t>kan</w:t>
      </w:r>
      <w:proofErr w:type="spellEnd"/>
      <w:r w:rsidRPr="00455724">
        <w:rPr>
          <w:rFonts w:ascii="Arial" w:hAnsi="Arial" w:cs="Arial"/>
          <w:spacing w:val="7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z w:val="22"/>
          <w:szCs w:val="22"/>
        </w:rPr>
        <w:t>d</w:t>
      </w:r>
      <w:r w:rsidRPr="00455724">
        <w:rPr>
          <w:rFonts w:ascii="Arial" w:hAnsi="Arial" w:cs="Arial"/>
          <w:spacing w:val="-2"/>
          <w:sz w:val="22"/>
          <w:szCs w:val="22"/>
        </w:rPr>
        <w:t>a</w:t>
      </w:r>
      <w:r w:rsidRPr="00455724">
        <w:rPr>
          <w:rFonts w:ascii="Arial" w:hAnsi="Arial" w:cs="Arial"/>
          <w:spacing w:val="-1"/>
          <w:sz w:val="22"/>
          <w:szCs w:val="22"/>
        </w:rPr>
        <w:t>l</w:t>
      </w:r>
      <w:r w:rsidRPr="00455724">
        <w:rPr>
          <w:rFonts w:ascii="Arial" w:hAnsi="Arial" w:cs="Arial"/>
          <w:spacing w:val="-2"/>
          <w:sz w:val="22"/>
          <w:szCs w:val="22"/>
        </w:rPr>
        <w:t>a</w:t>
      </w:r>
      <w:r w:rsidRPr="00455724">
        <w:rPr>
          <w:rFonts w:ascii="Arial" w:hAnsi="Arial" w:cs="Arial"/>
          <w:sz w:val="22"/>
          <w:szCs w:val="22"/>
        </w:rPr>
        <w:t>m</w:t>
      </w:r>
      <w:proofErr w:type="spellEnd"/>
      <w:r w:rsidRPr="0045572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1"/>
          <w:sz w:val="22"/>
          <w:szCs w:val="22"/>
        </w:rPr>
        <w:t>s</w:t>
      </w:r>
      <w:r w:rsidRPr="00455724">
        <w:rPr>
          <w:rFonts w:ascii="Arial" w:hAnsi="Arial" w:cs="Arial"/>
          <w:spacing w:val="-2"/>
          <w:sz w:val="22"/>
          <w:szCs w:val="22"/>
        </w:rPr>
        <w:t>u</w:t>
      </w:r>
      <w:r w:rsidRPr="00455724">
        <w:rPr>
          <w:rFonts w:ascii="Arial" w:hAnsi="Arial" w:cs="Arial"/>
          <w:spacing w:val="1"/>
          <w:sz w:val="22"/>
          <w:szCs w:val="22"/>
        </w:rPr>
        <w:t>r</w:t>
      </w:r>
      <w:r w:rsidRPr="00455724">
        <w:rPr>
          <w:rFonts w:ascii="Arial" w:hAnsi="Arial" w:cs="Arial"/>
          <w:spacing w:val="-2"/>
          <w:sz w:val="22"/>
          <w:szCs w:val="22"/>
        </w:rPr>
        <w:t>a</w:t>
      </w:r>
      <w:r w:rsidRPr="00455724">
        <w:rPr>
          <w:rFonts w:ascii="Arial" w:hAnsi="Arial" w:cs="Arial"/>
          <w:sz w:val="22"/>
          <w:szCs w:val="22"/>
        </w:rPr>
        <w:t>t</w:t>
      </w:r>
      <w:proofErr w:type="spellEnd"/>
      <w:r w:rsidRPr="00455724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1"/>
          <w:sz w:val="22"/>
          <w:szCs w:val="22"/>
        </w:rPr>
        <w:t>t</w:t>
      </w:r>
      <w:r w:rsidRPr="00455724">
        <w:rPr>
          <w:rFonts w:ascii="Arial" w:hAnsi="Arial" w:cs="Arial"/>
          <w:spacing w:val="-2"/>
          <w:sz w:val="22"/>
          <w:szCs w:val="22"/>
        </w:rPr>
        <w:t>er</w:t>
      </w:r>
      <w:r w:rsidRPr="00455724">
        <w:rPr>
          <w:rFonts w:ascii="Arial" w:hAnsi="Arial" w:cs="Arial"/>
          <w:spacing w:val="1"/>
          <w:sz w:val="22"/>
          <w:szCs w:val="22"/>
        </w:rPr>
        <w:t>s</w:t>
      </w:r>
      <w:r w:rsidRPr="00455724">
        <w:rPr>
          <w:rFonts w:ascii="Arial" w:hAnsi="Arial" w:cs="Arial"/>
          <w:sz w:val="22"/>
          <w:szCs w:val="22"/>
        </w:rPr>
        <w:t>e</w:t>
      </w:r>
      <w:r w:rsidRPr="00455724">
        <w:rPr>
          <w:rFonts w:ascii="Arial" w:hAnsi="Arial" w:cs="Arial"/>
          <w:spacing w:val="-5"/>
          <w:sz w:val="22"/>
          <w:szCs w:val="22"/>
        </w:rPr>
        <w:t>b</w:t>
      </w:r>
      <w:r w:rsidRPr="00455724">
        <w:rPr>
          <w:rFonts w:ascii="Arial" w:hAnsi="Arial" w:cs="Arial"/>
          <w:spacing w:val="-2"/>
          <w:sz w:val="22"/>
          <w:szCs w:val="22"/>
        </w:rPr>
        <w:t>u</w:t>
      </w:r>
      <w:r w:rsidRPr="00455724">
        <w:rPr>
          <w:rFonts w:ascii="Arial" w:hAnsi="Arial" w:cs="Arial"/>
          <w:spacing w:val="6"/>
          <w:sz w:val="22"/>
          <w:szCs w:val="22"/>
        </w:rPr>
        <w:t>t</w:t>
      </w:r>
      <w:proofErr w:type="spellEnd"/>
      <w:r w:rsidRPr="0045572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55724">
        <w:rPr>
          <w:rFonts w:ascii="Arial" w:hAnsi="Arial" w:cs="Arial"/>
          <w:spacing w:val="-5"/>
          <w:sz w:val="22"/>
          <w:szCs w:val="22"/>
        </w:rPr>
        <w:t>y</w:t>
      </w:r>
      <w:r w:rsidRPr="00455724">
        <w:rPr>
          <w:rFonts w:ascii="Arial" w:hAnsi="Arial" w:cs="Arial"/>
          <w:sz w:val="22"/>
          <w:szCs w:val="22"/>
        </w:rPr>
        <w:t>a</w:t>
      </w:r>
      <w:r w:rsidRPr="00455724">
        <w:rPr>
          <w:rFonts w:ascii="Arial" w:hAnsi="Arial" w:cs="Arial"/>
          <w:spacing w:val="1"/>
          <w:sz w:val="22"/>
          <w:szCs w:val="22"/>
        </w:rPr>
        <w:t>it</w:t>
      </w:r>
      <w:r w:rsidRPr="00455724">
        <w:rPr>
          <w:rFonts w:ascii="Arial" w:hAnsi="Arial" w:cs="Arial"/>
          <w:spacing w:val="-2"/>
          <w:sz w:val="22"/>
          <w:szCs w:val="22"/>
        </w:rPr>
        <w:t>u</w:t>
      </w:r>
      <w:proofErr w:type="spellEnd"/>
      <w:r w:rsidRPr="00455724">
        <w:rPr>
          <w:rFonts w:ascii="Arial" w:hAnsi="Arial" w:cs="Arial"/>
          <w:spacing w:val="-2"/>
          <w:sz w:val="22"/>
          <w:szCs w:val="22"/>
        </w:rPr>
        <w:t>;</w:t>
      </w:r>
    </w:p>
    <w:p w14:paraId="103F2541" w14:textId="77777777" w:rsidR="00455724" w:rsidRPr="00455724" w:rsidRDefault="00455724" w:rsidP="009665C0">
      <w:pPr>
        <w:autoSpaceDE w:val="0"/>
        <w:autoSpaceDN w:val="0"/>
        <w:adjustRightInd w:val="0"/>
        <w:rPr>
          <w:rFonts w:ascii="Arial" w:hAnsi="Arial" w:cs="Arial"/>
          <w:spacing w:val="-2"/>
          <w:sz w:val="22"/>
          <w:szCs w:val="22"/>
        </w:rPr>
      </w:pPr>
    </w:p>
    <w:p w14:paraId="50CDE76B" w14:textId="77777777" w:rsidR="00455724" w:rsidRPr="00455724" w:rsidRDefault="00455724" w:rsidP="00455724">
      <w:pPr>
        <w:pStyle w:val="ListParagraph"/>
        <w:numPr>
          <w:ilvl w:val="0"/>
          <w:numId w:val="5"/>
        </w:numPr>
        <w:shd w:val="clear" w:color="auto" w:fill="FFFFFF"/>
        <w:spacing w:after="360"/>
        <w:ind w:left="567" w:hanging="501"/>
        <w:jc w:val="both"/>
        <w:textAlignment w:val="baseline"/>
        <w:rPr>
          <w:rFonts w:ascii="Helvetica" w:hAnsi="Helvetica" w:cs="Helvetica"/>
          <w:color w:val="333333"/>
          <w:sz w:val="22"/>
          <w:szCs w:val="22"/>
        </w:rPr>
      </w:pP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Mengirimkan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Surat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Ketertarikan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sesuai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dengan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dokumen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terlampir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; </w:t>
      </w:r>
    </w:p>
    <w:p w14:paraId="0633E3D1" w14:textId="77777777" w:rsidR="00455724" w:rsidRPr="00455724" w:rsidRDefault="00455724" w:rsidP="00455724">
      <w:pPr>
        <w:pStyle w:val="ListParagraph"/>
        <w:numPr>
          <w:ilvl w:val="0"/>
          <w:numId w:val="5"/>
        </w:numPr>
        <w:shd w:val="clear" w:color="auto" w:fill="FFFFFF"/>
        <w:spacing w:after="360"/>
        <w:ind w:left="567" w:hanging="501"/>
        <w:jc w:val="both"/>
        <w:textAlignment w:val="baseline"/>
        <w:rPr>
          <w:rFonts w:ascii="Helvetica" w:hAnsi="Helvetica" w:cs="Helvetica"/>
          <w:color w:val="333333"/>
          <w:sz w:val="22"/>
          <w:szCs w:val="22"/>
        </w:rPr>
      </w:pP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Peserta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yang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sudah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terdaftar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atau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teraktivasi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di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akun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ariba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tidak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perlu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mendaftar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mengaktivasi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kembali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akun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di ARIBA.</w:t>
      </w:r>
    </w:p>
    <w:p w14:paraId="0FB78AA4" w14:textId="77777777" w:rsidR="00455724" w:rsidRPr="00455724" w:rsidRDefault="00455724" w:rsidP="00455724">
      <w:pPr>
        <w:pStyle w:val="ListParagraph"/>
        <w:numPr>
          <w:ilvl w:val="0"/>
          <w:numId w:val="5"/>
        </w:numPr>
        <w:shd w:val="clear" w:color="auto" w:fill="FFFFFF"/>
        <w:spacing w:after="360"/>
        <w:ind w:left="567" w:hanging="501"/>
        <w:jc w:val="both"/>
        <w:textAlignment w:val="baseline"/>
        <w:rPr>
          <w:rFonts w:ascii="Helvetica" w:hAnsi="Helvetica" w:cs="Helvetica"/>
          <w:color w:val="333333"/>
          <w:sz w:val="22"/>
          <w:szCs w:val="22"/>
        </w:rPr>
      </w:pP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Memiliki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Surat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Ijin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Usaha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Perdagangan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(SIUP) &amp;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Tanda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Daftar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Perusahaan (TDP)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dalam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yang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saat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ini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diubah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menjadi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Nomor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Induk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Berusaha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(NIB),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sesuai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Pengumuman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Bersama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Kementerian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Hukum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HAM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Republik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Indonesia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Kementerian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Ekonomi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Republik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Indonesia;</w:t>
      </w:r>
    </w:p>
    <w:p w14:paraId="0F4E7485" w14:textId="77777777" w:rsidR="00455724" w:rsidRPr="00455724" w:rsidRDefault="00455724" w:rsidP="00455724">
      <w:pPr>
        <w:pStyle w:val="ListParagraph"/>
        <w:numPr>
          <w:ilvl w:val="0"/>
          <w:numId w:val="5"/>
        </w:numPr>
        <w:shd w:val="clear" w:color="auto" w:fill="FFFFFF"/>
        <w:spacing w:after="360"/>
        <w:ind w:left="567" w:hanging="501"/>
        <w:jc w:val="both"/>
        <w:textAlignment w:val="baseline"/>
        <w:rPr>
          <w:rFonts w:ascii="Helvetica" w:hAnsi="Helvetica" w:cs="Helvetica"/>
          <w:color w:val="333333"/>
          <w:sz w:val="22"/>
          <w:szCs w:val="22"/>
        </w:rPr>
      </w:pP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Memiliki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Ijin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ISP (</w:t>
      </w:r>
      <w:r w:rsidRPr="00455724">
        <w:rPr>
          <w:rFonts w:ascii="Helvetica" w:hAnsi="Helvetica" w:cs="Helvetica"/>
          <w:i/>
          <w:color w:val="333333"/>
          <w:sz w:val="22"/>
          <w:szCs w:val="22"/>
        </w:rPr>
        <w:t>Internet Service Provider</w:t>
      </w:r>
      <w:r w:rsidRPr="00455724">
        <w:rPr>
          <w:rFonts w:ascii="Helvetica" w:hAnsi="Helvetica" w:cs="Helvetica"/>
          <w:color w:val="333333"/>
          <w:sz w:val="22"/>
          <w:szCs w:val="22"/>
        </w:rPr>
        <w:t xml:space="preserve">) yang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disahkan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Kementerian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Komunikasi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Informasi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>;</w:t>
      </w:r>
    </w:p>
    <w:p w14:paraId="4FD8DBF8" w14:textId="77777777" w:rsidR="00455724" w:rsidRPr="00455724" w:rsidRDefault="00455724" w:rsidP="00455724">
      <w:pPr>
        <w:pStyle w:val="ListParagraph"/>
        <w:numPr>
          <w:ilvl w:val="0"/>
          <w:numId w:val="5"/>
        </w:numPr>
        <w:shd w:val="clear" w:color="auto" w:fill="FFFFFF"/>
        <w:spacing w:after="360"/>
        <w:ind w:left="567" w:hanging="501"/>
        <w:jc w:val="both"/>
        <w:textAlignment w:val="baseline"/>
        <w:rPr>
          <w:rFonts w:ascii="Helvetica" w:hAnsi="Helvetica" w:cs="Helvetica"/>
          <w:color w:val="333333"/>
          <w:sz w:val="22"/>
          <w:szCs w:val="22"/>
        </w:rPr>
      </w:pP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Memiliki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pengalaman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dalam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melaksanakan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pekerjaan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Fiber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Optik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(FO)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atau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r w:rsidRPr="00455724">
        <w:rPr>
          <w:rFonts w:ascii="Helvetica" w:hAnsi="Helvetica" w:cs="Helvetica"/>
          <w:i/>
          <w:color w:val="333333"/>
          <w:sz w:val="22"/>
          <w:szCs w:val="22"/>
        </w:rPr>
        <w:t xml:space="preserve">Wireless </w:t>
      </w:r>
      <w:r w:rsidRPr="00455724">
        <w:rPr>
          <w:rFonts w:ascii="Helvetica" w:hAnsi="Helvetica" w:cs="Helvetica"/>
          <w:color w:val="333333"/>
          <w:sz w:val="22"/>
          <w:szCs w:val="22"/>
        </w:rPr>
        <w:t>(</w:t>
      </w:r>
      <w:r w:rsidRPr="00455724">
        <w:rPr>
          <w:rFonts w:ascii="Helvetica" w:hAnsi="Helvetica" w:cs="Helvetica"/>
          <w:i/>
          <w:color w:val="333333"/>
          <w:sz w:val="22"/>
          <w:szCs w:val="22"/>
        </w:rPr>
        <w:t>Radio Link</w:t>
      </w:r>
      <w:r w:rsidRPr="00455724">
        <w:rPr>
          <w:rFonts w:ascii="Helvetica" w:hAnsi="Helvetica" w:cs="Helvetica"/>
          <w:color w:val="333333"/>
          <w:sz w:val="22"/>
          <w:szCs w:val="22"/>
        </w:rPr>
        <w:t xml:space="preserve">)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sekurang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–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kurangnya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4 (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empat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)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tahun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dibuktikan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dengan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kontrak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atau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bukti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serah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terima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pekerjaan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>;</w:t>
      </w:r>
    </w:p>
    <w:p w14:paraId="4D7BA823" w14:textId="77777777" w:rsidR="00455724" w:rsidRPr="00455724" w:rsidRDefault="00455724" w:rsidP="00455724">
      <w:pPr>
        <w:pStyle w:val="ListParagraph"/>
        <w:numPr>
          <w:ilvl w:val="0"/>
          <w:numId w:val="5"/>
        </w:numPr>
        <w:shd w:val="clear" w:color="auto" w:fill="FFFFFF"/>
        <w:spacing w:after="360"/>
        <w:ind w:left="567" w:hanging="501"/>
        <w:jc w:val="both"/>
        <w:textAlignment w:val="baseline"/>
        <w:rPr>
          <w:rFonts w:ascii="Helvetica" w:hAnsi="Helvetica" w:cs="Helvetica"/>
          <w:color w:val="333333"/>
          <w:sz w:val="22"/>
          <w:szCs w:val="22"/>
        </w:rPr>
      </w:pPr>
      <w:r w:rsidRPr="00455724">
        <w:rPr>
          <w:rFonts w:ascii="Helvetica" w:hAnsi="Helvetica" w:cs="Helvetica"/>
          <w:color w:val="333333"/>
          <w:sz w:val="22"/>
          <w:szCs w:val="22"/>
        </w:rPr>
        <w:t xml:space="preserve">Perusahaan yang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bersangkutan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manajemennya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tidak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dalam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pengawasan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pengadilan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,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tidak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bangkrut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tidak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sedang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dihentikan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kegiatan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usahanya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>;</w:t>
      </w:r>
    </w:p>
    <w:p w14:paraId="1BEE27E6" w14:textId="77777777" w:rsidR="00455724" w:rsidRPr="00455724" w:rsidRDefault="00455724" w:rsidP="00455724">
      <w:pPr>
        <w:pStyle w:val="ListParagraph"/>
        <w:numPr>
          <w:ilvl w:val="0"/>
          <w:numId w:val="5"/>
        </w:numPr>
        <w:shd w:val="clear" w:color="auto" w:fill="FFFFFF"/>
        <w:spacing w:after="360"/>
        <w:ind w:left="567" w:hanging="501"/>
        <w:jc w:val="both"/>
        <w:textAlignment w:val="baseline"/>
        <w:rPr>
          <w:rFonts w:ascii="Helvetica" w:hAnsi="Helvetica" w:cs="Helvetica"/>
          <w:color w:val="333333"/>
          <w:sz w:val="22"/>
          <w:szCs w:val="22"/>
        </w:rPr>
      </w:pPr>
      <w:r w:rsidRPr="00455724">
        <w:rPr>
          <w:rFonts w:ascii="Helvetica" w:hAnsi="Helvetica" w:cs="Helvetica"/>
          <w:color w:val="333333"/>
          <w:sz w:val="22"/>
          <w:szCs w:val="22"/>
        </w:rPr>
        <w:t xml:space="preserve">Salah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satu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>/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atau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semua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pengurus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badan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usahanya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atau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peserta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perorangan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tidak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masuk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dalam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daftar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hitam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>;</w:t>
      </w:r>
    </w:p>
    <w:p w14:paraId="1A7D6C96" w14:textId="77777777" w:rsidR="00455724" w:rsidRPr="00455724" w:rsidRDefault="00455724" w:rsidP="00455724">
      <w:pPr>
        <w:pStyle w:val="ListParagraph"/>
        <w:numPr>
          <w:ilvl w:val="0"/>
          <w:numId w:val="5"/>
        </w:numPr>
        <w:shd w:val="clear" w:color="auto" w:fill="FFFFFF"/>
        <w:spacing w:after="360"/>
        <w:ind w:left="567" w:hanging="501"/>
        <w:jc w:val="both"/>
        <w:textAlignment w:val="baseline"/>
        <w:rPr>
          <w:rFonts w:ascii="Helvetica" w:hAnsi="Helvetica" w:cs="Helvetica"/>
          <w:color w:val="333333"/>
          <w:sz w:val="22"/>
          <w:szCs w:val="22"/>
        </w:rPr>
      </w:pPr>
      <w:r w:rsidRPr="00455724">
        <w:rPr>
          <w:rFonts w:ascii="Helvetica" w:hAnsi="Helvetica" w:cs="Helvetica"/>
          <w:color w:val="333333"/>
          <w:sz w:val="22"/>
          <w:szCs w:val="22"/>
        </w:rPr>
        <w:t xml:space="preserve">Perusahaan local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berkedudukan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di Indonesia;</w:t>
      </w:r>
    </w:p>
    <w:p w14:paraId="58BB7BA6" w14:textId="77777777" w:rsidR="00455724" w:rsidRPr="00455724" w:rsidRDefault="00455724" w:rsidP="00455724">
      <w:pPr>
        <w:pStyle w:val="ListParagraph"/>
        <w:numPr>
          <w:ilvl w:val="0"/>
          <w:numId w:val="5"/>
        </w:numPr>
        <w:shd w:val="clear" w:color="auto" w:fill="FFFFFF"/>
        <w:spacing w:after="360"/>
        <w:ind w:left="567" w:hanging="501"/>
        <w:jc w:val="both"/>
        <w:textAlignment w:val="baseline"/>
        <w:rPr>
          <w:rFonts w:ascii="Helvetica" w:hAnsi="Helvetica" w:cs="Helvetica"/>
          <w:color w:val="333333"/>
          <w:sz w:val="22"/>
          <w:szCs w:val="22"/>
        </w:rPr>
      </w:pP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Memiliki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kemampuan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finansial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yang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baik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,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dibuktikan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dengan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rekening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Koran 3 (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tiga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)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bulan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terakhir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milik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masing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–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masing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perusahaan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(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termasuk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yang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berbentuk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konsorsium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>);</w:t>
      </w:r>
    </w:p>
    <w:p w14:paraId="2B83823F" w14:textId="77777777" w:rsidR="00455724" w:rsidRDefault="00455724" w:rsidP="00455724">
      <w:pPr>
        <w:pStyle w:val="ListParagraph"/>
        <w:numPr>
          <w:ilvl w:val="0"/>
          <w:numId w:val="5"/>
        </w:numPr>
        <w:shd w:val="clear" w:color="auto" w:fill="FFFFFF"/>
        <w:spacing w:after="360"/>
        <w:ind w:left="567" w:hanging="501"/>
        <w:jc w:val="both"/>
        <w:textAlignment w:val="baseline"/>
        <w:rPr>
          <w:rFonts w:ascii="Helvetica" w:hAnsi="Helvetica" w:cs="Helvetica"/>
          <w:color w:val="333333"/>
          <w:sz w:val="22"/>
          <w:szCs w:val="22"/>
        </w:rPr>
      </w:pP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Memiliki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Nomor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Pungut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Wajib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Pajak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(NPWP)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memenuhi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kewajiban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Surat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Pemberitahuan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(SPT)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Pajak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tahun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sebelumnya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>;</w:t>
      </w:r>
    </w:p>
    <w:p w14:paraId="31E355B5" w14:textId="5E7D54B4" w:rsidR="00855FDB" w:rsidRPr="00855FDB" w:rsidRDefault="00855FDB" w:rsidP="00855FDB">
      <w:pPr>
        <w:pStyle w:val="ListParagraph"/>
        <w:numPr>
          <w:ilvl w:val="0"/>
          <w:numId w:val="5"/>
        </w:numPr>
        <w:shd w:val="clear" w:color="auto" w:fill="FFFFFF"/>
        <w:spacing w:after="360"/>
        <w:ind w:left="567" w:hanging="501"/>
        <w:jc w:val="both"/>
        <w:textAlignment w:val="baseline"/>
        <w:rPr>
          <w:rFonts w:ascii="Helvetica" w:hAnsi="Helvetica" w:cs="Helvetica"/>
          <w:color w:val="333333"/>
          <w:sz w:val="24"/>
          <w:szCs w:val="24"/>
        </w:rPr>
      </w:pPr>
      <w:proofErr w:type="spellStart"/>
      <w:r>
        <w:rPr>
          <w:rFonts w:ascii="Helvetica" w:hAnsi="Helvetica" w:cs="Helvetica"/>
          <w:color w:val="333333"/>
          <w:sz w:val="24"/>
          <w:szCs w:val="24"/>
        </w:rPr>
        <w:t>Laporan</w:t>
      </w:r>
      <w:proofErr w:type="spellEnd"/>
      <w:r>
        <w:rPr>
          <w:rFonts w:ascii="Helvetica" w:hAnsi="Helvetica" w:cs="Helvetica"/>
          <w:color w:val="333333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4"/>
          <w:szCs w:val="24"/>
        </w:rPr>
        <w:t>keuangan</w:t>
      </w:r>
      <w:proofErr w:type="spellEnd"/>
      <w:r>
        <w:rPr>
          <w:rFonts w:ascii="Helvetica" w:hAnsi="Helvetica" w:cs="Helvetica"/>
          <w:color w:val="333333"/>
          <w:sz w:val="24"/>
          <w:szCs w:val="24"/>
        </w:rPr>
        <w:t xml:space="preserve"> yang </w:t>
      </w:r>
      <w:proofErr w:type="spellStart"/>
      <w:r>
        <w:rPr>
          <w:rFonts w:ascii="Helvetica" w:hAnsi="Helvetica" w:cs="Helvetica"/>
          <w:color w:val="333333"/>
          <w:sz w:val="24"/>
          <w:szCs w:val="24"/>
        </w:rPr>
        <w:t>sudah</w:t>
      </w:r>
      <w:proofErr w:type="spellEnd"/>
      <w:r>
        <w:rPr>
          <w:rFonts w:ascii="Helvetica" w:hAnsi="Helvetica" w:cs="Helvetica"/>
          <w:color w:val="333333"/>
          <w:sz w:val="24"/>
          <w:szCs w:val="24"/>
        </w:rPr>
        <w:t xml:space="preserve"> di audit </w:t>
      </w:r>
      <w:proofErr w:type="spellStart"/>
      <w:r>
        <w:rPr>
          <w:rFonts w:ascii="Helvetica" w:hAnsi="Helvetica" w:cs="Helvetica"/>
          <w:color w:val="333333"/>
          <w:sz w:val="24"/>
          <w:szCs w:val="24"/>
        </w:rPr>
        <w:t>tahun</w:t>
      </w:r>
      <w:proofErr w:type="spellEnd"/>
      <w:r>
        <w:rPr>
          <w:rFonts w:ascii="Helvetica" w:hAnsi="Helvetica" w:cs="Helvetica"/>
          <w:color w:val="333333"/>
          <w:sz w:val="24"/>
          <w:szCs w:val="24"/>
        </w:rPr>
        <w:t xml:space="preserve"> 2018, 2019 </w:t>
      </w:r>
      <w:proofErr w:type="spellStart"/>
      <w:r>
        <w:rPr>
          <w:rFonts w:ascii="Helvetica" w:hAnsi="Helvetica" w:cs="Helvetica"/>
          <w:color w:val="333333"/>
          <w:sz w:val="24"/>
          <w:szCs w:val="24"/>
        </w:rPr>
        <w:t>dan</w:t>
      </w:r>
      <w:proofErr w:type="spellEnd"/>
      <w:r>
        <w:rPr>
          <w:rFonts w:ascii="Helvetica" w:hAnsi="Helvetica" w:cs="Helvetica"/>
          <w:color w:val="333333"/>
          <w:sz w:val="24"/>
          <w:szCs w:val="24"/>
        </w:rPr>
        <w:t xml:space="preserve"> 2020 (</w:t>
      </w:r>
      <w:proofErr w:type="spellStart"/>
      <w:r>
        <w:rPr>
          <w:rFonts w:ascii="Helvetica" w:hAnsi="Helvetica" w:cs="Helvetica"/>
          <w:color w:val="333333"/>
          <w:sz w:val="24"/>
          <w:szCs w:val="24"/>
        </w:rPr>
        <w:t>jika</w:t>
      </w:r>
      <w:proofErr w:type="spellEnd"/>
      <w:r>
        <w:rPr>
          <w:rFonts w:ascii="Helvetica" w:hAnsi="Helvetica" w:cs="Helvetica"/>
          <w:color w:val="333333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4"/>
          <w:szCs w:val="24"/>
        </w:rPr>
        <w:t>sudah</w:t>
      </w:r>
      <w:proofErr w:type="spellEnd"/>
      <w:r>
        <w:rPr>
          <w:rFonts w:ascii="Helvetica" w:hAnsi="Helvetica" w:cs="Helvetica"/>
          <w:color w:val="333333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4"/>
          <w:szCs w:val="24"/>
        </w:rPr>
        <w:t>ada</w:t>
      </w:r>
      <w:proofErr w:type="spellEnd"/>
      <w:r>
        <w:rPr>
          <w:rFonts w:ascii="Helvetica" w:hAnsi="Helvetica" w:cs="Helvetica"/>
          <w:color w:val="333333"/>
          <w:sz w:val="24"/>
          <w:szCs w:val="24"/>
        </w:rPr>
        <w:t>);</w:t>
      </w:r>
    </w:p>
    <w:p w14:paraId="6F2876C9" w14:textId="77777777" w:rsidR="00455724" w:rsidRPr="00455724" w:rsidRDefault="00455724" w:rsidP="00455724">
      <w:pPr>
        <w:pStyle w:val="ListParagraph"/>
        <w:numPr>
          <w:ilvl w:val="0"/>
          <w:numId w:val="5"/>
        </w:numPr>
        <w:shd w:val="clear" w:color="auto" w:fill="FFFFFF"/>
        <w:spacing w:after="360"/>
        <w:ind w:left="567" w:hanging="501"/>
        <w:jc w:val="both"/>
        <w:textAlignment w:val="baseline"/>
        <w:rPr>
          <w:rFonts w:ascii="Helvetica" w:hAnsi="Helvetica" w:cs="Helvetica"/>
          <w:color w:val="333333"/>
          <w:sz w:val="22"/>
          <w:szCs w:val="22"/>
        </w:rPr>
      </w:pP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Badan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usaha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yang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berbentuk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konsorsium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wajib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melampirkan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surat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perjanjian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Kerjasama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Operasi</w:t>
      </w:r>
      <w:proofErr w:type="spellEnd"/>
      <w:r w:rsidRPr="00455724">
        <w:rPr>
          <w:rFonts w:ascii="Helvetica" w:hAnsi="Helvetica" w:cs="Helvetica"/>
          <w:color w:val="333333"/>
          <w:sz w:val="22"/>
          <w:szCs w:val="22"/>
        </w:rPr>
        <w:t xml:space="preserve"> (KSO); </w:t>
      </w:r>
      <w:proofErr w:type="spellStart"/>
      <w:r w:rsidRPr="00455724">
        <w:rPr>
          <w:rFonts w:ascii="Helvetica" w:hAnsi="Helvetica" w:cs="Helvetica"/>
          <w:color w:val="333333"/>
          <w:sz w:val="22"/>
          <w:szCs w:val="22"/>
        </w:rPr>
        <w:t>dan</w:t>
      </w:r>
      <w:proofErr w:type="spellEnd"/>
    </w:p>
    <w:p w14:paraId="7E61FD4B" w14:textId="3EDD1D11" w:rsidR="00455724" w:rsidRPr="00455724" w:rsidRDefault="00B41F5E" w:rsidP="00455724">
      <w:pPr>
        <w:pStyle w:val="ListParagraph"/>
        <w:numPr>
          <w:ilvl w:val="0"/>
          <w:numId w:val="5"/>
        </w:numPr>
        <w:shd w:val="clear" w:color="auto" w:fill="FFFFFF"/>
        <w:spacing w:after="360"/>
        <w:ind w:left="567" w:hanging="501"/>
        <w:jc w:val="both"/>
        <w:textAlignment w:val="baseline"/>
        <w:rPr>
          <w:rFonts w:ascii="Helvetica" w:hAnsi="Helvetica" w:cs="Helvetica"/>
          <w:color w:val="333333"/>
          <w:sz w:val="22"/>
          <w:szCs w:val="22"/>
        </w:rPr>
      </w:pPr>
      <w:proofErr w:type="spellStart"/>
      <w:r>
        <w:rPr>
          <w:rFonts w:ascii="Helvetica" w:hAnsi="Helvetica" w:cs="Helvetica"/>
          <w:color w:val="333333"/>
          <w:sz w:val="22"/>
          <w:szCs w:val="22"/>
        </w:rPr>
        <w:t>Wajib</w:t>
      </w:r>
      <w:proofErr w:type="spellEnd"/>
      <w:r w:rsidR="00455724"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="00455724" w:rsidRPr="00455724">
        <w:rPr>
          <w:rFonts w:ascii="Helvetica" w:hAnsi="Helvetica" w:cs="Helvetica"/>
          <w:color w:val="333333"/>
          <w:sz w:val="22"/>
          <w:szCs w:val="22"/>
        </w:rPr>
        <w:t>terdaftar</w:t>
      </w:r>
      <w:proofErr w:type="spellEnd"/>
      <w:r w:rsidR="00455724" w:rsidRPr="00455724">
        <w:rPr>
          <w:rFonts w:ascii="Helvetica" w:hAnsi="Helvetica" w:cs="Helvetica"/>
          <w:color w:val="333333"/>
          <w:sz w:val="22"/>
          <w:szCs w:val="22"/>
        </w:rPr>
        <w:t xml:space="preserve"> (</w:t>
      </w:r>
      <w:r w:rsidR="00455724" w:rsidRPr="00455724">
        <w:rPr>
          <w:rFonts w:ascii="Helvetica" w:hAnsi="Helvetica" w:cs="Helvetica"/>
          <w:i/>
          <w:color w:val="333333"/>
          <w:sz w:val="22"/>
          <w:szCs w:val="22"/>
        </w:rPr>
        <w:t>listing</w:t>
      </w:r>
      <w:r w:rsidR="00455724" w:rsidRPr="00455724">
        <w:rPr>
          <w:rFonts w:ascii="Helvetica" w:hAnsi="Helvetica" w:cs="Helvetica"/>
          <w:color w:val="333333"/>
          <w:sz w:val="22"/>
          <w:szCs w:val="22"/>
        </w:rPr>
        <w:t xml:space="preserve">) </w:t>
      </w:r>
      <w:proofErr w:type="spellStart"/>
      <w:r w:rsidR="00455724" w:rsidRPr="00455724">
        <w:rPr>
          <w:rFonts w:ascii="Helvetica" w:hAnsi="Helvetica" w:cs="Helvetica"/>
          <w:color w:val="333333"/>
          <w:sz w:val="22"/>
          <w:szCs w:val="22"/>
        </w:rPr>
        <w:t>dan</w:t>
      </w:r>
      <w:proofErr w:type="spellEnd"/>
      <w:r w:rsidR="00455724"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="00455724" w:rsidRPr="00455724">
        <w:rPr>
          <w:rFonts w:ascii="Helvetica" w:hAnsi="Helvetica" w:cs="Helvetica"/>
          <w:color w:val="333333"/>
          <w:sz w:val="22"/>
          <w:szCs w:val="22"/>
        </w:rPr>
        <w:t>teraktivasi</w:t>
      </w:r>
      <w:proofErr w:type="spellEnd"/>
      <w:r w:rsidR="00455724"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="00455724" w:rsidRPr="00455724">
        <w:rPr>
          <w:rFonts w:ascii="Helvetica" w:hAnsi="Helvetica" w:cs="Helvetica"/>
          <w:color w:val="333333"/>
          <w:sz w:val="22"/>
          <w:szCs w:val="22"/>
        </w:rPr>
        <w:t>dalam</w:t>
      </w:r>
      <w:proofErr w:type="spellEnd"/>
      <w:r w:rsidR="00455724" w:rsidRPr="00455724">
        <w:rPr>
          <w:rFonts w:ascii="Helvetica" w:hAnsi="Helvetica" w:cs="Helvetica"/>
          <w:color w:val="333333"/>
          <w:sz w:val="22"/>
          <w:szCs w:val="22"/>
        </w:rPr>
        <w:t xml:space="preserve"> system </w:t>
      </w:r>
      <w:proofErr w:type="spellStart"/>
      <w:r w:rsidR="00455724" w:rsidRPr="00455724">
        <w:rPr>
          <w:rFonts w:ascii="Helvetica" w:hAnsi="Helvetica" w:cs="Helvetica"/>
          <w:color w:val="333333"/>
          <w:sz w:val="22"/>
          <w:szCs w:val="22"/>
        </w:rPr>
        <w:t>pengadaan</w:t>
      </w:r>
      <w:proofErr w:type="spellEnd"/>
      <w:r w:rsidR="00455724"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="00455724" w:rsidRPr="00455724">
        <w:rPr>
          <w:rFonts w:ascii="Helvetica" w:hAnsi="Helvetica" w:cs="Helvetica"/>
          <w:color w:val="333333"/>
          <w:sz w:val="22"/>
          <w:szCs w:val="22"/>
        </w:rPr>
        <w:t>barang</w:t>
      </w:r>
      <w:proofErr w:type="spellEnd"/>
      <w:r w:rsidR="00455724" w:rsidRPr="00455724">
        <w:rPr>
          <w:rFonts w:ascii="Helvetica" w:hAnsi="Helvetica" w:cs="Helvetica"/>
          <w:color w:val="333333"/>
          <w:sz w:val="22"/>
          <w:szCs w:val="22"/>
        </w:rPr>
        <w:t>/</w:t>
      </w:r>
      <w:proofErr w:type="spellStart"/>
      <w:r w:rsidR="00455724" w:rsidRPr="00455724">
        <w:rPr>
          <w:rFonts w:ascii="Helvetica" w:hAnsi="Helvetica" w:cs="Helvetica"/>
          <w:color w:val="333333"/>
          <w:sz w:val="22"/>
          <w:szCs w:val="22"/>
        </w:rPr>
        <w:t>jasa</w:t>
      </w:r>
      <w:proofErr w:type="spellEnd"/>
      <w:r w:rsidR="00455724" w:rsidRPr="00455724">
        <w:rPr>
          <w:rFonts w:ascii="Helvetica" w:hAnsi="Helvetica" w:cs="Helvetica"/>
          <w:color w:val="333333"/>
          <w:sz w:val="22"/>
          <w:szCs w:val="22"/>
        </w:rPr>
        <w:t xml:space="preserve"> </w:t>
      </w:r>
      <w:proofErr w:type="spellStart"/>
      <w:r w:rsidR="00455724" w:rsidRPr="00455724">
        <w:rPr>
          <w:rFonts w:ascii="Helvetica" w:hAnsi="Helvetica" w:cs="Helvetica"/>
          <w:color w:val="333333"/>
          <w:sz w:val="22"/>
          <w:szCs w:val="22"/>
        </w:rPr>
        <w:t>milik</w:t>
      </w:r>
      <w:proofErr w:type="spellEnd"/>
      <w:r w:rsidR="00455724" w:rsidRPr="00455724">
        <w:rPr>
          <w:rFonts w:ascii="Helvetica" w:hAnsi="Helvetica" w:cs="Helvetica"/>
          <w:color w:val="333333"/>
          <w:sz w:val="22"/>
          <w:szCs w:val="22"/>
        </w:rPr>
        <w:t xml:space="preserve"> BAKTI (</w:t>
      </w:r>
      <w:proofErr w:type="spellStart"/>
      <w:r w:rsidR="00455724" w:rsidRPr="00455724">
        <w:rPr>
          <w:rFonts w:ascii="Helvetica" w:hAnsi="Helvetica" w:cs="Helvetica"/>
          <w:color w:val="333333"/>
          <w:sz w:val="22"/>
          <w:szCs w:val="22"/>
        </w:rPr>
        <w:t>Ariba</w:t>
      </w:r>
      <w:proofErr w:type="spellEnd"/>
      <w:r w:rsidR="00455724" w:rsidRPr="00455724">
        <w:rPr>
          <w:rFonts w:ascii="Helvetica" w:hAnsi="Helvetica" w:cs="Helvetica"/>
          <w:color w:val="333333"/>
          <w:sz w:val="22"/>
          <w:szCs w:val="22"/>
        </w:rPr>
        <w:t>).</w:t>
      </w:r>
    </w:p>
    <w:p w14:paraId="36D02BA1" w14:textId="77777777" w:rsidR="00B6307E" w:rsidRPr="00455724" w:rsidRDefault="00B6307E" w:rsidP="004102E6">
      <w:pPr>
        <w:spacing w:before="19" w:line="240" w:lineRule="exact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6B2683F8" w14:textId="77777777" w:rsidR="00B6307E" w:rsidRPr="00455724" w:rsidRDefault="00B41F5E" w:rsidP="004102E6">
      <w:pPr>
        <w:ind w:left="1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73DE7B21">
          <v:group id="_x0000_s1026" style="position:absolute;left:0;text-align:left;margin-left:72.85pt;margin-top:38.65pt;width:264pt;height:1.25pt;z-index:-251658240;mso-position-horizontal-relative:page" coordorigin="1457,773" coordsize="5280,25">
            <v:shape id="_x0000_s1027" style="position:absolute;left:1457;top:773;width:5280;height:25" coordorigin="1457,773" coordsize="5280,25" path="m1457,773r5280,25e" filled="f" strokeweight=".72pt">
              <v:path arrowok="t"/>
            </v:shape>
            <w10:wrap anchorx="page"/>
          </v:group>
        </w:pict>
      </w:r>
      <w:proofErr w:type="spellStart"/>
      <w:r w:rsidR="004102E6" w:rsidRPr="00455724">
        <w:rPr>
          <w:rFonts w:ascii="Arial" w:hAnsi="Arial" w:cs="Arial"/>
          <w:spacing w:val="-1"/>
          <w:sz w:val="22"/>
          <w:szCs w:val="22"/>
        </w:rPr>
        <w:t>A</w:t>
      </w:r>
      <w:r w:rsidR="004102E6" w:rsidRPr="00455724">
        <w:rPr>
          <w:rFonts w:ascii="Arial" w:hAnsi="Arial" w:cs="Arial"/>
          <w:spacing w:val="1"/>
          <w:sz w:val="22"/>
          <w:szCs w:val="22"/>
        </w:rPr>
        <w:t>l</w:t>
      </w:r>
      <w:r w:rsidR="004102E6" w:rsidRPr="00455724">
        <w:rPr>
          <w:rFonts w:ascii="Arial" w:hAnsi="Arial" w:cs="Arial"/>
          <w:sz w:val="22"/>
          <w:szCs w:val="22"/>
        </w:rPr>
        <w:t>a</w:t>
      </w:r>
      <w:r w:rsidR="004102E6" w:rsidRPr="00455724">
        <w:rPr>
          <w:rFonts w:ascii="Arial" w:hAnsi="Arial" w:cs="Arial"/>
          <w:spacing w:val="-3"/>
          <w:sz w:val="22"/>
          <w:szCs w:val="22"/>
        </w:rPr>
        <w:t>m</w:t>
      </w:r>
      <w:r w:rsidR="004102E6" w:rsidRPr="00455724">
        <w:rPr>
          <w:rFonts w:ascii="Arial" w:hAnsi="Arial" w:cs="Arial"/>
          <w:sz w:val="22"/>
          <w:szCs w:val="22"/>
        </w:rPr>
        <w:t>at</w:t>
      </w:r>
      <w:proofErr w:type="spellEnd"/>
      <w:r w:rsidR="004102E6" w:rsidRPr="00455724">
        <w:rPr>
          <w:rFonts w:ascii="Arial" w:hAnsi="Arial" w:cs="Arial"/>
          <w:spacing w:val="1"/>
          <w:sz w:val="22"/>
          <w:szCs w:val="22"/>
        </w:rPr>
        <w:t xml:space="preserve"> </w:t>
      </w:r>
      <w:r w:rsidR="004102E6" w:rsidRPr="00455724">
        <w:rPr>
          <w:rFonts w:ascii="Arial" w:hAnsi="Arial" w:cs="Arial"/>
          <w:spacing w:val="-2"/>
          <w:sz w:val="22"/>
          <w:szCs w:val="22"/>
        </w:rPr>
        <w:t>e</w:t>
      </w:r>
      <w:r w:rsidR="004102E6" w:rsidRPr="00455724">
        <w:rPr>
          <w:rFonts w:ascii="Arial" w:hAnsi="Arial" w:cs="Arial"/>
          <w:spacing w:val="-4"/>
          <w:sz w:val="22"/>
          <w:szCs w:val="22"/>
        </w:rPr>
        <w:t>m</w:t>
      </w:r>
      <w:r w:rsidR="004102E6" w:rsidRPr="00455724">
        <w:rPr>
          <w:rFonts w:ascii="Arial" w:hAnsi="Arial" w:cs="Arial"/>
          <w:sz w:val="22"/>
          <w:szCs w:val="22"/>
        </w:rPr>
        <w:t>a</w:t>
      </w:r>
      <w:r w:rsidR="004102E6" w:rsidRPr="00455724">
        <w:rPr>
          <w:rFonts w:ascii="Arial" w:hAnsi="Arial" w:cs="Arial"/>
          <w:spacing w:val="1"/>
          <w:sz w:val="22"/>
          <w:szCs w:val="22"/>
        </w:rPr>
        <w:t>i</w:t>
      </w:r>
      <w:r w:rsidR="004102E6" w:rsidRPr="00455724">
        <w:rPr>
          <w:rFonts w:ascii="Arial" w:hAnsi="Arial" w:cs="Arial"/>
          <w:sz w:val="22"/>
          <w:szCs w:val="22"/>
        </w:rPr>
        <w:t>l</w:t>
      </w:r>
      <w:r w:rsidR="004102E6" w:rsidRPr="00455724">
        <w:rPr>
          <w:rFonts w:ascii="Arial" w:hAnsi="Arial" w:cs="Arial"/>
          <w:spacing w:val="1"/>
          <w:sz w:val="22"/>
          <w:szCs w:val="22"/>
        </w:rPr>
        <w:t xml:space="preserve"> </w:t>
      </w:r>
      <w:r w:rsidR="004102E6" w:rsidRPr="00455724">
        <w:rPr>
          <w:rFonts w:ascii="Arial" w:hAnsi="Arial" w:cs="Arial"/>
          <w:spacing w:val="-5"/>
          <w:sz w:val="22"/>
          <w:szCs w:val="22"/>
        </w:rPr>
        <w:t>y</w:t>
      </w:r>
      <w:r w:rsidR="004102E6" w:rsidRPr="00455724">
        <w:rPr>
          <w:rFonts w:ascii="Arial" w:hAnsi="Arial" w:cs="Arial"/>
          <w:sz w:val="22"/>
          <w:szCs w:val="22"/>
        </w:rPr>
        <w:t xml:space="preserve">ang </w:t>
      </w:r>
      <w:proofErr w:type="spellStart"/>
      <w:proofErr w:type="gramStart"/>
      <w:r w:rsidR="004102E6" w:rsidRPr="00455724">
        <w:rPr>
          <w:rFonts w:ascii="Arial" w:hAnsi="Arial" w:cs="Arial"/>
          <w:spacing w:val="-2"/>
          <w:sz w:val="22"/>
          <w:szCs w:val="22"/>
        </w:rPr>
        <w:t>ak</w:t>
      </w:r>
      <w:r w:rsidR="004102E6" w:rsidRPr="00455724">
        <w:rPr>
          <w:rFonts w:ascii="Arial" w:hAnsi="Arial" w:cs="Arial"/>
          <w:sz w:val="22"/>
          <w:szCs w:val="22"/>
        </w:rPr>
        <w:t>an</w:t>
      </w:r>
      <w:proofErr w:type="spellEnd"/>
      <w:proofErr w:type="gramEnd"/>
      <w:r w:rsidR="004102E6" w:rsidRPr="00455724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455724">
        <w:rPr>
          <w:rFonts w:ascii="Arial" w:hAnsi="Arial" w:cs="Arial"/>
          <w:sz w:val="22"/>
          <w:szCs w:val="22"/>
        </w:rPr>
        <w:t>d</w:t>
      </w:r>
      <w:r w:rsidR="004102E6" w:rsidRPr="00455724">
        <w:rPr>
          <w:rFonts w:ascii="Arial" w:hAnsi="Arial" w:cs="Arial"/>
          <w:spacing w:val="-1"/>
          <w:sz w:val="22"/>
          <w:szCs w:val="22"/>
        </w:rPr>
        <w:t>i</w:t>
      </w:r>
      <w:r w:rsidR="004102E6" w:rsidRPr="00455724">
        <w:rPr>
          <w:rFonts w:ascii="Arial" w:hAnsi="Arial" w:cs="Arial"/>
          <w:sz w:val="22"/>
          <w:szCs w:val="22"/>
        </w:rPr>
        <w:t>d</w:t>
      </w:r>
      <w:r w:rsidR="004102E6" w:rsidRPr="00455724">
        <w:rPr>
          <w:rFonts w:ascii="Arial" w:hAnsi="Arial" w:cs="Arial"/>
          <w:spacing w:val="1"/>
          <w:sz w:val="22"/>
          <w:szCs w:val="22"/>
        </w:rPr>
        <w:t>aft</w:t>
      </w:r>
      <w:r w:rsidR="004102E6" w:rsidRPr="00455724">
        <w:rPr>
          <w:rFonts w:ascii="Arial" w:hAnsi="Arial" w:cs="Arial"/>
          <w:spacing w:val="-2"/>
          <w:sz w:val="22"/>
          <w:szCs w:val="22"/>
        </w:rPr>
        <w:t>ar</w:t>
      </w:r>
      <w:r w:rsidR="004102E6" w:rsidRPr="00455724">
        <w:rPr>
          <w:rFonts w:ascii="Arial" w:hAnsi="Arial" w:cs="Arial"/>
          <w:sz w:val="22"/>
          <w:szCs w:val="22"/>
        </w:rPr>
        <w:t>kan</w:t>
      </w:r>
      <w:proofErr w:type="spellEnd"/>
      <w:r w:rsidR="004102E6" w:rsidRPr="00455724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455724">
        <w:rPr>
          <w:rFonts w:ascii="Arial" w:hAnsi="Arial" w:cs="Arial"/>
          <w:sz w:val="22"/>
          <w:szCs w:val="22"/>
        </w:rPr>
        <w:t>u</w:t>
      </w:r>
      <w:r w:rsidR="004102E6" w:rsidRPr="00455724">
        <w:rPr>
          <w:rFonts w:ascii="Arial" w:hAnsi="Arial" w:cs="Arial"/>
          <w:spacing w:val="-2"/>
          <w:sz w:val="22"/>
          <w:szCs w:val="22"/>
        </w:rPr>
        <w:t>n</w:t>
      </w:r>
      <w:r w:rsidR="004102E6" w:rsidRPr="00455724">
        <w:rPr>
          <w:rFonts w:ascii="Arial" w:hAnsi="Arial" w:cs="Arial"/>
          <w:spacing w:val="1"/>
          <w:sz w:val="22"/>
          <w:szCs w:val="22"/>
        </w:rPr>
        <w:t>t</w:t>
      </w:r>
      <w:r w:rsidR="004102E6" w:rsidRPr="00455724">
        <w:rPr>
          <w:rFonts w:ascii="Arial" w:hAnsi="Arial" w:cs="Arial"/>
          <w:spacing w:val="-2"/>
          <w:sz w:val="22"/>
          <w:szCs w:val="22"/>
        </w:rPr>
        <w:t>u</w:t>
      </w:r>
      <w:r w:rsidR="004102E6" w:rsidRPr="00455724">
        <w:rPr>
          <w:rFonts w:ascii="Arial" w:hAnsi="Arial" w:cs="Arial"/>
          <w:sz w:val="22"/>
          <w:szCs w:val="22"/>
        </w:rPr>
        <w:t>k</w:t>
      </w:r>
      <w:proofErr w:type="spellEnd"/>
      <w:r w:rsidR="004102E6" w:rsidRPr="00455724">
        <w:rPr>
          <w:rFonts w:ascii="Arial" w:hAnsi="Arial" w:cs="Arial"/>
          <w:spacing w:val="3"/>
          <w:sz w:val="22"/>
          <w:szCs w:val="22"/>
        </w:rPr>
        <w:t xml:space="preserve"> </w:t>
      </w:r>
      <w:r w:rsidR="004102E6" w:rsidRPr="00455724">
        <w:rPr>
          <w:rFonts w:ascii="Arial" w:hAnsi="Arial" w:cs="Arial"/>
          <w:spacing w:val="-5"/>
          <w:sz w:val="22"/>
          <w:szCs w:val="22"/>
        </w:rPr>
        <w:t>p</w:t>
      </w:r>
      <w:r w:rsidR="004102E6" w:rsidRPr="00455724">
        <w:rPr>
          <w:rFonts w:ascii="Arial" w:hAnsi="Arial" w:cs="Arial"/>
          <w:spacing w:val="1"/>
          <w:sz w:val="22"/>
          <w:szCs w:val="22"/>
        </w:rPr>
        <w:t>r</w:t>
      </w:r>
      <w:r w:rsidR="004102E6" w:rsidRPr="00455724">
        <w:rPr>
          <w:rFonts w:ascii="Arial" w:hAnsi="Arial" w:cs="Arial"/>
          <w:sz w:val="22"/>
          <w:szCs w:val="22"/>
        </w:rPr>
        <w:t>o</w:t>
      </w:r>
      <w:r w:rsidR="004102E6" w:rsidRPr="00455724">
        <w:rPr>
          <w:rFonts w:ascii="Arial" w:hAnsi="Arial" w:cs="Arial"/>
          <w:spacing w:val="-2"/>
          <w:sz w:val="22"/>
          <w:szCs w:val="22"/>
        </w:rPr>
        <w:t>s</w:t>
      </w:r>
      <w:r w:rsidR="004102E6" w:rsidRPr="00455724">
        <w:rPr>
          <w:rFonts w:ascii="Arial" w:hAnsi="Arial" w:cs="Arial"/>
          <w:sz w:val="22"/>
          <w:szCs w:val="22"/>
        </w:rPr>
        <w:t>es</w:t>
      </w:r>
      <w:r w:rsidR="004102E6" w:rsidRPr="00455724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455724">
        <w:rPr>
          <w:rFonts w:ascii="Arial" w:hAnsi="Arial" w:cs="Arial"/>
          <w:sz w:val="22"/>
          <w:szCs w:val="22"/>
        </w:rPr>
        <w:t>p</w:t>
      </w:r>
      <w:r w:rsidR="004102E6" w:rsidRPr="00455724">
        <w:rPr>
          <w:rFonts w:ascii="Arial" w:hAnsi="Arial" w:cs="Arial"/>
          <w:spacing w:val="-2"/>
          <w:sz w:val="22"/>
          <w:szCs w:val="22"/>
        </w:rPr>
        <w:t>e</w:t>
      </w:r>
      <w:r w:rsidR="004102E6" w:rsidRPr="00455724">
        <w:rPr>
          <w:rFonts w:ascii="Arial" w:hAnsi="Arial" w:cs="Arial"/>
          <w:spacing w:val="-5"/>
          <w:sz w:val="22"/>
          <w:szCs w:val="22"/>
        </w:rPr>
        <w:t>n</w:t>
      </w:r>
      <w:r w:rsidR="004102E6" w:rsidRPr="00455724">
        <w:rPr>
          <w:rFonts w:ascii="Arial" w:hAnsi="Arial" w:cs="Arial"/>
          <w:sz w:val="22"/>
          <w:szCs w:val="22"/>
        </w:rPr>
        <w:t>gada</w:t>
      </w:r>
      <w:r w:rsidR="004102E6" w:rsidRPr="00455724">
        <w:rPr>
          <w:rFonts w:ascii="Arial" w:hAnsi="Arial" w:cs="Arial"/>
          <w:spacing w:val="1"/>
          <w:sz w:val="22"/>
          <w:szCs w:val="22"/>
        </w:rPr>
        <w:t>a</w:t>
      </w:r>
      <w:r w:rsidR="004102E6" w:rsidRPr="00455724">
        <w:rPr>
          <w:rFonts w:ascii="Arial" w:hAnsi="Arial" w:cs="Arial"/>
          <w:sz w:val="22"/>
          <w:szCs w:val="22"/>
        </w:rPr>
        <w:t>n</w:t>
      </w:r>
      <w:proofErr w:type="spellEnd"/>
      <w:r w:rsidR="004102E6" w:rsidRPr="00455724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4102E6" w:rsidRPr="00455724">
        <w:rPr>
          <w:rFonts w:ascii="Arial" w:hAnsi="Arial" w:cs="Arial"/>
          <w:spacing w:val="-1"/>
          <w:sz w:val="22"/>
          <w:szCs w:val="22"/>
        </w:rPr>
        <w:t>i</w:t>
      </w:r>
      <w:r w:rsidR="004102E6" w:rsidRPr="00455724">
        <w:rPr>
          <w:rFonts w:ascii="Arial" w:hAnsi="Arial" w:cs="Arial"/>
          <w:sz w:val="22"/>
          <w:szCs w:val="22"/>
        </w:rPr>
        <w:t>ni</w:t>
      </w:r>
      <w:proofErr w:type="spellEnd"/>
      <w:r w:rsidR="004102E6" w:rsidRPr="00455724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="004102E6" w:rsidRPr="00455724">
        <w:rPr>
          <w:rFonts w:ascii="Arial" w:hAnsi="Arial" w:cs="Arial"/>
          <w:spacing w:val="1"/>
          <w:sz w:val="22"/>
          <w:szCs w:val="22"/>
        </w:rPr>
        <w:t>a</w:t>
      </w:r>
      <w:r w:rsidR="004102E6" w:rsidRPr="00455724">
        <w:rPr>
          <w:rFonts w:ascii="Arial" w:hAnsi="Arial" w:cs="Arial"/>
          <w:sz w:val="22"/>
          <w:szCs w:val="22"/>
        </w:rPr>
        <w:t>d</w:t>
      </w:r>
      <w:r w:rsidR="004102E6" w:rsidRPr="00455724">
        <w:rPr>
          <w:rFonts w:ascii="Arial" w:hAnsi="Arial" w:cs="Arial"/>
          <w:spacing w:val="-2"/>
          <w:sz w:val="22"/>
          <w:szCs w:val="22"/>
        </w:rPr>
        <w:t>a</w:t>
      </w:r>
      <w:r w:rsidR="004102E6" w:rsidRPr="00455724">
        <w:rPr>
          <w:rFonts w:ascii="Arial" w:hAnsi="Arial" w:cs="Arial"/>
          <w:spacing w:val="-1"/>
          <w:sz w:val="22"/>
          <w:szCs w:val="22"/>
        </w:rPr>
        <w:t>l</w:t>
      </w:r>
      <w:r w:rsidR="004102E6" w:rsidRPr="00455724">
        <w:rPr>
          <w:rFonts w:ascii="Arial" w:hAnsi="Arial" w:cs="Arial"/>
          <w:sz w:val="22"/>
          <w:szCs w:val="22"/>
        </w:rPr>
        <w:t>ah</w:t>
      </w:r>
      <w:proofErr w:type="spellEnd"/>
    </w:p>
    <w:p w14:paraId="3FA1C20C" w14:textId="77777777" w:rsidR="00B6307E" w:rsidRPr="00455724" w:rsidRDefault="004102E6" w:rsidP="004102E6">
      <w:pPr>
        <w:spacing w:line="240" w:lineRule="exact"/>
        <w:ind w:left="100"/>
        <w:jc w:val="both"/>
        <w:rPr>
          <w:rFonts w:ascii="Arial" w:hAnsi="Arial" w:cs="Arial"/>
          <w:sz w:val="22"/>
          <w:szCs w:val="22"/>
        </w:rPr>
      </w:pPr>
      <w:r w:rsidRPr="00455724">
        <w:rPr>
          <w:rFonts w:ascii="Arial" w:hAnsi="Arial" w:cs="Arial"/>
          <w:i/>
          <w:color w:val="528DD2"/>
          <w:spacing w:val="-2"/>
          <w:sz w:val="22"/>
          <w:szCs w:val="22"/>
        </w:rPr>
        <w:t>(</w:t>
      </w:r>
      <w:proofErr w:type="gramStart"/>
      <w:r w:rsidRPr="00455724">
        <w:rPr>
          <w:rFonts w:ascii="Arial" w:hAnsi="Arial" w:cs="Arial"/>
          <w:i/>
          <w:color w:val="528DD2"/>
          <w:sz w:val="22"/>
          <w:szCs w:val="22"/>
        </w:rPr>
        <w:t>em</w:t>
      </w:r>
      <w:r w:rsidRPr="00455724">
        <w:rPr>
          <w:rFonts w:ascii="Arial" w:hAnsi="Arial" w:cs="Arial"/>
          <w:i/>
          <w:color w:val="528DD2"/>
          <w:spacing w:val="-1"/>
          <w:sz w:val="22"/>
          <w:szCs w:val="22"/>
        </w:rPr>
        <w:t>a</w:t>
      </w:r>
      <w:r w:rsidRPr="00455724">
        <w:rPr>
          <w:rFonts w:ascii="Arial" w:hAnsi="Arial" w:cs="Arial"/>
          <w:i/>
          <w:color w:val="528DD2"/>
          <w:spacing w:val="1"/>
          <w:sz w:val="22"/>
          <w:szCs w:val="22"/>
        </w:rPr>
        <w:t>i</w:t>
      </w:r>
      <w:r w:rsidRPr="00455724">
        <w:rPr>
          <w:rFonts w:ascii="Arial" w:hAnsi="Arial" w:cs="Arial"/>
          <w:i/>
          <w:color w:val="528DD2"/>
          <w:sz w:val="22"/>
          <w:szCs w:val="22"/>
        </w:rPr>
        <w:t>l</w:t>
      </w:r>
      <w:proofErr w:type="gramEnd"/>
      <w:r w:rsidRPr="00455724">
        <w:rPr>
          <w:rFonts w:ascii="Arial" w:hAnsi="Arial" w:cs="Arial"/>
          <w:i/>
          <w:color w:val="528DD2"/>
          <w:spacing w:val="1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i/>
          <w:color w:val="528DD2"/>
          <w:spacing w:val="1"/>
          <w:sz w:val="22"/>
          <w:szCs w:val="22"/>
        </w:rPr>
        <w:t>r</w:t>
      </w:r>
      <w:r w:rsidRPr="00455724">
        <w:rPr>
          <w:rFonts w:ascii="Arial" w:hAnsi="Arial" w:cs="Arial"/>
          <w:i/>
          <w:color w:val="528DD2"/>
          <w:spacing w:val="-4"/>
          <w:sz w:val="22"/>
          <w:szCs w:val="22"/>
        </w:rPr>
        <w:t>e</w:t>
      </w:r>
      <w:r w:rsidRPr="00455724">
        <w:rPr>
          <w:rFonts w:ascii="Arial" w:hAnsi="Arial" w:cs="Arial"/>
          <w:i/>
          <w:color w:val="528DD2"/>
          <w:spacing w:val="1"/>
          <w:sz w:val="22"/>
          <w:szCs w:val="22"/>
        </w:rPr>
        <w:t>s</w:t>
      </w:r>
      <w:r w:rsidRPr="00455724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455724">
        <w:rPr>
          <w:rFonts w:ascii="Arial" w:hAnsi="Arial" w:cs="Arial"/>
          <w:i/>
          <w:color w:val="528DD2"/>
          <w:sz w:val="22"/>
          <w:szCs w:val="22"/>
        </w:rPr>
        <w:t>i</w:t>
      </w:r>
      <w:proofErr w:type="spellEnd"/>
      <w:r w:rsidRPr="00455724">
        <w:rPr>
          <w:rFonts w:ascii="Arial" w:hAnsi="Arial" w:cs="Arial"/>
          <w:i/>
          <w:color w:val="528DD2"/>
          <w:spacing w:val="1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i/>
          <w:color w:val="528DD2"/>
          <w:spacing w:val="-2"/>
          <w:sz w:val="22"/>
          <w:szCs w:val="22"/>
        </w:rPr>
        <w:t>d</w:t>
      </w:r>
      <w:r w:rsidRPr="00455724">
        <w:rPr>
          <w:rFonts w:ascii="Arial" w:hAnsi="Arial" w:cs="Arial"/>
          <w:i/>
          <w:color w:val="528DD2"/>
          <w:sz w:val="22"/>
          <w:szCs w:val="22"/>
        </w:rPr>
        <w:t>eng</w:t>
      </w:r>
      <w:r w:rsidRPr="00455724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455724">
        <w:rPr>
          <w:rFonts w:ascii="Arial" w:hAnsi="Arial" w:cs="Arial"/>
          <w:i/>
          <w:color w:val="528DD2"/>
          <w:sz w:val="22"/>
          <w:szCs w:val="22"/>
        </w:rPr>
        <w:t>n</w:t>
      </w:r>
      <w:proofErr w:type="spellEnd"/>
      <w:r w:rsidRPr="00455724">
        <w:rPr>
          <w:rFonts w:ascii="Arial" w:hAnsi="Arial" w:cs="Arial"/>
          <w:i/>
          <w:color w:val="528DD2"/>
          <w:spacing w:val="-2"/>
          <w:sz w:val="22"/>
          <w:szCs w:val="22"/>
        </w:rPr>
        <w:t xml:space="preserve"> </w:t>
      </w:r>
      <w:r w:rsidRPr="00455724">
        <w:rPr>
          <w:rFonts w:ascii="Arial" w:hAnsi="Arial" w:cs="Arial"/>
          <w:i/>
          <w:color w:val="528DD2"/>
          <w:sz w:val="22"/>
          <w:szCs w:val="22"/>
        </w:rPr>
        <w:t>c</w:t>
      </w:r>
      <w:r w:rsidRPr="00455724">
        <w:rPr>
          <w:rFonts w:ascii="Arial" w:hAnsi="Arial" w:cs="Arial"/>
          <w:i/>
          <w:color w:val="528DD2"/>
          <w:spacing w:val="-2"/>
          <w:sz w:val="22"/>
          <w:szCs w:val="22"/>
        </w:rPr>
        <w:t>o</w:t>
      </w:r>
      <w:r w:rsidRPr="00455724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455724">
        <w:rPr>
          <w:rFonts w:ascii="Arial" w:hAnsi="Arial" w:cs="Arial"/>
          <w:i/>
          <w:color w:val="528DD2"/>
          <w:sz w:val="22"/>
          <w:szCs w:val="22"/>
        </w:rPr>
        <w:t>p</w:t>
      </w:r>
      <w:r w:rsidRPr="00455724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455724">
        <w:rPr>
          <w:rFonts w:ascii="Arial" w:hAnsi="Arial" w:cs="Arial"/>
          <w:i/>
          <w:color w:val="528DD2"/>
          <w:sz w:val="22"/>
          <w:szCs w:val="22"/>
        </w:rPr>
        <w:t xml:space="preserve">ny </w:t>
      </w:r>
      <w:r w:rsidRPr="00455724">
        <w:rPr>
          <w:rFonts w:ascii="Arial" w:hAnsi="Arial" w:cs="Arial"/>
          <w:i/>
          <w:color w:val="528DD2"/>
          <w:spacing w:val="1"/>
          <w:sz w:val="22"/>
          <w:szCs w:val="22"/>
        </w:rPr>
        <w:t>n</w:t>
      </w:r>
      <w:r w:rsidRPr="00455724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455724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455724">
        <w:rPr>
          <w:rFonts w:ascii="Arial" w:hAnsi="Arial" w:cs="Arial"/>
          <w:i/>
          <w:color w:val="528DD2"/>
          <w:sz w:val="22"/>
          <w:szCs w:val="22"/>
        </w:rPr>
        <w:t>e</w:t>
      </w:r>
      <w:r w:rsidRPr="00455724">
        <w:rPr>
          <w:rFonts w:ascii="Arial" w:hAnsi="Arial" w:cs="Arial"/>
          <w:i/>
          <w:color w:val="528DD2"/>
          <w:spacing w:val="-2"/>
          <w:sz w:val="22"/>
          <w:szCs w:val="22"/>
        </w:rPr>
        <w:t xml:space="preserve"> </w:t>
      </w:r>
      <w:r w:rsidRPr="00455724">
        <w:rPr>
          <w:rFonts w:ascii="Arial" w:hAnsi="Arial" w:cs="Arial"/>
          <w:i/>
          <w:color w:val="528DD2"/>
          <w:sz w:val="22"/>
          <w:szCs w:val="22"/>
        </w:rPr>
        <w:t>do</w:t>
      </w:r>
      <w:r w:rsidRPr="00455724">
        <w:rPr>
          <w:rFonts w:ascii="Arial" w:hAnsi="Arial" w:cs="Arial"/>
          <w:i/>
          <w:color w:val="528DD2"/>
          <w:spacing w:val="-1"/>
          <w:sz w:val="22"/>
          <w:szCs w:val="22"/>
        </w:rPr>
        <w:t>m</w:t>
      </w:r>
      <w:r w:rsidRPr="00455724">
        <w:rPr>
          <w:rFonts w:ascii="Arial" w:hAnsi="Arial" w:cs="Arial"/>
          <w:i/>
          <w:color w:val="528DD2"/>
          <w:spacing w:val="-2"/>
          <w:sz w:val="22"/>
          <w:szCs w:val="22"/>
        </w:rPr>
        <w:t>a</w:t>
      </w:r>
      <w:r w:rsidRPr="00455724">
        <w:rPr>
          <w:rFonts w:ascii="Arial" w:hAnsi="Arial" w:cs="Arial"/>
          <w:i/>
          <w:color w:val="528DD2"/>
          <w:spacing w:val="1"/>
          <w:sz w:val="22"/>
          <w:szCs w:val="22"/>
        </w:rPr>
        <w:t>i</w:t>
      </w:r>
      <w:r w:rsidRPr="00455724">
        <w:rPr>
          <w:rFonts w:ascii="Arial" w:hAnsi="Arial" w:cs="Arial"/>
          <w:i/>
          <w:color w:val="528DD2"/>
          <w:sz w:val="22"/>
          <w:szCs w:val="22"/>
        </w:rPr>
        <w:t>n)</w:t>
      </w:r>
    </w:p>
    <w:p w14:paraId="3B9E1110" w14:textId="77777777" w:rsidR="00B6307E" w:rsidRPr="00455724" w:rsidRDefault="00B6307E" w:rsidP="004102E6">
      <w:pPr>
        <w:spacing w:before="1" w:line="100" w:lineRule="exact"/>
        <w:jc w:val="both"/>
        <w:rPr>
          <w:rFonts w:ascii="Arial" w:hAnsi="Arial" w:cs="Arial"/>
          <w:sz w:val="22"/>
          <w:szCs w:val="22"/>
        </w:rPr>
      </w:pPr>
    </w:p>
    <w:p w14:paraId="3A017053" w14:textId="77777777" w:rsidR="00B6307E" w:rsidRPr="00455724" w:rsidRDefault="00B6307E" w:rsidP="004102E6">
      <w:pPr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14:paraId="643EEE00" w14:textId="77777777" w:rsidR="00B6307E" w:rsidRPr="00455724" w:rsidRDefault="00B6307E" w:rsidP="004102E6">
      <w:pPr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14:paraId="5D3D6BA3" w14:textId="77777777" w:rsidR="00B6307E" w:rsidRPr="00455724" w:rsidRDefault="004102E6" w:rsidP="004102E6">
      <w:pPr>
        <w:ind w:left="100"/>
        <w:jc w:val="both"/>
        <w:rPr>
          <w:rFonts w:ascii="Arial" w:hAnsi="Arial" w:cs="Arial"/>
          <w:sz w:val="22"/>
          <w:szCs w:val="22"/>
        </w:rPr>
      </w:pPr>
      <w:proofErr w:type="spellStart"/>
      <w:r w:rsidRPr="00455724">
        <w:rPr>
          <w:rFonts w:ascii="Arial" w:hAnsi="Arial" w:cs="Arial"/>
          <w:spacing w:val="-1"/>
          <w:sz w:val="22"/>
          <w:szCs w:val="22"/>
        </w:rPr>
        <w:t>D</w:t>
      </w:r>
      <w:r w:rsidRPr="00455724">
        <w:rPr>
          <w:rFonts w:ascii="Arial" w:hAnsi="Arial" w:cs="Arial"/>
          <w:sz w:val="22"/>
          <w:szCs w:val="22"/>
        </w:rPr>
        <w:t>e</w:t>
      </w:r>
      <w:r w:rsidRPr="00455724">
        <w:rPr>
          <w:rFonts w:ascii="Arial" w:hAnsi="Arial" w:cs="Arial"/>
          <w:spacing w:val="-3"/>
          <w:sz w:val="22"/>
          <w:szCs w:val="22"/>
        </w:rPr>
        <w:t>m</w:t>
      </w:r>
      <w:r w:rsidRPr="00455724">
        <w:rPr>
          <w:rFonts w:ascii="Arial" w:hAnsi="Arial" w:cs="Arial"/>
          <w:spacing w:val="1"/>
          <w:sz w:val="22"/>
          <w:szCs w:val="22"/>
        </w:rPr>
        <w:t>i</w:t>
      </w:r>
      <w:r w:rsidRPr="00455724">
        <w:rPr>
          <w:rFonts w:ascii="Arial" w:hAnsi="Arial" w:cs="Arial"/>
          <w:sz w:val="22"/>
          <w:szCs w:val="22"/>
        </w:rPr>
        <w:t>k</w:t>
      </w:r>
      <w:r w:rsidRPr="00455724">
        <w:rPr>
          <w:rFonts w:ascii="Arial" w:hAnsi="Arial" w:cs="Arial"/>
          <w:spacing w:val="1"/>
          <w:sz w:val="22"/>
          <w:szCs w:val="22"/>
        </w:rPr>
        <w:t>i</w:t>
      </w:r>
      <w:r w:rsidRPr="00455724">
        <w:rPr>
          <w:rFonts w:ascii="Arial" w:hAnsi="Arial" w:cs="Arial"/>
          <w:sz w:val="22"/>
          <w:szCs w:val="22"/>
        </w:rPr>
        <w:t>an</w:t>
      </w:r>
      <w:proofErr w:type="spellEnd"/>
      <w:r w:rsidRPr="00455724">
        <w:rPr>
          <w:rFonts w:ascii="Arial" w:hAnsi="Arial" w:cs="Arial"/>
          <w:spacing w:val="3"/>
          <w:sz w:val="22"/>
          <w:szCs w:val="22"/>
        </w:rPr>
        <w:t xml:space="preserve"> </w:t>
      </w:r>
      <w:proofErr w:type="spellStart"/>
      <w:proofErr w:type="gramStart"/>
      <w:r w:rsidRPr="00455724">
        <w:rPr>
          <w:rFonts w:ascii="Arial" w:hAnsi="Arial" w:cs="Arial"/>
          <w:sz w:val="22"/>
          <w:szCs w:val="22"/>
        </w:rPr>
        <w:t>su</w:t>
      </w:r>
      <w:r w:rsidRPr="00455724">
        <w:rPr>
          <w:rFonts w:ascii="Arial" w:hAnsi="Arial" w:cs="Arial"/>
          <w:spacing w:val="1"/>
          <w:sz w:val="22"/>
          <w:szCs w:val="22"/>
        </w:rPr>
        <w:t>r</w:t>
      </w:r>
      <w:r w:rsidRPr="00455724">
        <w:rPr>
          <w:rFonts w:ascii="Arial" w:hAnsi="Arial" w:cs="Arial"/>
          <w:spacing w:val="-4"/>
          <w:sz w:val="22"/>
          <w:szCs w:val="22"/>
        </w:rPr>
        <w:t>a</w:t>
      </w:r>
      <w:r w:rsidRPr="00455724">
        <w:rPr>
          <w:rFonts w:ascii="Arial" w:hAnsi="Arial" w:cs="Arial"/>
          <w:sz w:val="22"/>
          <w:szCs w:val="22"/>
        </w:rPr>
        <w:t>t</w:t>
      </w:r>
      <w:proofErr w:type="spellEnd"/>
      <w:proofErr w:type="gramEnd"/>
      <w:r w:rsidRPr="00455724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1"/>
          <w:sz w:val="22"/>
          <w:szCs w:val="22"/>
        </w:rPr>
        <w:t>i</w:t>
      </w:r>
      <w:r w:rsidRPr="00455724">
        <w:rPr>
          <w:rFonts w:ascii="Arial" w:hAnsi="Arial" w:cs="Arial"/>
          <w:spacing w:val="-2"/>
          <w:sz w:val="22"/>
          <w:szCs w:val="22"/>
        </w:rPr>
        <w:t>n</w:t>
      </w:r>
      <w:r w:rsidRPr="00455724">
        <w:rPr>
          <w:rFonts w:ascii="Arial" w:hAnsi="Arial" w:cs="Arial"/>
          <w:sz w:val="22"/>
          <w:szCs w:val="22"/>
        </w:rPr>
        <w:t>i</w:t>
      </w:r>
      <w:proofErr w:type="spellEnd"/>
      <w:r w:rsidRPr="00455724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-2"/>
          <w:sz w:val="22"/>
          <w:szCs w:val="22"/>
        </w:rPr>
        <w:t>d</w:t>
      </w:r>
      <w:r w:rsidRPr="00455724">
        <w:rPr>
          <w:rFonts w:ascii="Arial" w:hAnsi="Arial" w:cs="Arial"/>
          <w:spacing w:val="1"/>
          <w:sz w:val="22"/>
          <w:szCs w:val="22"/>
        </w:rPr>
        <w:t>is</w:t>
      </w:r>
      <w:r w:rsidRPr="00455724">
        <w:rPr>
          <w:rFonts w:ascii="Arial" w:hAnsi="Arial" w:cs="Arial"/>
          <w:sz w:val="22"/>
          <w:szCs w:val="22"/>
        </w:rPr>
        <w:t>a</w:t>
      </w:r>
      <w:r w:rsidRPr="00455724">
        <w:rPr>
          <w:rFonts w:ascii="Arial" w:hAnsi="Arial" w:cs="Arial"/>
          <w:spacing w:val="-6"/>
          <w:sz w:val="22"/>
          <w:szCs w:val="22"/>
        </w:rPr>
        <w:t>m</w:t>
      </w:r>
      <w:r w:rsidRPr="00455724">
        <w:rPr>
          <w:rFonts w:ascii="Arial" w:hAnsi="Arial" w:cs="Arial"/>
          <w:sz w:val="22"/>
          <w:szCs w:val="22"/>
        </w:rPr>
        <w:t>p</w:t>
      </w:r>
      <w:r w:rsidRPr="00455724">
        <w:rPr>
          <w:rFonts w:ascii="Arial" w:hAnsi="Arial" w:cs="Arial"/>
          <w:spacing w:val="-2"/>
          <w:sz w:val="22"/>
          <w:szCs w:val="22"/>
        </w:rPr>
        <w:t>a</w:t>
      </w:r>
      <w:r w:rsidRPr="00455724">
        <w:rPr>
          <w:rFonts w:ascii="Arial" w:hAnsi="Arial" w:cs="Arial"/>
          <w:spacing w:val="1"/>
          <w:sz w:val="22"/>
          <w:szCs w:val="22"/>
        </w:rPr>
        <w:t>ik</w:t>
      </w:r>
      <w:r w:rsidRPr="00455724">
        <w:rPr>
          <w:rFonts w:ascii="Arial" w:hAnsi="Arial" w:cs="Arial"/>
          <w:sz w:val="22"/>
          <w:szCs w:val="22"/>
        </w:rPr>
        <w:t>an</w:t>
      </w:r>
      <w:proofErr w:type="spellEnd"/>
      <w:r w:rsidRPr="00455724">
        <w:rPr>
          <w:rFonts w:ascii="Arial" w:hAnsi="Arial" w:cs="Arial"/>
          <w:sz w:val="22"/>
          <w:szCs w:val="22"/>
        </w:rPr>
        <w:t>,</w:t>
      </w:r>
      <w:r w:rsidRPr="00455724">
        <w:rPr>
          <w:rFonts w:ascii="Arial" w:hAnsi="Arial" w:cs="Arial"/>
          <w:spacing w:val="2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z w:val="22"/>
          <w:szCs w:val="22"/>
        </w:rPr>
        <w:t>a</w:t>
      </w:r>
      <w:r w:rsidRPr="00455724">
        <w:rPr>
          <w:rFonts w:ascii="Arial" w:hAnsi="Arial" w:cs="Arial"/>
          <w:spacing w:val="2"/>
          <w:sz w:val="22"/>
          <w:szCs w:val="22"/>
        </w:rPr>
        <w:t>t</w:t>
      </w:r>
      <w:r w:rsidRPr="00455724">
        <w:rPr>
          <w:rFonts w:ascii="Arial" w:hAnsi="Arial" w:cs="Arial"/>
          <w:spacing w:val="-4"/>
          <w:sz w:val="22"/>
          <w:szCs w:val="22"/>
        </w:rPr>
        <w:t>a</w:t>
      </w:r>
      <w:r w:rsidRPr="00455724">
        <w:rPr>
          <w:rFonts w:ascii="Arial" w:hAnsi="Arial" w:cs="Arial"/>
          <w:sz w:val="22"/>
          <w:szCs w:val="22"/>
        </w:rPr>
        <w:t>s</w:t>
      </w:r>
      <w:proofErr w:type="spellEnd"/>
      <w:r w:rsidRPr="00455724">
        <w:rPr>
          <w:rFonts w:ascii="Arial" w:hAnsi="Arial" w:cs="Arial"/>
          <w:spacing w:val="6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z w:val="22"/>
          <w:szCs w:val="22"/>
        </w:rPr>
        <w:t>k</w:t>
      </w:r>
      <w:r w:rsidRPr="00455724">
        <w:rPr>
          <w:rFonts w:ascii="Arial" w:hAnsi="Arial" w:cs="Arial"/>
          <w:spacing w:val="-2"/>
          <w:sz w:val="22"/>
          <w:szCs w:val="22"/>
        </w:rPr>
        <w:t>er</w:t>
      </w:r>
      <w:r w:rsidRPr="00455724">
        <w:rPr>
          <w:rFonts w:ascii="Arial" w:hAnsi="Arial" w:cs="Arial"/>
          <w:spacing w:val="1"/>
          <w:sz w:val="22"/>
          <w:szCs w:val="22"/>
        </w:rPr>
        <w:t>j</w:t>
      </w:r>
      <w:r w:rsidRPr="00455724">
        <w:rPr>
          <w:rFonts w:ascii="Arial" w:hAnsi="Arial" w:cs="Arial"/>
          <w:spacing w:val="-2"/>
          <w:sz w:val="22"/>
          <w:szCs w:val="22"/>
        </w:rPr>
        <w:t>a</w:t>
      </w:r>
      <w:r w:rsidRPr="00455724">
        <w:rPr>
          <w:rFonts w:ascii="Arial" w:hAnsi="Arial" w:cs="Arial"/>
          <w:sz w:val="22"/>
          <w:szCs w:val="22"/>
        </w:rPr>
        <w:t>s</w:t>
      </w:r>
      <w:r w:rsidRPr="00455724">
        <w:rPr>
          <w:rFonts w:ascii="Arial" w:hAnsi="Arial" w:cs="Arial"/>
          <w:spacing w:val="1"/>
          <w:sz w:val="22"/>
          <w:szCs w:val="22"/>
        </w:rPr>
        <w:t>a</w:t>
      </w:r>
      <w:r w:rsidRPr="00455724">
        <w:rPr>
          <w:rFonts w:ascii="Arial" w:hAnsi="Arial" w:cs="Arial"/>
          <w:spacing w:val="-4"/>
          <w:sz w:val="22"/>
          <w:szCs w:val="22"/>
        </w:rPr>
        <w:t>m</w:t>
      </w:r>
      <w:r w:rsidRPr="00455724">
        <w:rPr>
          <w:rFonts w:ascii="Arial" w:hAnsi="Arial" w:cs="Arial"/>
          <w:spacing w:val="1"/>
          <w:sz w:val="22"/>
          <w:szCs w:val="22"/>
        </w:rPr>
        <w:t>a</w:t>
      </w:r>
      <w:r w:rsidRPr="00455724">
        <w:rPr>
          <w:rFonts w:ascii="Arial" w:hAnsi="Arial" w:cs="Arial"/>
          <w:spacing w:val="-2"/>
          <w:sz w:val="22"/>
          <w:szCs w:val="22"/>
        </w:rPr>
        <w:t>n</w:t>
      </w:r>
      <w:r w:rsidRPr="00455724">
        <w:rPr>
          <w:rFonts w:ascii="Arial" w:hAnsi="Arial" w:cs="Arial"/>
          <w:spacing w:val="-5"/>
          <w:sz w:val="22"/>
          <w:szCs w:val="22"/>
        </w:rPr>
        <w:t>y</w:t>
      </w:r>
      <w:r w:rsidRPr="00455724">
        <w:rPr>
          <w:rFonts w:ascii="Arial" w:hAnsi="Arial" w:cs="Arial"/>
          <w:sz w:val="22"/>
          <w:szCs w:val="22"/>
        </w:rPr>
        <w:t>a</w:t>
      </w:r>
      <w:proofErr w:type="spellEnd"/>
      <w:r w:rsidRPr="00455724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z w:val="22"/>
          <w:szCs w:val="22"/>
        </w:rPr>
        <w:t>d</w:t>
      </w:r>
      <w:r w:rsidRPr="00455724">
        <w:rPr>
          <w:rFonts w:ascii="Arial" w:hAnsi="Arial" w:cs="Arial"/>
          <w:spacing w:val="1"/>
          <w:sz w:val="22"/>
          <w:szCs w:val="22"/>
        </w:rPr>
        <w:t>i</w:t>
      </w:r>
      <w:r w:rsidRPr="00455724">
        <w:rPr>
          <w:rFonts w:ascii="Arial" w:hAnsi="Arial" w:cs="Arial"/>
          <w:spacing w:val="-2"/>
          <w:sz w:val="22"/>
          <w:szCs w:val="22"/>
        </w:rPr>
        <w:t>u</w:t>
      </w:r>
      <w:r w:rsidRPr="00455724">
        <w:rPr>
          <w:rFonts w:ascii="Arial" w:hAnsi="Arial" w:cs="Arial"/>
          <w:sz w:val="22"/>
          <w:szCs w:val="22"/>
        </w:rPr>
        <w:t>capkan</w:t>
      </w:r>
      <w:proofErr w:type="spellEnd"/>
      <w:r w:rsidRPr="00455724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pacing w:val="1"/>
          <w:sz w:val="22"/>
          <w:szCs w:val="22"/>
        </w:rPr>
        <w:t>t</w:t>
      </w:r>
      <w:r w:rsidRPr="00455724">
        <w:rPr>
          <w:rFonts w:ascii="Arial" w:hAnsi="Arial" w:cs="Arial"/>
          <w:sz w:val="22"/>
          <w:szCs w:val="22"/>
        </w:rPr>
        <w:t>e</w:t>
      </w:r>
      <w:r w:rsidRPr="00455724">
        <w:rPr>
          <w:rFonts w:ascii="Arial" w:hAnsi="Arial" w:cs="Arial"/>
          <w:spacing w:val="-2"/>
          <w:sz w:val="22"/>
          <w:szCs w:val="22"/>
        </w:rPr>
        <w:t>r</w:t>
      </w:r>
      <w:r w:rsidRPr="00455724">
        <w:rPr>
          <w:rFonts w:ascii="Arial" w:hAnsi="Arial" w:cs="Arial"/>
          <w:spacing w:val="-1"/>
          <w:sz w:val="22"/>
          <w:szCs w:val="22"/>
        </w:rPr>
        <w:t>i</w:t>
      </w:r>
      <w:r w:rsidRPr="00455724">
        <w:rPr>
          <w:rFonts w:ascii="Arial" w:hAnsi="Arial" w:cs="Arial"/>
          <w:spacing w:val="-4"/>
          <w:sz w:val="22"/>
          <w:szCs w:val="22"/>
        </w:rPr>
        <w:t>m</w:t>
      </w:r>
      <w:r w:rsidRPr="00455724">
        <w:rPr>
          <w:rFonts w:ascii="Arial" w:hAnsi="Arial" w:cs="Arial"/>
          <w:sz w:val="22"/>
          <w:szCs w:val="22"/>
        </w:rPr>
        <w:t>a</w:t>
      </w:r>
      <w:proofErr w:type="spellEnd"/>
      <w:r w:rsidRPr="00455724">
        <w:rPr>
          <w:rFonts w:ascii="Arial" w:hAnsi="Arial" w:cs="Arial"/>
          <w:spacing w:val="5"/>
          <w:sz w:val="22"/>
          <w:szCs w:val="22"/>
        </w:rPr>
        <w:t xml:space="preserve"> </w:t>
      </w:r>
      <w:proofErr w:type="spellStart"/>
      <w:r w:rsidRPr="00455724">
        <w:rPr>
          <w:rFonts w:ascii="Arial" w:hAnsi="Arial" w:cs="Arial"/>
          <w:sz w:val="22"/>
          <w:szCs w:val="22"/>
        </w:rPr>
        <w:t>ka</w:t>
      </w:r>
      <w:r w:rsidRPr="00455724">
        <w:rPr>
          <w:rFonts w:ascii="Arial" w:hAnsi="Arial" w:cs="Arial"/>
          <w:spacing w:val="1"/>
          <w:sz w:val="22"/>
          <w:szCs w:val="22"/>
        </w:rPr>
        <w:t>s</w:t>
      </w:r>
      <w:r w:rsidRPr="00455724">
        <w:rPr>
          <w:rFonts w:ascii="Arial" w:hAnsi="Arial" w:cs="Arial"/>
          <w:spacing w:val="-4"/>
          <w:sz w:val="22"/>
          <w:szCs w:val="22"/>
        </w:rPr>
        <w:t>i</w:t>
      </w:r>
      <w:r w:rsidRPr="00455724">
        <w:rPr>
          <w:rFonts w:ascii="Arial" w:hAnsi="Arial" w:cs="Arial"/>
          <w:sz w:val="22"/>
          <w:szCs w:val="22"/>
        </w:rPr>
        <w:t>h</w:t>
      </w:r>
      <w:proofErr w:type="spellEnd"/>
      <w:r w:rsidRPr="00455724">
        <w:rPr>
          <w:rFonts w:ascii="Arial" w:hAnsi="Arial" w:cs="Arial"/>
          <w:sz w:val="22"/>
          <w:szCs w:val="22"/>
        </w:rPr>
        <w:t>.</w:t>
      </w:r>
      <w:r w:rsidRPr="00455724">
        <w:rPr>
          <w:rFonts w:ascii="Arial" w:hAnsi="Arial" w:cs="Arial"/>
          <w:spacing w:val="2"/>
          <w:sz w:val="22"/>
          <w:szCs w:val="22"/>
        </w:rPr>
        <w:t xml:space="preserve"> </w:t>
      </w:r>
      <w:r w:rsidRPr="00455724">
        <w:rPr>
          <w:rFonts w:ascii="Arial" w:hAnsi="Arial" w:cs="Arial"/>
          <w:spacing w:val="3"/>
          <w:sz w:val="22"/>
          <w:szCs w:val="22"/>
        </w:rPr>
        <w:t>J</w:t>
      </w:r>
      <w:r w:rsidRPr="00455724">
        <w:rPr>
          <w:rFonts w:ascii="Arial" w:hAnsi="Arial" w:cs="Arial"/>
          <w:spacing w:val="1"/>
          <w:sz w:val="22"/>
          <w:szCs w:val="22"/>
        </w:rPr>
        <w:t>a</w:t>
      </w:r>
      <w:r w:rsidRPr="00455724">
        <w:rPr>
          <w:rFonts w:ascii="Arial" w:hAnsi="Arial" w:cs="Arial"/>
          <w:sz w:val="22"/>
          <w:szCs w:val="22"/>
        </w:rPr>
        <w:t>k</w:t>
      </w:r>
      <w:r w:rsidRPr="00455724">
        <w:rPr>
          <w:rFonts w:ascii="Arial" w:hAnsi="Arial" w:cs="Arial"/>
          <w:spacing w:val="-2"/>
          <w:sz w:val="22"/>
          <w:szCs w:val="22"/>
        </w:rPr>
        <w:t>a</w:t>
      </w:r>
      <w:r w:rsidRPr="00455724">
        <w:rPr>
          <w:rFonts w:ascii="Arial" w:hAnsi="Arial" w:cs="Arial"/>
          <w:spacing w:val="1"/>
          <w:sz w:val="22"/>
          <w:szCs w:val="22"/>
        </w:rPr>
        <w:t>r</w:t>
      </w:r>
      <w:r w:rsidRPr="00455724">
        <w:rPr>
          <w:rFonts w:ascii="Arial" w:hAnsi="Arial" w:cs="Arial"/>
          <w:spacing w:val="-1"/>
          <w:sz w:val="22"/>
          <w:szCs w:val="22"/>
        </w:rPr>
        <w:t>t</w:t>
      </w:r>
      <w:r w:rsidRPr="00455724">
        <w:rPr>
          <w:rFonts w:ascii="Arial" w:hAnsi="Arial" w:cs="Arial"/>
          <w:spacing w:val="-2"/>
          <w:sz w:val="22"/>
          <w:szCs w:val="22"/>
        </w:rPr>
        <w:t>a</w:t>
      </w:r>
      <w:r w:rsidRPr="00455724">
        <w:rPr>
          <w:rFonts w:ascii="Arial" w:hAnsi="Arial" w:cs="Arial"/>
          <w:sz w:val="22"/>
          <w:szCs w:val="22"/>
        </w:rPr>
        <w:t>,</w:t>
      </w:r>
    </w:p>
    <w:p w14:paraId="18572CCD" w14:textId="77777777" w:rsidR="00B6307E" w:rsidRPr="00455724" w:rsidRDefault="00B6307E" w:rsidP="004102E6">
      <w:pPr>
        <w:spacing w:before="8" w:line="100" w:lineRule="exact"/>
        <w:jc w:val="both"/>
        <w:rPr>
          <w:rFonts w:ascii="Arial" w:hAnsi="Arial" w:cs="Arial"/>
          <w:sz w:val="22"/>
          <w:szCs w:val="22"/>
        </w:rPr>
      </w:pPr>
    </w:p>
    <w:p w14:paraId="13FA1C20" w14:textId="1771E7EE" w:rsidR="00B6307E" w:rsidRPr="00455724" w:rsidRDefault="004102E6" w:rsidP="00455724">
      <w:pPr>
        <w:ind w:left="100"/>
        <w:jc w:val="both"/>
        <w:rPr>
          <w:rFonts w:ascii="Arial" w:hAnsi="Arial" w:cs="Arial"/>
          <w:sz w:val="22"/>
          <w:szCs w:val="22"/>
        </w:rPr>
      </w:pPr>
      <w:r w:rsidRPr="00455724">
        <w:rPr>
          <w:rFonts w:ascii="Arial" w:hAnsi="Arial" w:cs="Arial"/>
          <w:sz w:val="22"/>
          <w:szCs w:val="22"/>
        </w:rPr>
        <w:t>….</w:t>
      </w:r>
      <w:proofErr w:type="spellStart"/>
      <w:r w:rsidR="00455724" w:rsidRPr="00455724">
        <w:rPr>
          <w:rFonts w:ascii="Arial" w:hAnsi="Arial" w:cs="Arial"/>
          <w:spacing w:val="-4"/>
          <w:sz w:val="22"/>
          <w:szCs w:val="22"/>
        </w:rPr>
        <w:t>Agustus</w:t>
      </w:r>
      <w:proofErr w:type="spellEnd"/>
      <w:r w:rsidRPr="00455724">
        <w:rPr>
          <w:rFonts w:ascii="Arial" w:hAnsi="Arial" w:cs="Arial"/>
          <w:spacing w:val="1"/>
          <w:sz w:val="22"/>
          <w:szCs w:val="22"/>
        </w:rPr>
        <w:t xml:space="preserve"> </w:t>
      </w:r>
      <w:r w:rsidRPr="00455724">
        <w:rPr>
          <w:rFonts w:ascii="Arial" w:hAnsi="Arial" w:cs="Arial"/>
          <w:sz w:val="22"/>
          <w:szCs w:val="22"/>
        </w:rPr>
        <w:t>20</w:t>
      </w:r>
      <w:r w:rsidR="00F2739D" w:rsidRPr="00455724">
        <w:rPr>
          <w:rFonts w:ascii="Arial" w:hAnsi="Arial" w:cs="Arial"/>
          <w:spacing w:val="-2"/>
          <w:sz w:val="22"/>
          <w:szCs w:val="22"/>
        </w:rPr>
        <w:t>20</w:t>
      </w:r>
    </w:p>
    <w:p w14:paraId="35A41C4D" w14:textId="09276C5D" w:rsidR="00B6307E" w:rsidRPr="00455724" w:rsidRDefault="00643C7D" w:rsidP="00455724">
      <w:pPr>
        <w:spacing w:line="240" w:lineRule="exact"/>
        <w:ind w:right="7266"/>
        <w:jc w:val="both"/>
        <w:rPr>
          <w:rFonts w:ascii="Arial" w:hAnsi="Arial" w:cs="Arial"/>
          <w:sz w:val="22"/>
          <w:szCs w:val="22"/>
        </w:rPr>
      </w:pPr>
      <w:r w:rsidRPr="00455724">
        <w:rPr>
          <w:rFonts w:ascii="Arial" w:hAnsi="Arial" w:cs="Arial"/>
          <w:sz w:val="22"/>
          <w:szCs w:val="22"/>
        </w:rPr>
        <w:br/>
      </w:r>
      <w:r w:rsidRPr="00455724">
        <w:rPr>
          <w:rFonts w:ascii="Arial" w:hAnsi="Arial" w:cs="Arial"/>
          <w:sz w:val="22"/>
          <w:szCs w:val="22"/>
        </w:rPr>
        <w:br/>
      </w:r>
      <w:r w:rsidRPr="00455724">
        <w:rPr>
          <w:rFonts w:ascii="Arial" w:hAnsi="Arial" w:cs="Arial"/>
          <w:sz w:val="22"/>
          <w:szCs w:val="22"/>
        </w:rPr>
        <w:br/>
      </w:r>
      <w:proofErr w:type="gramStart"/>
      <w:r w:rsidR="004102E6" w:rsidRPr="00455724">
        <w:rPr>
          <w:rFonts w:ascii="Arial" w:hAnsi="Arial" w:cs="Arial"/>
          <w:spacing w:val="-1"/>
          <w:sz w:val="22"/>
          <w:szCs w:val="22"/>
        </w:rPr>
        <w:t>N</w:t>
      </w:r>
      <w:r w:rsidR="004102E6" w:rsidRPr="00455724">
        <w:rPr>
          <w:rFonts w:ascii="Arial" w:hAnsi="Arial" w:cs="Arial"/>
          <w:sz w:val="22"/>
          <w:szCs w:val="22"/>
        </w:rPr>
        <w:t>a</w:t>
      </w:r>
      <w:r w:rsidR="004102E6" w:rsidRPr="00455724">
        <w:rPr>
          <w:rFonts w:ascii="Arial" w:hAnsi="Arial" w:cs="Arial"/>
          <w:spacing w:val="-3"/>
          <w:sz w:val="22"/>
          <w:szCs w:val="22"/>
        </w:rPr>
        <w:t>m</w:t>
      </w:r>
      <w:r w:rsidRPr="00455724">
        <w:rPr>
          <w:rFonts w:ascii="Arial" w:hAnsi="Arial" w:cs="Arial"/>
          <w:sz w:val="22"/>
          <w:szCs w:val="22"/>
        </w:rPr>
        <w:t xml:space="preserve">a </w:t>
      </w:r>
      <w:r w:rsidR="004102E6" w:rsidRPr="00455724">
        <w:rPr>
          <w:rFonts w:ascii="Arial" w:hAnsi="Arial" w:cs="Arial"/>
          <w:sz w:val="22"/>
          <w:szCs w:val="22"/>
        </w:rPr>
        <w:t>Pe</w:t>
      </w:r>
      <w:r w:rsidR="004102E6" w:rsidRPr="00455724">
        <w:rPr>
          <w:rFonts w:ascii="Arial" w:hAnsi="Arial" w:cs="Arial"/>
          <w:spacing w:val="1"/>
          <w:sz w:val="22"/>
          <w:szCs w:val="22"/>
        </w:rPr>
        <w:t>r</w:t>
      </w:r>
      <w:r w:rsidR="004102E6" w:rsidRPr="00455724">
        <w:rPr>
          <w:rFonts w:ascii="Arial" w:hAnsi="Arial" w:cs="Arial"/>
          <w:spacing w:val="-2"/>
          <w:sz w:val="22"/>
          <w:szCs w:val="22"/>
        </w:rPr>
        <w:t>u</w:t>
      </w:r>
      <w:r w:rsidR="004102E6" w:rsidRPr="00455724">
        <w:rPr>
          <w:rFonts w:ascii="Arial" w:hAnsi="Arial" w:cs="Arial"/>
          <w:spacing w:val="1"/>
          <w:sz w:val="22"/>
          <w:szCs w:val="22"/>
        </w:rPr>
        <w:t>s</w:t>
      </w:r>
      <w:r w:rsidR="004102E6" w:rsidRPr="00455724">
        <w:rPr>
          <w:rFonts w:ascii="Arial" w:hAnsi="Arial" w:cs="Arial"/>
          <w:spacing w:val="-2"/>
          <w:sz w:val="22"/>
          <w:szCs w:val="22"/>
        </w:rPr>
        <w:t>a</w:t>
      </w:r>
      <w:r w:rsidR="004102E6" w:rsidRPr="00455724">
        <w:rPr>
          <w:rFonts w:ascii="Arial" w:hAnsi="Arial" w:cs="Arial"/>
          <w:sz w:val="22"/>
          <w:szCs w:val="22"/>
        </w:rPr>
        <w:t>h</w:t>
      </w:r>
      <w:r w:rsidR="004102E6" w:rsidRPr="00455724">
        <w:rPr>
          <w:rFonts w:ascii="Arial" w:hAnsi="Arial" w:cs="Arial"/>
          <w:spacing w:val="-2"/>
          <w:sz w:val="22"/>
          <w:szCs w:val="22"/>
        </w:rPr>
        <w:t>a</w:t>
      </w:r>
      <w:r w:rsidR="004102E6" w:rsidRPr="00455724">
        <w:rPr>
          <w:rFonts w:ascii="Arial" w:hAnsi="Arial" w:cs="Arial"/>
          <w:sz w:val="22"/>
          <w:szCs w:val="22"/>
        </w:rPr>
        <w:t>an</w:t>
      </w:r>
      <w:r w:rsidRPr="00455724">
        <w:rPr>
          <w:rFonts w:ascii="Arial" w:hAnsi="Arial" w:cs="Arial"/>
          <w:sz w:val="22"/>
          <w:szCs w:val="22"/>
        </w:rPr>
        <w:t xml:space="preserve"> </w:t>
      </w:r>
      <w:r w:rsidR="004102E6" w:rsidRPr="00455724">
        <w:rPr>
          <w:rFonts w:ascii="Arial" w:hAnsi="Arial" w:cs="Arial"/>
          <w:spacing w:val="-5"/>
          <w:sz w:val="22"/>
          <w:szCs w:val="22"/>
        </w:rPr>
        <w:t>P</w:t>
      </w:r>
      <w:r w:rsidR="004102E6" w:rsidRPr="00455724">
        <w:rPr>
          <w:rFonts w:ascii="Arial" w:hAnsi="Arial" w:cs="Arial"/>
          <w:sz w:val="22"/>
          <w:szCs w:val="22"/>
        </w:rPr>
        <w:t>T</w:t>
      </w:r>
      <w:r w:rsidRPr="00455724">
        <w:rPr>
          <w:rFonts w:ascii="Arial" w:hAnsi="Arial" w:cs="Arial"/>
          <w:sz w:val="22"/>
          <w:szCs w:val="22"/>
        </w:rPr>
        <w:t>.</w:t>
      </w:r>
      <w:proofErr w:type="gramEnd"/>
      <w:r w:rsidRPr="00455724">
        <w:rPr>
          <w:rFonts w:ascii="Arial" w:hAnsi="Arial" w:cs="Arial"/>
          <w:sz w:val="22"/>
          <w:szCs w:val="22"/>
        </w:rPr>
        <w:t xml:space="preserve">      </w:t>
      </w:r>
      <w:r w:rsidR="004102E6" w:rsidRPr="004557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02E6" w:rsidRPr="00455724">
        <w:rPr>
          <w:rFonts w:ascii="Arial" w:hAnsi="Arial" w:cs="Arial"/>
          <w:spacing w:val="-1"/>
          <w:sz w:val="22"/>
          <w:szCs w:val="22"/>
        </w:rPr>
        <w:t>D</w:t>
      </w:r>
      <w:r w:rsidR="004102E6" w:rsidRPr="00455724">
        <w:rPr>
          <w:rFonts w:ascii="Arial" w:hAnsi="Arial" w:cs="Arial"/>
          <w:spacing w:val="1"/>
          <w:sz w:val="22"/>
          <w:szCs w:val="22"/>
        </w:rPr>
        <w:t>i</w:t>
      </w:r>
      <w:r w:rsidR="004102E6" w:rsidRPr="00455724">
        <w:rPr>
          <w:rFonts w:ascii="Arial" w:hAnsi="Arial" w:cs="Arial"/>
          <w:spacing w:val="-2"/>
          <w:sz w:val="22"/>
          <w:szCs w:val="22"/>
        </w:rPr>
        <w:t>r</w:t>
      </w:r>
      <w:r w:rsidR="004102E6" w:rsidRPr="00455724">
        <w:rPr>
          <w:rFonts w:ascii="Arial" w:hAnsi="Arial" w:cs="Arial"/>
          <w:sz w:val="22"/>
          <w:szCs w:val="22"/>
        </w:rPr>
        <w:t>e</w:t>
      </w:r>
      <w:r w:rsidR="004102E6" w:rsidRPr="00455724">
        <w:rPr>
          <w:rFonts w:ascii="Arial" w:hAnsi="Arial" w:cs="Arial"/>
          <w:spacing w:val="-2"/>
          <w:sz w:val="22"/>
          <w:szCs w:val="22"/>
        </w:rPr>
        <w:t>k</w:t>
      </w:r>
      <w:r w:rsidR="004102E6" w:rsidRPr="00455724">
        <w:rPr>
          <w:rFonts w:ascii="Arial" w:hAnsi="Arial" w:cs="Arial"/>
          <w:spacing w:val="1"/>
          <w:sz w:val="22"/>
          <w:szCs w:val="22"/>
        </w:rPr>
        <w:t>t</w:t>
      </w:r>
      <w:r w:rsidR="004102E6" w:rsidRPr="00455724">
        <w:rPr>
          <w:rFonts w:ascii="Arial" w:hAnsi="Arial" w:cs="Arial"/>
          <w:sz w:val="22"/>
          <w:szCs w:val="22"/>
        </w:rPr>
        <w:t>ur</w:t>
      </w:r>
      <w:proofErr w:type="spellEnd"/>
      <w:r w:rsidR="004102E6" w:rsidRPr="00455724">
        <w:rPr>
          <w:rFonts w:ascii="Arial" w:hAnsi="Arial" w:cs="Arial"/>
          <w:spacing w:val="1"/>
          <w:sz w:val="22"/>
          <w:szCs w:val="22"/>
        </w:rPr>
        <w:t xml:space="preserve"> </w:t>
      </w:r>
      <w:proofErr w:type="spellStart"/>
      <w:r w:rsidR="004102E6" w:rsidRPr="00455724">
        <w:rPr>
          <w:rFonts w:ascii="Arial" w:hAnsi="Arial" w:cs="Arial"/>
          <w:spacing w:val="-1"/>
          <w:sz w:val="22"/>
          <w:szCs w:val="22"/>
        </w:rPr>
        <w:t>Ut</w:t>
      </w:r>
      <w:r w:rsidR="004102E6" w:rsidRPr="00455724">
        <w:rPr>
          <w:rFonts w:ascii="Arial" w:hAnsi="Arial" w:cs="Arial"/>
          <w:spacing w:val="-2"/>
          <w:sz w:val="22"/>
          <w:szCs w:val="22"/>
        </w:rPr>
        <w:t>a</w:t>
      </w:r>
      <w:r w:rsidR="004102E6" w:rsidRPr="00455724">
        <w:rPr>
          <w:rFonts w:ascii="Arial" w:hAnsi="Arial" w:cs="Arial"/>
          <w:spacing w:val="-4"/>
          <w:sz w:val="22"/>
          <w:szCs w:val="22"/>
        </w:rPr>
        <w:t>m</w:t>
      </w:r>
      <w:r w:rsidR="004102E6" w:rsidRPr="00455724">
        <w:rPr>
          <w:rFonts w:ascii="Arial" w:hAnsi="Arial" w:cs="Arial"/>
          <w:sz w:val="22"/>
          <w:szCs w:val="22"/>
        </w:rPr>
        <w:t>a</w:t>
      </w:r>
      <w:proofErr w:type="spellEnd"/>
    </w:p>
    <w:sectPr w:rsidR="00B6307E" w:rsidRPr="00455724" w:rsidSect="00455724">
      <w:type w:val="continuous"/>
      <w:pgSz w:w="12240" w:h="15840"/>
      <w:pgMar w:top="568" w:right="12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6372"/>
    <w:multiLevelType w:val="hybridMultilevel"/>
    <w:tmpl w:val="AD3C5AC4"/>
    <w:lvl w:ilvl="0" w:tplc="5AD4CBD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D22BB5"/>
    <w:multiLevelType w:val="hybridMultilevel"/>
    <w:tmpl w:val="D6A04F3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97B31"/>
    <w:multiLevelType w:val="hybridMultilevel"/>
    <w:tmpl w:val="4E9AD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F4467"/>
    <w:multiLevelType w:val="hybridMultilevel"/>
    <w:tmpl w:val="0FA0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27139"/>
    <w:multiLevelType w:val="multilevel"/>
    <w:tmpl w:val="E75EB17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7E"/>
    <w:rsid w:val="0006418F"/>
    <w:rsid w:val="00247AE9"/>
    <w:rsid w:val="00317AA1"/>
    <w:rsid w:val="003D1748"/>
    <w:rsid w:val="004102E6"/>
    <w:rsid w:val="004116B8"/>
    <w:rsid w:val="0042238A"/>
    <w:rsid w:val="00455724"/>
    <w:rsid w:val="005F1AB1"/>
    <w:rsid w:val="00643C7D"/>
    <w:rsid w:val="0068524A"/>
    <w:rsid w:val="0072114E"/>
    <w:rsid w:val="007A7F5A"/>
    <w:rsid w:val="007D10EC"/>
    <w:rsid w:val="00813A19"/>
    <w:rsid w:val="00855FDB"/>
    <w:rsid w:val="008A31E4"/>
    <w:rsid w:val="00921DB5"/>
    <w:rsid w:val="009665C0"/>
    <w:rsid w:val="00B14BBA"/>
    <w:rsid w:val="00B41F5E"/>
    <w:rsid w:val="00B6307E"/>
    <w:rsid w:val="00BD362F"/>
    <w:rsid w:val="00EA1557"/>
    <w:rsid w:val="00F2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05DD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2020-08-30T02:16:00Z</dcterms:created>
  <dcterms:modified xsi:type="dcterms:W3CDTF">2020-08-31T02:35:00Z</dcterms:modified>
</cp:coreProperties>
</file>