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E1F4A1" w14:textId="77777777" w:rsidR="0040762C" w:rsidRDefault="0058395E">
      <w:pPr>
        <w:spacing w:before="76"/>
        <w:ind w:left="3892" w:right="3318"/>
        <w:jc w:val="center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Arial Narrow" w:eastAsia="Arial Narrow" w:hAnsi="Arial Narrow" w:cs="Arial Narrow"/>
          <w:color w:val="A6A6A6"/>
          <w:sz w:val="22"/>
          <w:szCs w:val="22"/>
        </w:rPr>
        <w:t xml:space="preserve">KOP </w:t>
      </w:r>
      <w:r>
        <w:rPr>
          <w:rFonts w:ascii="Arial Narrow" w:eastAsia="Arial Narrow" w:hAnsi="Arial Narrow" w:cs="Arial Narrow"/>
          <w:color w:val="A6A6A6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A6A6A6"/>
          <w:spacing w:val="-1"/>
          <w:w w:val="110"/>
          <w:sz w:val="22"/>
          <w:szCs w:val="22"/>
        </w:rPr>
        <w:t>P</w:t>
      </w:r>
      <w:r>
        <w:rPr>
          <w:rFonts w:ascii="Arial Narrow" w:eastAsia="Arial Narrow" w:hAnsi="Arial Narrow" w:cs="Arial Narrow"/>
          <w:color w:val="A6A6A6"/>
          <w:spacing w:val="1"/>
          <w:w w:val="106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A6A6A6"/>
          <w:w w:val="112"/>
          <w:sz w:val="22"/>
          <w:szCs w:val="22"/>
        </w:rPr>
        <w:t>RU</w:t>
      </w:r>
      <w:r>
        <w:rPr>
          <w:rFonts w:ascii="Arial Narrow" w:eastAsia="Arial Narrow" w:hAnsi="Arial Narrow" w:cs="Arial Narrow"/>
          <w:color w:val="A6A6A6"/>
          <w:spacing w:val="-1"/>
          <w:w w:val="112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A6A6A6"/>
          <w:spacing w:val="-1"/>
          <w:w w:val="118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A6A6A6"/>
          <w:w w:val="118"/>
          <w:sz w:val="22"/>
          <w:szCs w:val="22"/>
        </w:rPr>
        <w:t>H</w:t>
      </w:r>
      <w:r>
        <w:rPr>
          <w:rFonts w:ascii="Arial Narrow" w:eastAsia="Arial Narrow" w:hAnsi="Arial Narrow" w:cs="Arial Narrow"/>
          <w:color w:val="A6A6A6"/>
          <w:spacing w:val="-1"/>
          <w:w w:val="118"/>
          <w:sz w:val="22"/>
          <w:szCs w:val="22"/>
        </w:rPr>
        <w:t>AA</w:t>
      </w:r>
      <w:r>
        <w:rPr>
          <w:rFonts w:ascii="Arial Narrow" w:eastAsia="Arial Narrow" w:hAnsi="Arial Narrow" w:cs="Arial Narrow"/>
          <w:color w:val="A6A6A6"/>
          <w:w w:val="117"/>
          <w:sz w:val="22"/>
          <w:szCs w:val="22"/>
        </w:rPr>
        <w:t>N</w:t>
      </w:r>
      <w:proofErr w:type="gramEnd"/>
    </w:p>
    <w:p w14:paraId="44728261" w14:textId="77777777" w:rsidR="0040762C" w:rsidRDefault="0040762C">
      <w:pPr>
        <w:spacing w:before="4" w:line="140" w:lineRule="exact"/>
        <w:rPr>
          <w:sz w:val="14"/>
          <w:szCs w:val="14"/>
        </w:rPr>
      </w:pPr>
    </w:p>
    <w:p w14:paraId="78009E6C" w14:textId="77777777" w:rsidR="0040762C" w:rsidRDefault="0040762C">
      <w:pPr>
        <w:spacing w:line="200" w:lineRule="exact"/>
      </w:pPr>
    </w:p>
    <w:p w14:paraId="4ACA979C" w14:textId="77777777" w:rsidR="0040762C" w:rsidRDefault="0040762C">
      <w:pPr>
        <w:spacing w:line="200" w:lineRule="exact"/>
      </w:pPr>
    </w:p>
    <w:p w14:paraId="5927179C" w14:textId="77777777" w:rsidR="0040762C" w:rsidRDefault="0040762C">
      <w:pPr>
        <w:spacing w:line="200" w:lineRule="exact"/>
      </w:pPr>
    </w:p>
    <w:p w14:paraId="4BC190A4" w14:textId="77777777" w:rsidR="0040762C" w:rsidRDefault="0040762C">
      <w:pPr>
        <w:spacing w:line="200" w:lineRule="exact"/>
      </w:pPr>
    </w:p>
    <w:p w14:paraId="5BD6BCAB" w14:textId="77777777" w:rsidR="0040762C" w:rsidRDefault="0040762C">
      <w:pPr>
        <w:spacing w:line="200" w:lineRule="exact"/>
      </w:pPr>
    </w:p>
    <w:p w14:paraId="5810C4D6" w14:textId="77777777" w:rsidR="0040762C" w:rsidRDefault="0040762C">
      <w:pPr>
        <w:spacing w:line="200" w:lineRule="exact"/>
      </w:pPr>
    </w:p>
    <w:p w14:paraId="165C21FB" w14:textId="77777777" w:rsidR="0040762C" w:rsidRDefault="0058395E" w:rsidP="00CF185C">
      <w:pPr>
        <w:ind w:left="540" w:right="20"/>
        <w:jc w:val="both"/>
        <w:rPr>
          <w:rFonts w:ascii="Arial Narrow" w:eastAsia="Arial Narrow" w:hAnsi="Arial Narrow" w:cs="Arial Narrow"/>
          <w:sz w:val="22"/>
          <w:szCs w:val="22"/>
        </w:rPr>
      </w:pPr>
      <w:proofErr w:type="spellStart"/>
      <w:r>
        <w:rPr>
          <w:rFonts w:ascii="Arial Narrow" w:eastAsia="Arial Narrow" w:hAnsi="Arial Narrow" w:cs="Arial Narrow"/>
          <w:w w:val="118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w w:val="118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4"/>
          <w:w w:val="118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1"/>
          <w:w w:val="118"/>
          <w:sz w:val="22"/>
          <w:szCs w:val="22"/>
        </w:rPr>
        <w:t>o</w:t>
      </w:r>
      <w:r>
        <w:rPr>
          <w:rFonts w:ascii="Arial Narrow" w:eastAsia="Arial Narrow" w:hAnsi="Arial Narrow" w:cs="Arial Narrow"/>
          <w:w w:val="118"/>
          <w:sz w:val="22"/>
          <w:szCs w:val="22"/>
        </w:rPr>
        <w:t>r</w:t>
      </w:r>
      <w:proofErr w:type="spellEnd"/>
      <w:r>
        <w:rPr>
          <w:rFonts w:ascii="Arial Narrow" w:eastAsia="Arial Narrow" w:hAnsi="Arial Narrow" w:cs="Arial Narrow"/>
          <w:w w:val="118"/>
          <w:sz w:val="22"/>
          <w:szCs w:val="22"/>
        </w:rPr>
        <w:t xml:space="preserve">            </w:t>
      </w:r>
      <w:r>
        <w:rPr>
          <w:rFonts w:ascii="Arial Narrow" w:eastAsia="Arial Narrow" w:hAnsi="Arial Narrow" w:cs="Arial Narrow"/>
          <w:spacing w:val="32"/>
          <w:w w:val="1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:</w:t>
      </w:r>
      <w:r>
        <w:rPr>
          <w:rFonts w:ascii="Arial Narrow" w:eastAsia="Arial Narrow" w:hAnsi="Arial Narrow" w:cs="Arial Narrow"/>
          <w:spacing w:val="2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w w:val="122"/>
          <w:sz w:val="22"/>
          <w:szCs w:val="22"/>
        </w:rPr>
        <w:t>……</w:t>
      </w:r>
    </w:p>
    <w:p w14:paraId="679064A9" w14:textId="77777777" w:rsidR="0040762C" w:rsidRDefault="0058395E" w:rsidP="00CF185C">
      <w:pPr>
        <w:spacing w:before="14"/>
        <w:ind w:left="540" w:right="2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w w:val="117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>mp</w:t>
      </w:r>
      <w:r>
        <w:rPr>
          <w:rFonts w:ascii="Arial Narrow" w:eastAsia="Arial Narrow" w:hAnsi="Arial Narrow" w:cs="Arial Narrow"/>
          <w:spacing w:val="-1"/>
          <w:w w:val="11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w w:val="117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 xml:space="preserve">n        </w:t>
      </w:r>
      <w:r>
        <w:rPr>
          <w:rFonts w:ascii="Arial Narrow" w:eastAsia="Arial Narrow" w:hAnsi="Arial Narrow" w:cs="Arial Narrow"/>
          <w:spacing w:val="30"/>
          <w:w w:val="1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:</w:t>
      </w:r>
      <w:r>
        <w:rPr>
          <w:rFonts w:ascii="Arial Narrow" w:eastAsia="Arial Narrow" w:hAnsi="Arial Narrow" w:cs="Arial Narrow"/>
          <w:spacing w:val="2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1</w:t>
      </w:r>
      <w:r>
        <w:rPr>
          <w:rFonts w:ascii="Arial Narrow" w:eastAsia="Arial Narrow" w:hAnsi="Arial Narrow" w:cs="Arial Narrow"/>
          <w:spacing w:val="2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1"/>
          <w:w w:val="118"/>
          <w:sz w:val="22"/>
          <w:szCs w:val="22"/>
        </w:rPr>
        <w:t>(</w:t>
      </w:r>
      <w:proofErr w:type="spellStart"/>
      <w:r>
        <w:rPr>
          <w:rFonts w:ascii="Arial Narrow" w:eastAsia="Arial Narrow" w:hAnsi="Arial Narrow" w:cs="Arial Narrow"/>
          <w:spacing w:val="-4"/>
          <w:w w:val="118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1"/>
          <w:w w:val="118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8"/>
          <w:sz w:val="22"/>
          <w:szCs w:val="22"/>
        </w:rPr>
        <w:t>tu</w:t>
      </w:r>
      <w:proofErr w:type="spellEnd"/>
      <w:r>
        <w:rPr>
          <w:rFonts w:ascii="Arial Narrow" w:eastAsia="Arial Narrow" w:hAnsi="Arial Narrow" w:cs="Arial Narrow"/>
          <w:w w:val="118"/>
          <w:sz w:val="22"/>
          <w:szCs w:val="22"/>
        </w:rPr>
        <w:t xml:space="preserve">) </w:t>
      </w:r>
      <w:proofErr w:type="spellStart"/>
      <w:r>
        <w:rPr>
          <w:rFonts w:ascii="Arial Narrow" w:eastAsia="Arial Narrow" w:hAnsi="Arial Narrow" w:cs="Arial Narrow"/>
          <w:w w:val="118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1"/>
          <w:w w:val="118"/>
          <w:sz w:val="22"/>
          <w:szCs w:val="22"/>
        </w:rPr>
        <w:t>e</w:t>
      </w:r>
      <w:r>
        <w:rPr>
          <w:rFonts w:ascii="Arial Narrow" w:eastAsia="Arial Narrow" w:hAnsi="Arial Narrow" w:cs="Arial Narrow"/>
          <w:w w:val="121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3"/>
          <w:w w:val="121"/>
          <w:sz w:val="22"/>
          <w:szCs w:val="22"/>
        </w:rPr>
        <w:t>k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4"/>
          <w:sz w:val="22"/>
          <w:szCs w:val="22"/>
        </w:rPr>
        <w:t>s</w:t>
      </w:r>
      <w:proofErr w:type="spellEnd"/>
    </w:p>
    <w:p w14:paraId="02C3F5AC" w14:textId="77777777" w:rsidR="00CF185C" w:rsidRDefault="0058395E" w:rsidP="00CF185C">
      <w:pPr>
        <w:spacing w:before="14" w:line="253" w:lineRule="auto"/>
        <w:ind w:left="540" w:right="20"/>
        <w:rPr>
          <w:rFonts w:ascii="Arial Narrow" w:eastAsia="Arial Narrow" w:hAnsi="Arial Narrow" w:cs="Arial Narrow"/>
          <w:w w:val="120"/>
          <w:sz w:val="22"/>
          <w:szCs w:val="22"/>
        </w:rPr>
      </w:pPr>
      <w:proofErr w:type="spellStart"/>
      <w:r>
        <w:rPr>
          <w:rFonts w:ascii="Arial Narrow" w:eastAsia="Arial Narrow" w:hAnsi="Arial Narrow" w:cs="Arial Narrow"/>
          <w:spacing w:val="-1"/>
          <w:w w:val="114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1"/>
          <w:w w:val="114"/>
          <w:sz w:val="22"/>
          <w:szCs w:val="22"/>
        </w:rPr>
        <w:t>e</w:t>
      </w:r>
      <w:r>
        <w:rPr>
          <w:rFonts w:ascii="Arial Narrow" w:eastAsia="Arial Narrow" w:hAnsi="Arial Narrow" w:cs="Arial Narrow"/>
          <w:w w:val="114"/>
          <w:sz w:val="22"/>
          <w:szCs w:val="22"/>
        </w:rPr>
        <w:t>ri</w:t>
      </w:r>
      <w:r>
        <w:rPr>
          <w:rFonts w:ascii="Arial Narrow" w:eastAsia="Arial Narrow" w:hAnsi="Arial Narrow" w:cs="Arial Narrow"/>
          <w:spacing w:val="-1"/>
          <w:w w:val="114"/>
          <w:sz w:val="22"/>
          <w:szCs w:val="22"/>
        </w:rPr>
        <w:t>h</w:t>
      </w:r>
      <w:r>
        <w:rPr>
          <w:rFonts w:ascii="Arial Narrow" w:eastAsia="Arial Narrow" w:hAnsi="Arial Narrow" w:cs="Arial Narrow"/>
          <w:spacing w:val="1"/>
          <w:w w:val="114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4"/>
          <w:sz w:val="22"/>
          <w:szCs w:val="22"/>
        </w:rPr>
        <w:t>l</w:t>
      </w:r>
      <w:proofErr w:type="spellEnd"/>
      <w:r>
        <w:rPr>
          <w:rFonts w:ascii="Arial Narrow" w:eastAsia="Arial Narrow" w:hAnsi="Arial Narrow" w:cs="Arial Narrow"/>
          <w:w w:val="114"/>
          <w:sz w:val="22"/>
          <w:szCs w:val="22"/>
        </w:rPr>
        <w:t xml:space="preserve">           </w:t>
      </w:r>
      <w:proofErr w:type="gramStart"/>
      <w:r>
        <w:rPr>
          <w:rFonts w:ascii="Arial Narrow" w:eastAsia="Arial Narrow" w:hAnsi="Arial Narrow" w:cs="Arial Narrow"/>
          <w:w w:val="1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4"/>
          <w:w w:val="1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:</w:t>
      </w:r>
      <w:proofErr w:type="gramEnd"/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w w:val="117"/>
          <w:sz w:val="22"/>
          <w:szCs w:val="22"/>
        </w:rPr>
        <w:t>K</w:t>
      </w:r>
      <w:r>
        <w:rPr>
          <w:rFonts w:ascii="Arial Narrow" w:eastAsia="Arial Narrow" w:hAnsi="Arial Narrow" w:cs="Arial Narrow"/>
          <w:spacing w:val="1"/>
          <w:w w:val="117"/>
          <w:sz w:val="22"/>
          <w:szCs w:val="22"/>
        </w:rPr>
        <w:t>e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1"/>
          <w:w w:val="117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w w:val="117"/>
          <w:sz w:val="22"/>
          <w:szCs w:val="22"/>
        </w:rPr>
        <w:t>r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>ri</w:t>
      </w:r>
      <w:r>
        <w:rPr>
          <w:rFonts w:ascii="Arial Narrow" w:eastAsia="Arial Narrow" w:hAnsi="Arial Narrow" w:cs="Arial Narrow"/>
          <w:spacing w:val="-1"/>
          <w:w w:val="117"/>
          <w:sz w:val="22"/>
          <w:szCs w:val="22"/>
        </w:rPr>
        <w:t>k</w:t>
      </w:r>
      <w:r>
        <w:rPr>
          <w:rFonts w:ascii="Arial Narrow" w:eastAsia="Arial Narrow" w:hAnsi="Arial Narrow" w:cs="Arial Narrow"/>
          <w:spacing w:val="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>n</w:t>
      </w:r>
      <w:proofErr w:type="spellEnd"/>
      <w:r>
        <w:rPr>
          <w:rFonts w:ascii="Arial Narrow" w:eastAsia="Arial Narrow" w:hAnsi="Arial Narrow" w:cs="Arial Narrow"/>
          <w:spacing w:val="5"/>
          <w:w w:val="117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w w:val="117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1"/>
          <w:w w:val="117"/>
          <w:sz w:val="22"/>
          <w:szCs w:val="22"/>
        </w:rPr>
        <w:t>n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>tuk</w:t>
      </w:r>
      <w:proofErr w:type="spellEnd"/>
      <w:r>
        <w:rPr>
          <w:rFonts w:ascii="Arial Narrow" w:eastAsia="Arial Narrow" w:hAnsi="Arial Narrow" w:cs="Arial Narrow"/>
          <w:spacing w:val="7"/>
          <w:w w:val="117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  <w:w w:val="117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1"/>
          <w:w w:val="117"/>
          <w:sz w:val="22"/>
          <w:szCs w:val="22"/>
        </w:rPr>
        <w:t>e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w w:val="117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-1"/>
          <w:w w:val="117"/>
          <w:sz w:val="22"/>
          <w:szCs w:val="22"/>
        </w:rPr>
        <w:t>i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>k</w:t>
      </w:r>
      <w:r>
        <w:rPr>
          <w:rFonts w:ascii="Arial Narrow" w:eastAsia="Arial Narrow" w:hAnsi="Arial Narrow" w:cs="Arial Narrow"/>
          <w:spacing w:val="-1"/>
          <w:w w:val="117"/>
          <w:sz w:val="22"/>
          <w:szCs w:val="22"/>
        </w:rPr>
        <w:t>u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>ti</w:t>
      </w:r>
      <w:proofErr w:type="spellEnd"/>
      <w:r>
        <w:rPr>
          <w:rFonts w:ascii="Arial Narrow" w:eastAsia="Arial Narrow" w:hAnsi="Arial Narrow" w:cs="Arial Narrow"/>
          <w:spacing w:val="8"/>
          <w:w w:val="117"/>
          <w:sz w:val="22"/>
          <w:szCs w:val="22"/>
        </w:rPr>
        <w:t xml:space="preserve"> </w:t>
      </w:r>
      <w:proofErr w:type="spellStart"/>
      <w:r w:rsidR="00CF185C">
        <w:rPr>
          <w:rFonts w:ascii="Arial Narrow" w:eastAsia="Arial Narrow" w:hAnsi="Arial Narrow" w:cs="Arial Narrow"/>
          <w:w w:val="120"/>
          <w:sz w:val="22"/>
          <w:szCs w:val="22"/>
        </w:rPr>
        <w:t>Katalog</w:t>
      </w:r>
      <w:proofErr w:type="spellEnd"/>
      <w:r w:rsidR="00CF185C">
        <w:rPr>
          <w:rFonts w:ascii="Arial Narrow" w:eastAsia="Arial Narrow" w:hAnsi="Arial Narrow" w:cs="Arial Narrow"/>
          <w:w w:val="120"/>
          <w:sz w:val="22"/>
          <w:szCs w:val="22"/>
        </w:rPr>
        <w:t xml:space="preserve"> Itemized </w:t>
      </w:r>
      <w:proofErr w:type="spellStart"/>
      <w:r w:rsidR="00CF185C">
        <w:rPr>
          <w:rFonts w:ascii="Arial Narrow" w:eastAsia="Arial Narrow" w:hAnsi="Arial Narrow" w:cs="Arial Narrow"/>
          <w:w w:val="120"/>
          <w:sz w:val="22"/>
          <w:szCs w:val="22"/>
        </w:rPr>
        <w:t>Jasa</w:t>
      </w:r>
      <w:proofErr w:type="spellEnd"/>
      <w:r w:rsidR="00CF185C">
        <w:rPr>
          <w:rFonts w:ascii="Arial Narrow" w:eastAsia="Arial Narrow" w:hAnsi="Arial Narrow" w:cs="Arial Narrow"/>
          <w:w w:val="120"/>
          <w:sz w:val="22"/>
          <w:szCs w:val="22"/>
        </w:rPr>
        <w:t xml:space="preserve"> Tenaga</w:t>
      </w:r>
    </w:p>
    <w:p w14:paraId="2972965D" w14:textId="22545473" w:rsidR="0040762C" w:rsidRPr="00CF185C" w:rsidRDefault="00CF185C" w:rsidP="00CF185C">
      <w:pPr>
        <w:spacing w:before="14" w:line="253" w:lineRule="auto"/>
        <w:ind w:left="1980" w:right="20"/>
        <w:rPr>
          <w:rFonts w:ascii="Arial Narrow" w:eastAsia="Arial Narrow" w:hAnsi="Arial Narrow" w:cs="Arial Narrow"/>
          <w:w w:val="120"/>
          <w:sz w:val="22"/>
          <w:szCs w:val="22"/>
        </w:rPr>
      </w:pPr>
      <w:r>
        <w:rPr>
          <w:rFonts w:ascii="Arial Narrow" w:eastAsia="Arial Narrow" w:hAnsi="Arial Narrow" w:cs="Arial Narrow"/>
          <w:w w:val="120"/>
          <w:sz w:val="22"/>
          <w:szCs w:val="22"/>
        </w:rPr>
        <w:t xml:space="preserve">  </w:t>
      </w:r>
      <w:proofErr w:type="spellStart"/>
      <w:r>
        <w:rPr>
          <w:rFonts w:ascii="Arial Narrow" w:eastAsia="Arial Narrow" w:hAnsi="Arial Narrow" w:cs="Arial Narrow"/>
          <w:w w:val="120"/>
          <w:sz w:val="22"/>
          <w:szCs w:val="22"/>
        </w:rPr>
        <w:t>Pendukung</w:t>
      </w:r>
      <w:proofErr w:type="spellEnd"/>
      <w:r>
        <w:rPr>
          <w:rFonts w:ascii="Arial Narrow" w:eastAsia="Arial Narrow" w:hAnsi="Arial Narrow" w:cs="Arial Narrow"/>
          <w:w w:val="12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w w:val="120"/>
          <w:sz w:val="22"/>
          <w:szCs w:val="22"/>
        </w:rPr>
        <w:t>Kantor BAKTI Tahun2019</w:t>
      </w:r>
    </w:p>
    <w:p w14:paraId="2BFF4800" w14:textId="77777777" w:rsidR="0040762C" w:rsidRDefault="0040762C" w:rsidP="00CF185C">
      <w:pPr>
        <w:spacing w:before="7" w:line="260" w:lineRule="exact"/>
        <w:ind w:left="540" w:right="20"/>
        <w:rPr>
          <w:sz w:val="26"/>
          <w:szCs w:val="26"/>
        </w:rPr>
      </w:pPr>
    </w:p>
    <w:p w14:paraId="7B79F626" w14:textId="77777777" w:rsidR="0040762C" w:rsidRDefault="0058395E" w:rsidP="00CF185C">
      <w:pPr>
        <w:ind w:left="540" w:right="20"/>
        <w:jc w:val="both"/>
        <w:rPr>
          <w:rFonts w:ascii="Arial Narrow" w:eastAsia="Arial Narrow" w:hAnsi="Arial Narrow" w:cs="Arial Narrow"/>
          <w:sz w:val="22"/>
          <w:szCs w:val="22"/>
        </w:rPr>
      </w:pPr>
      <w:proofErr w:type="spellStart"/>
      <w:r>
        <w:rPr>
          <w:rFonts w:ascii="Arial Narrow" w:eastAsia="Arial Narrow" w:hAnsi="Arial Narrow" w:cs="Arial Narrow"/>
          <w:w w:val="116"/>
          <w:sz w:val="22"/>
          <w:szCs w:val="22"/>
        </w:rPr>
        <w:t>K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w w:val="116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w w:val="116"/>
          <w:sz w:val="22"/>
          <w:szCs w:val="22"/>
        </w:rPr>
        <w:t>d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a</w:t>
      </w:r>
      <w:proofErr w:type="spellEnd"/>
      <w:r>
        <w:rPr>
          <w:rFonts w:ascii="Arial Narrow" w:eastAsia="Arial Narrow" w:hAnsi="Arial Narrow" w:cs="Arial Narrow"/>
          <w:spacing w:val="5"/>
          <w:w w:val="116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w w:val="115"/>
          <w:sz w:val="22"/>
          <w:szCs w:val="22"/>
        </w:rPr>
        <w:t>Yt</w:t>
      </w:r>
      <w:r>
        <w:rPr>
          <w:rFonts w:ascii="Arial Narrow" w:eastAsia="Arial Narrow" w:hAnsi="Arial Narrow" w:cs="Arial Narrow"/>
          <w:spacing w:val="-3"/>
          <w:w w:val="117"/>
          <w:sz w:val="22"/>
          <w:szCs w:val="22"/>
        </w:rPr>
        <w:t>h</w:t>
      </w:r>
      <w:proofErr w:type="spellEnd"/>
      <w:r>
        <w:rPr>
          <w:rFonts w:ascii="Arial Narrow" w:eastAsia="Arial Narrow" w:hAnsi="Arial Narrow" w:cs="Arial Narrow"/>
          <w:w w:val="122"/>
          <w:sz w:val="22"/>
          <w:szCs w:val="22"/>
        </w:rPr>
        <w:t>,</w:t>
      </w:r>
      <w:bookmarkStart w:id="0" w:name="_GoBack"/>
      <w:bookmarkEnd w:id="0"/>
    </w:p>
    <w:p w14:paraId="10E4FAF5" w14:textId="276AE7D9" w:rsidR="0040762C" w:rsidRDefault="0058395E" w:rsidP="00CF185C">
      <w:pPr>
        <w:spacing w:before="14"/>
        <w:ind w:left="540" w:right="20"/>
        <w:jc w:val="both"/>
        <w:rPr>
          <w:rFonts w:ascii="Arial Narrow" w:eastAsia="Arial Narrow" w:hAnsi="Arial Narrow" w:cs="Arial Narrow"/>
          <w:sz w:val="22"/>
          <w:szCs w:val="22"/>
        </w:rPr>
      </w:pPr>
      <w:proofErr w:type="spellStart"/>
      <w:r>
        <w:rPr>
          <w:rFonts w:ascii="Arial Narrow" w:eastAsia="Arial Narrow" w:hAnsi="Arial Narrow" w:cs="Arial Narrow"/>
          <w:spacing w:val="-1"/>
          <w:w w:val="115"/>
          <w:sz w:val="22"/>
          <w:szCs w:val="22"/>
        </w:rPr>
        <w:t>Kelompok</w:t>
      </w:r>
      <w:proofErr w:type="spellEnd"/>
      <w:r>
        <w:rPr>
          <w:rFonts w:ascii="Arial Narrow" w:eastAsia="Arial Narrow" w:hAnsi="Arial Narrow" w:cs="Arial Narrow"/>
          <w:spacing w:val="-1"/>
          <w:w w:val="115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1"/>
          <w:w w:val="115"/>
          <w:sz w:val="22"/>
          <w:szCs w:val="22"/>
        </w:rPr>
        <w:t>Kerja</w:t>
      </w:r>
      <w:proofErr w:type="spellEnd"/>
    </w:p>
    <w:p w14:paraId="3B7C32E4" w14:textId="77777777" w:rsidR="0040762C" w:rsidRDefault="0058395E" w:rsidP="00CF185C">
      <w:pPr>
        <w:spacing w:before="11"/>
        <w:ind w:left="540" w:right="2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w w:val="118"/>
          <w:sz w:val="22"/>
          <w:szCs w:val="22"/>
        </w:rPr>
        <w:t>D</w:t>
      </w:r>
      <w:r>
        <w:rPr>
          <w:rFonts w:ascii="Arial Narrow" w:eastAsia="Arial Narrow" w:hAnsi="Arial Narrow" w:cs="Arial Narrow"/>
          <w:w w:val="109"/>
          <w:sz w:val="22"/>
          <w:szCs w:val="22"/>
        </w:rPr>
        <w:t>i</w:t>
      </w:r>
    </w:p>
    <w:p w14:paraId="26B91CE9" w14:textId="77777777" w:rsidR="0040762C" w:rsidRDefault="0058395E" w:rsidP="00CF185C">
      <w:pPr>
        <w:spacing w:before="14"/>
        <w:ind w:left="540" w:right="2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w w:val="116"/>
          <w:sz w:val="22"/>
          <w:szCs w:val="22"/>
        </w:rPr>
        <w:t>J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8"/>
          <w:sz w:val="22"/>
          <w:szCs w:val="22"/>
        </w:rPr>
        <w:t>k</w:t>
      </w:r>
      <w:r>
        <w:rPr>
          <w:rFonts w:ascii="Arial Narrow" w:eastAsia="Arial Narrow" w:hAnsi="Arial Narrow" w:cs="Arial Narrow"/>
          <w:spacing w:val="-2"/>
          <w:w w:val="118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25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w w:val="125"/>
          <w:sz w:val="22"/>
          <w:szCs w:val="22"/>
        </w:rPr>
        <w:t>t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a</w:t>
      </w:r>
    </w:p>
    <w:p w14:paraId="2696E672" w14:textId="77777777" w:rsidR="0040762C" w:rsidRDefault="0040762C" w:rsidP="00CF185C">
      <w:pPr>
        <w:spacing w:before="7" w:line="140" w:lineRule="exact"/>
        <w:ind w:left="540" w:right="20"/>
        <w:rPr>
          <w:sz w:val="14"/>
          <w:szCs w:val="14"/>
        </w:rPr>
      </w:pPr>
    </w:p>
    <w:p w14:paraId="0613680D" w14:textId="77777777" w:rsidR="0040762C" w:rsidRDefault="0040762C" w:rsidP="00CF185C">
      <w:pPr>
        <w:spacing w:line="200" w:lineRule="exact"/>
        <w:ind w:left="540" w:right="20"/>
      </w:pPr>
    </w:p>
    <w:p w14:paraId="318B7CE3" w14:textId="77777777" w:rsidR="0040762C" w:rsidRDefault="0040762C" w:rsidP="00CF185C">
      <w:pPr>
        <w:spacing w:line="200" w:lineRule="exact"/>
        <w:ind w:left="540" w:right="20"/>
      </w:pPr>
    </w:p>
    <w:p w14:paraId="4F42D2DA" w14:textId="77777777" w:rsidR="0040762C" w:rsidRDefault="0058395E" w:rsidP="00CF185C">
      <w:pPr>
        <w:ind w:left="540" w:right="20"/>
        <w:jc w:val="both"/>
        <w:rPr>
          <w:rFonts w:ascii="Arial Narrow" w:eastAsia="Arial Narrow" w:hAnsi="Arial Narrow" w:cs="Arial Narrow"/>
          <w:sz w:val="22"/>
          <w:szCs w:val="22"/>
        </w:rPr>
      </w:pPr>
      <w:proofErr w:type="spellStart"/>
      <w:r>
        <w:rPr>
          <w:rFonts w:ascii="Arial Narrow" w:eastAsia="Arial Narrow" w:hAnsi="Arial Narrow" w:cs="Arial Narrow"/>
          <w:spacing w:val="-1"/>
          <w:w w:val="117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1"/>
          <w:w w:val="117"/>
          <w:sz w:val="22"/>
          <w:szCs w:val="22"/>
        </w:rPr>
        <w:t>e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w w:val="117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>n</w:t>
      </w:r>
      <w:proofErr w:type="spellEnd"/>
      <w:r>
        <w:rPr>
          <w:rFonts w:ascii="Arial Narrow" w:eastAsia="Arial Narrow" w:hAnsi="Arial Narrow" w:cs="Arial Narrow"/>
          <w:spacing w:val="2"/>
          <w:w w:val="117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w w:val="118"/>
          <w:sz w:val="22"/>
          <w:szCs w:val="22"/>
        </w:rPr>
        <w:t>ho</w:t>
      </w:r>
      <w:r>
        <w:rPr>
          <w:rFonts w:ascii="Arial Narrow" w:eastAsia="Arial Narrow" w:hAnsi="Arial Narrow" w:cs="Arial Narrow"/>
          <w:w w:val="120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3"/>
          <w:w w:val="120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w w:val="128"/>
          <w:sz w:val="22"/>
          <w:szCs w:val="22"/>
        </w:rPr>
        <w:t>t</w:t>
      </w:r>
      <w:proofErr w:type="spellEnd"/>
      <w:r>
        <w:rPr>
          <w:rFonts w:ascii="Arial Narrow" w:eastAsia="Arial Narrow" w:hAnsi="Arial Narrow" w:cs="Arial Narrow"/>
          <w:w w:val="122"/>
          <w:sz w:val="22"/>
          <w:szCs w:val="22"/>
        </w:rPr>
        <w:t>,</w:t>
      </w:r>
    </w:p>
    <w:p w14:paraId="519FCC7C" w14:textId="77777777" w:rsidR="0040762C" w:rsidRDefault="0040762C" w:rsidP="00CF185C">
      <w:pPr>
        <w:spacing w:line="280" w:lineRule="exact"/>
        <w:ind w:left="540" w:right="20"/>
        <w:rPr>
          <w:sz w:val="28"/>
          <w:szCs w:val="28"/>
        </w:rPr>
      </w:pPr>
    </w:p>
    <w:p w14:paraId="7A74A256" w14:textId="421B1076" w:rsidR="0040762C" w:rsidRDefault="0058395E" w:rsidP="00CF185C">
      <w:pPr>
        <w:spacing w:line="252" w:lineRule="auto"/>
        <w:ind w:left="540" w:right="20"/>
        <w:jc w:val="both"/>
        <w:rPr>
          <w:rFonts w:ascii="Arial Narrow" w:eastAsia="Arial Narrow" w:hAnsi="Arial Narrow" w:cs="Arial Narrow"/>
          <w:sz w:val="22"/>
          <w:szCs w:val="22"/>
        </w:rPr>
      </w:pPr>
      <w:proofErr w:type="spellStart"/>
      <w:r>
        <w:rPr>
          <w:rFonts w:ascii="Arial Narrow" w:eastAsia="Arial Narrow" w:hAnsi="Arial Narrow" w:cs="Arial Narrow"/>
          <w:w w:val="116"/>
          <w:sz w:val="22"/>
          <w:szCs w:val="22"/>
        </w:rPr>
        <w:t>Sehub</w:t>
      </w:r>
      <w:r>
        <w:rPr>
          <w:rFonts w:ascii="Arial Narrow" w:eastAsia="Arial Narrow" w:hAnsi="Arial Narrow" w:cs="Arial Narrow"/>
          <w:spacing w:val="-1"/>
          <w:w w:val="116"/>
          <w:sz w:val="22"/>
          <w:szCs w:val="22"/>
        </w:rPr>
        <w:t>u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w w:val="116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n</w:t>
      </w:r>
      <w:proofErr w:type="spellEnd"/>
      <w:r>
        <w:rPr>
          <w:rFonts w:ascii="Arial Narrow" w:eastAsia="Arial Narrow" w:hAnsi="Arial Narrow" w:cs="Arial Narrow"/>
          <w:spacing w:val="13"/>
          <w:w w:val="116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w w:val="116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3"/>
          <w:w w:val="116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ga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n</w:t>
      </w:r>
      <w:proofErr w:type="spellEnd"/>
      <w:r>
        <w:rPr>
          <w:rFonts w:ascii="Arial Narrow" w:eastAsia="Arial Narrow" w:hAnsi="Arial Narrow" w:cs="Arial Narrow"/>
          <w:spacing w:val="12"/>
          <w:w w:val="116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3"/>
          <w:w w:val="116"/>
          <w:sz w:val="22"/>
          <w:szCs w:val="22"/>
        </w:rPr>
        <w:t>s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urat</w:t>
      </w:r>
      <w:proofErr w:type="spellEnd"/>
      <w:r>
        <w:rPr>
          <w:rFonts w:ascii="Arial Narrow" w:eastAsia="Arial Narrow" w:hAnsi="Arial Narrow" w:cs="Arial Narrow"/>
          <w:spacing w:val="12"/>
          <w:w w:val="116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  <w:w w:val="116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o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k</w:t>
      </w:r>
      <w:r>
        <w:rPr>
          <w:rFonts w:ascii="Arial Narrow" w:eastAsia="Arial Narrow" w:hAnsi="Arial Narrow" w:cs="Arial Narrow"/>
          <w:spacing w:val="-2"/>
          <w:w w:val="116"/>
          <w:sz w:val="22"/>
          <w:szCs w:val="22"/>
        </w:rPr>
        <w:t>j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a</w:t>
      </w:r>
      <w:proofErr w:type="spellEnd"/>
      <w:r>
        <w:rPr>
          <w:rFonts w:ascii="Arial Narrow" w:eastAsia="Arial Narrow" w:hAnsi="Arial Narrow" w:cs="Arial Narrow"/>
          <w:w w:val="1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 w:rsidR="00CF185C">
        <w:rPr>
          <w:rFonts w:ascii="Arial Narrow" w:eastAsia="Arial Narrow" w:hAnsi="Arial Narrow" w:cs="Arial Narrow"/>
          <w:sz w:val="22"/>
          <w:szCs w:val="22"/>
        </w:rPr>
        <w:t xml:space="preserve">P </w:t>
      </w:r>
      <w:proofErr w:type="spellStart"/>
      <w:r w:rsidR="00CF185C">
        <w:rPr>
          <w:rFonts w:ascii="Arial Narrow" w:eastAsia="Arial Narrow" w:hAnsi="Arial Narrow" w:cs="Arial Narrow"/>
          <w:sz w:val="22"/>
          <w:szCs w:val="22"/>
        </w:rPr>
        <w:t>nomor</w:t>
      </w:r>
      <w:proofErr w:type="spellEnd"/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 w:rsidR="00CF185C">
        <w:rPr>
          <w:rFonts w:ascii="Arial Narrow" w:eastAsia="Arial Narrow" w:hAnsi="Arial Narrow" w:cs="Arial Narrow"/>
          <w:spacing w:val="11"/>
          <w:sz w:val="22"/>
          <w:szCs w:val="22"/>
        </w:rPr>
        <w:t>01</w:t>
      </w:r>
      <w:r>
        <w:rPr>
          <w:rFonts w:ascii="Arial Narrow" w:eastAsia="Arial Narrow" w:hAnsi="Arial Narrow" w:cs="Arial Narrow"/>
          <w:w w:val="119"/>
          <w:sz w:val="22"/>
          <w:szCs w:val="22"/>
        </w:rPr>
        <w:t>/</w:t>
      </w:r>
      <w:r>
        <w:rPr>
          <w:rFonts w:ascii="Arial Narrow" w:eastAsia="Arial Narrow" w:hAnsi="Arial Narrow" w:cs="Arial Narrow"/>
          <w:spacing w:val="-2"/>
          <w:w w:val="119"/>
          <w:sz w:val="22"/>
          <w:szCs w:val="22"/>
        </w:rPr>
        <w:t>S</w:t>
      </w:r>
      <w:r>
        <w:rPr>
          <w:rFonts w:ascii="Arial Narrow" w:eastAsia="Arial Narrow" w:hAnsi="Arial Narrow" w:cs="Arial Narrow"/>
          <w:w w:val="119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1"/>
          <w:w w:val="119"/>
          <w:sz w:val="22"/>
          <w:szCs w:val="22"/>
        </w:rPr>
        <w:t>/</w:t>
      </w:r>
      <w:r>
        <w:rPr>
          <w:rFonts w:ascii="Arial Narrow" w:eastAsia="Arial Narrow" w:hAnsi="Arial Narrow" w:cs="Arial Narrow"/>
          <w:spacing w:val="-2"/>
          <w:w w:val="119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1"/>
          <w:w w:val="119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9"/>
          <w:sz w:val="22"/>
          <w:szCs w:val="22"/>
        </w:rPr>
        <w:t>KTI</w:t>
      </w:r>
      <w:r>
        <w:rPr>
          <w:rFonts w:ascii="Arial Narrow" w:eastAsia="Arial Narrow" w:hAnsi="Arial Narrow" w:cs="Arial Narrow"/>
          <w:spacing w:val="1"/>
          <w:w w:val="119"/>
          <w:sz w:val="22"/>
          <w:szCs w:val="22"/>
        </w:rPr>
        <w:t>.</w:t>
      </w:r>
      <w:r>
        <w:rPr>
          <w:rFonts w:ascii="Arial Narrow" w:eastAsia="Arial Narrow" w:hAnsi="Arial Narrow" w:cs="Arial Narrow"/>
          <w:w w:val="119"/>
          <w:sz w:val="22"/>
          <w:szCs w:val="22"/>
        </w:rPr>
        <w:t>3</w:t>
      </w:r>
      <w:r>
        <w:rPr>
          <w:rFonts w:ascii="Arial Narrow" w:eastAsia="Arial Narrow" w:hAnsi="Arial Narrow" w:cs="Arial Narrow"/>
          <w:spacing w:val="-1"/>
          <w:w w:val="119"/>
          <w:sz w:val="22"/>
          <w:szCs w:val="22"/>
        </w:rPr>
        <w:t>1</w:t>
      </w:r>
      <w:r>
        <w:rPr>
          <w:rFonts w:ascii="Arial Narrow" w:eastAsia="Arial Narrow" w:hAnsi="Arial Narrow" w:cs="Arial Narrow"/>
          <w:spacing w:val="1"/>
          <w:w w:val="119"/>
          <w:sz w:val="22"/>
          <w:szCs w:val="22"/>
        </w:rPr>
        <w:t>.</w:t>
      </w:r>
      <w:r>
        <w:rPr>
          <w:rFonts w:ascii="Arial Narrow" w:eastAsia="Arial Narrow" w:hAnsi="Arial Narrow" w:cs="Arial Narrow"/>
          <w:spacing w:val="-4"/>
          <w:w w:val="119"/>
          <w:sz w:val="22"/>
          <w:szCs w:val="22"/>
        </w:rPr>
        <w:t>8</w:t>
      </w:r>
      <w:r>
        <w:rPr>
          <w:rFonts w:ascii="Arial Narrow" w:eastAsia="Arial Narrow" w:hAnsi="Arial Narrow" w:cs="Arial Narrow"/>
          <w:spacing w:val="1"/>
          <w:w w:val="119"/>
          <w:sz w:val="22"/>
          <w:szCs w:val="22"/>
        </w:rPr>
        <w:t>/</w:t>
      </w:r>
      <w:r>
        <w:rPr>
          <w:rFonts w:ascii="Arial Narrow" w:eastAsia="Arial Narrow" w:hAnsi="Arial Narrow" w:cs="Arial Narrow"/>
          <w:spacing w:val="-1"/>
          <w:w w:val="119"/>
          <w:sz w:val="22"/>
          <w:szCs w:val="22"/>
        </w:rPr>
        <w:t>P</w:t>
      </w:r>
      <w:r>
        <w:rPr>
          <w:rFonts w:ascii="Arial Narrow" w:eastAsia="Arial Narrow" w:hAnsi="Arial Narrow" w:cs="Arial Narrow"/>
          <w:w w:val="119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1"/>
          <w:w w:val="119"/>
          <w:sz w:val="22"/>
          <w:szCs w:val="22"/>
        </w:rPr>
        <w:t>.</w:t>
      </w:r>
      <w:r>
        <w:rPr>
          <w:rFonts w:ascii="Arial Narrow" w:eastAsia="Arial Narrow" w:hAnsi="Arial Narrow" w:cs="Arial Narrow"/>
          <w:w w:val="119"/>
          <w:sz w:val="22"/>
          <w:szCs w:val="22"/>
        </w:rPr>
        <w:t>0</w:t>
      </w:r>
      <w:r>
        <w:rPr>
          <w:rFonts w:ascii="Arial Narrow" w:eastAsia="Arial Narrow" w:hAnsi="Arial Narrow" w:cs="Arial Narrow"/>
          <w:spacing w:val="-4"/>
          <w:w w:val="119"/>
          <w:sz w:val="22"/>
          <w:szCs w:val="22"/>
        </w:rPr>
        <w:t>2</w:t>
      </w:r>
      <w:r>
        <w:rPr>
          <w:rFonts w:ascii="Arial Narrow" w:eastAsia="Arial Narrow" w:hAnsi="Arial Narrow" w:cs="Arial Narrow"/>
          <w:spacing w:val="1"/>
          <w:w w:val="119"/>
          <w:sz w:val="22"/>
          <w:szCs w:val="22"/>
        </w:rPr>
        <w:t>.</w:t>
      </w:r>
      <w:r>
        <w:rPr>
          <w:rFonts w:ascii="Arial Narrow" w:eastAsia="Arial Narrow" w:hAnsi="Arial Narrow" w:cs="Arial Narrow"/>
          <w:w w:val="119"/>
          <w:sz w:val="22"/>
          <w:szCs w:val="22"/>
        </w:rPr>
        <w:t>0</w:t>
      </w:r>
      <w:r>
        <w:rPr>
          <w:rFonts w:ascii="Arial Narrow" w:eastAsia="Arial Narrow" w:hAnsi="Arial Narrow" w:cs="Arial Narrow"/>
          <w:spacing w:val="-4"/>
          <w:w w:val="119"/>
          <w:sz w:val="22"/>
          <w:szCs w:val="22"/>
        </w:rPr>
        <w:t>2</w:t>
      </w:r>
      <w:r>
        <w:rPr>
          <w:rFonts w:ascii="Arial Narrow" w:eastAsia="Arial Narrow" w:hAnsi="Arial Narrow" w:cs="Arial Narrow"/>
          <w:spacing w:val="1"/>
          <w:w w:val="119"/>
          <w:sz w:val="22"/>
          <w:szCs w:val="22"/>
        </w:rPr>
        <w:t>/</w:t>
      </w:r>
      <w:r>
        <w:rPr>
          <w:rFonts w:ascii="Arial Narrow" w:eastAsia="Arial Narrow" w:hAnsi="Arial Narrow" w:cs="Arial Narrow"/>
          <w:w w:val="119"/>
          <w:sz w:val="22"/>
          <w:szCs w:val="22"/>
        </w:rPr>
        <w:t>0</w:t>
      </w:r>
      <w:r w:rsidR="00CF185C">
        <w:rPr>
          <w:rFonts w:ascii="Arial Narrow" w:eastAsia="Arial Narrow" w:hAnsi="Arial Narrow" w:cs="Arial Narrow"/>
          <w:w w:val="119"/>
          <w:sz w:val="22"/>
          <w:szCs w:val="22"/>
        </w:rPr>
        <w:t>2</w:t>
      </w:r>
      <w:r>
        <w:rPr>
          <w:rFonts w:ascii="Arial Narrow" w:eastAsia="Arial Narrow" w:hAnsi="Arial Narrow" w:cs="Arial Narrow"/>
          <w:spacing w:val="1"/>
          <w:w w:val="119"/>
          <w:sz w:val="22"/>
          <w:szCs w:val="22"/>
        </w:rPr>
        <w:t>/</w:t>
      </w:r>
      <w:r>
        <w:rPr>
          <w:rFonts w:ascii="Arial Narrow" w:eastAsia="Arial Narrow" w:hAnsi="Arial Narrow" w:cs="Arial Narrow"/>
          <w:spacing w:val="-4"/>
          <w:w w:val="119"/>
          <w:sz w:val="22"/>
          <w:szCs w:val="22"/>
        </w:rPr>
        <w:t>2</w:t>
      </w:r>
      <w:r>
        <w:rPr>
          <w:rFonts w:ascii="Arial Narrow" w:eastAsia="Arial Narrow" w:hAnsi="Arial Narrow" w:cs="Arial Narrow"/>
          <w:w w:val="119"/>
          <w:sz w:val="22"/>
          <w:szCs w:val="22"/>
        </w:rPr>
        <w:t>0</w:t>
      </w:r>
      <w:r>
        <w:rPr>
          <w:rFonts w:ascii="Arial Narrow" w:eastAsia="Arial Narrow" w:hAnsi="Arial Narrow" w:cs="Arial Narrow"/>
          <w:spacing w:val="-1"/>
          <w:w w:val="119"/>
          <w:sz w:val="22"/>
          <w:szCs w:val="22"/>
        </w:rPr>
        <w:t>1</w:t>
      </w:r>
      <w:r>
        <w:rPr>
          <w:rFonts w:ascii="Arial Narrow" w:eastAsia="Arial Narrow" w:hAnsi="Arial Narrow" w:cs="Arial Narrow"/>
          <w:w w:val="119"/>
          <w:sz w:val="22"/>
          <w:szCs w:val="22"/>
        </w:rPr>
        <w:t xml:space="preserve">9 </w:t>
      </w:r>
      <w:proofErr w:type="spellStart"/>
      <w:r>
        <w:rPr>
          <w:rFonts w:ascii="Arial Narrow" w:eastAsia="Arial Narrow" w:hAnsi="Arial Narrow" w:cs="Arial Narrow"/>
          <w:w w:val="120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1"/>
          <w:w w:val="120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3"/>
          <w:w w:val="117"/>
          <w:sz w:val="22"/>
          <w:szCs w:val="22"/>
        </w:rPr>
        <w:t>n</w:t>
      </w:r>
      <w:r>
        <w:rPr>
          <w:rFonts w:ascii="Arial Narrow" w:eastAsia="Arial Narrow" w:hAnsi="Arial Narrow" w:cs="Arial Narrow"/>
          <w:w w:val="120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1"/>
          <w:w w:val="120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3"/>
          <w:w w:val="117"/>
          <w:sz w:val="22"/>
          <w:szCs w:val="22"/>
        </w:rPr>
        <w:t>n</w:t>
      </w:r>
      <w:r>
        <w:rPr>
          <w:rFonts w:ascii="Arial Narrow" w:eastAsia="Arial Narrow" w:hAnsi="Arial Narrow" w:cs="Arial Narrow"/>
          <w:w w:val="121"/>
          <w:sz w:val="22"/>
          <w:szCs w:val="22"/>
        </w:rPr>
        <w:t>g</w:t>
      </w:r>
      <w:proofErr w:type="spellEnd"/>
      <w:r>
        <w:rPr>
          <w:rFonts w:ascii="Arial Narrow" w:eastAsia="Arial Narrow" w:hAnsi="Arial Narrow" w:cs="Arial Narrow"/>
          <w:w w:val="121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w w:val="116"/>
          <w:sz w:val="22"/>
          <w:szCs w:val="22"/>
        </w:rPr>
        <w:t>Und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3"/>
          <w:w w:val="116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ga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n</w:t>
      </w:r>
      <w:proofErr w:type="spellEnd"/>
      <w:r>
        <w:rPr>
          <w:rFonts w:ascii="Arial Narrow" w:eastAsia="Arial Narrow" w:hAnsi="Arial Narrow" w:cs="Arial Narrow"/>
          <w:spacing w:val="24"/>
          <w:w w:val="116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3"/>
          <w:w w:val="116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e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ngi</w:t>
      </w:r>
      <w:r>
        <w:rPr>
          <w:rFonts w:ascii="Arial Narrow" w:eastAsia="Arial Narrow" w:hAnsi="Arial Narrow" w:cs="Arial Narrow"/>
          <w:spacing w:val="-1"/>
          <w:w w:val="116"/>
          <w:sz w:val="22"/>
          <w:szCs w:val="22"/>
        </w:rPr>
        <w:t>k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uti</w:t>
      </w:r>
      <w:proofErr w:type="spellEnd"/>
      <w:r>
        <w:rPr>
          <w:rFonts w:ascii="Arial Narrow" w:eastAsia="Arial Narrow" w:hAnsi="Arial Narrow" w:cs="Arial Narrow"/>
          <w:spacing w:val="24"/>
          <w:w w:val="116"/>
          <w:sz w:val="22"/>
          <w:szCs w:val="22"/>
        </w:rPr>
        <w:t xml:space="preserve"> </w:t>
      </w:r>
      <w:proofErr w:type="spellStart"/>
      <w:r w:rsidR="00CF185C">
        <w:rPr>
          <w:rFonts w:ascii="Arial Narrow" w:eastAsia="Arial Narrow" w:hAnsi="Arial Narrow" w:cs="Arial Narrow"/>
          <w:spacing w:val="-1"/>
          <w:w w:val="115"/>
          <w:sz w:val="22"/>
          <w:szCs w:val="22"/>
        </w:rPr>
        <w:t>P</w:t>
      </w:r>
      <w:r w:rsidR="00CF185C">
        <w:rPr>
          <w:rFonts w:ascii="Arial Narrow" w:eastAsia="Arial Narrow" w:hAnsi="Arial Narrow" w:cs="Arial Narrow"/>
          <w:spacing w:val="1"/>
          <w:w w:val="115"/>
          <w:sz w:val="22"/>
          <w:szCs w:val="22"/>
        </w:rPr>
        <w:t>e</w:t>
      </w:r>
      <w:r w:rsidR="00CF185C">
        <w:rPr>
          <w:rFonts w:ascii="Arial Narrow" w:eastAsia="Arial Narrow" w:hAnsi="Arial Narrow" w:cs="Arial Narrow"/>
          <w:w w:val="115"/>
          <w:sz w:val="22"/>
          <w:szCs w:val="22"/>
        </w:rPr>
        <w:t>n</w:t>
      </w:r>
      <w:r w:rsidR="00CF185C">
        <w:rPr>
          <w:rFonts w:ascii="Arial Narrow" w:eastAsia="Arial Narrow" w:hAnsi="Arial Narrow" w:cs="Arial Narrow"/>
          <w:spacing w:val="-2"/>
          <w:w w:val="115"/>
          <w:sz w:val="22"/>
          <w:szCs w:val="22"/>
        </w:rPr>
        <w:t>g</w:t>
      </w:r>
      <w:r w:rsidR="00CF185C">
        <w:rPr>
          <w:rFonts w:ascii="Arial Narrow" w:eastAsia="Arial Narrow" w:hAnsi="Arial Narrow" w:cs="Arial Narrow"/>
          <w:spacing w:val="1"/>
          <w:w w:val="115"/>
          <w:sz w:val="22"/>
          <w:szCs w:val="22"/>
        </w:rPr>
        <w:t>a</w:t>
      </w:r>
      <w:r w:rsidR="00CF185C">
        <w:rPr>
          <w:rFonts w:ascii="Arial Narrow" w:eastAsia="Arial Narrow" w:hAnsi="Arial Narrow" w:cs="Arial Narrow"/>
          <w:spacing w:val="-2"/>
          <w:w w:val="115"/>
          <w:sz w:val="22"/>
          <w:szCs w:val="22"/>
        </w:rPr>
        <w:t>d</w:t>
      </w:r>
      <w:r w:rsidR="00CF185C">
        <w:rPr>
          <w:rFonts w:ascii="Arial Narrow" w:eastAsia="Arial Narrow" w:hAnsi="Arial Narrow" w:cs="Arial Narrow"/>
          <w:spacing w:val="-1"/>
          <w:w w:val="115"/>
          <w:sz w:val="22"/>
          <w:szCs w:val="22"/>
        </w:rPr>
        <w:t>a</w:t>
      </w:r>
      <w:r w:rsidR="00CF185C">
        <w:rPr>
          <w:rFonts w:ascii="Arial Narrow" w:eastAsia="Arial Narrow" w:hAnsi="Arial Narrow" w:cs="Arial Narrow"/>
          <w:spacing w:val="1"/>
          <w:w w:val="115"/>
          <w:sz w:val="22"/>
          <w:szCs w:val="22"/>
        </w:rPr>
        <w:t>a</w:t>
      </w:r>
      <w:r w:rsidR="00CF185C">
        <w:rPr>
          <w:rFonts w:ascii="Arial Narrow" w:eastAsia="Arial Narrow" w:hAnsi="Arial Narrow" w:cs="Arial Narrow"/>
          <w:w w:val="115"/>
          <w:sz w:val="22"/>
          <w:szCs w:val="22"/>
        </w:rPr>
        <w:t>n</w:t>
      </w:r>
      <w:proofErr w:type="spellEnd"/>
      <w:r w:rsidR="00CF185C">
        <w:rPr>
          <w:rFonts w:ascii="Arial Narrow" w:eastAsia="Arial Narrow" w:hAnsi="Arial Narrow" w:cs="Arial Narrow"/>
          <w:spacing w:val="14"/>
          <w:w w:val="115"/>
          <w:sz w:val="22"/>
          <w:szCs w:val="22"/>
        </w:rPr>
        <w:t xml:space="preserve"> </w:t>
      </w:r>
      <w:proofErr w:type="spellStart"/>
      <w:r w:rsidR="00CF185C">
        <w:rPr>
          <w:rFonts w:ascii="Arial Narrow" w:eastAsia="Arial Narrow" w:hAnsi="Arial Narrow" w:cs="Arial Narrow"/>
          <w:w w:val="120"/>
          <w:sz w:val="22"/>
          <w:szCs w:val="22"/>
        </w:rPr>
        <w:t>Katalog</w:t>
      </w:r>
      <w:proofErr w:type="spellEnd"/>
      <w:r w:rsidR="00CF185C">
        <w:rPr>
          <w:rFonts w:ascii="Arial Narrow" w:eastAsia="Arial Narrow" w:hAnsi="Arial Narrow" w:cs="Arial Narrow"/>
          <w:w w:val="120"/>
          <w:sz w:val="22"/>
          <w:szCs w:val="22"/>
        </w:rPr>
        <w:t xml:space="preserve"> Itemized </w:t>
      </w:r>
      <w:proofErr w:type="spellStart"/>
      <w:r w:rsidR="00CF185C">
        <w:rPr>
          <w:rFonts w:ascii="Arial Narrow" w:eastAsia="Arial Narrow" w:hAnsi="Arial Narrow" w:cs="Arial Narrow"/>
          <w:w w:val="120"/>
          <w:sz w:val="22"/>
          <w:szCs w:val="22"/>
        </w:rPr>
        <w:t>Jasa</w:t>
      </w:r>
      <w:proofErr w:type="spellEnd"/>
      <w:r w:rsidR="00CF185C">
        <w:rPr>
          <w:rFonts w:ascii="Arial Narrow" w:eastAsia="Arial Narrow" w:hAnsi="Arial Narrow" w:cs="Arial Narrow"/>
          <w:w w:val="120"/>
          <w:sz w:val="22"/>
          <w:szCs w:val="22"/>
        </w:rPr>
        <w:t xml:space="preserve"> Tenaga </w:t>
      </w:r>
      <w:proofErr w:type="spellStart"/>
      <w:r w:rsidR="00CF185C">
        <w:rPr>
          <w:rFonts w:ascii="Arial Narrow" w:eastAsia="Arial Narrow" w:hAnsi="Arial Narrow" w:cs="Arial Narrow"/>
          <w:w w:val="120"/>
          <w:sz w:val="22"/>
          <w:szCs w:val="22"/>
        </w:rPr>
        <w:t>Pendukung</w:t>
      </w:r>
      <w:proofErr w:type="spellEnd"/>
      <w:r w:rsidR="00CF185C">
        <w:rPr>
          <w:rFonts w:ascii="Arial Narrow" w:eastAsia="Arial Narrow" w:hAnsi="Arial Narrow" w:cs="Arial Narrow"/>
          <w:w w:val="120"/>
          <w:sz w:val="22"/>
          <w:szCs w:val="22"/>
        </w:rPr>
        <w:t xml:space="preserve"> Kantor BAKTI </w:t>
      </w:r>
      <w:proofErr w:type="spellStart"/>
      <w:r w:rsidR="00CF185C">
        <w:rPr>
          <w:rFonts w:ascii="Arial Narrow" w:eastAsia="Arial Narrow" w:hAnsi="Arial Narrow" w:cs="Arial Narrow"/>
          <w:w w:val="120"/>
          <w:sz w:val="22"/>
          <w:szCs w:val="22"/>
        </w:rPr>
        <w:t>Tahun</w:t>
      </w:r>
      <w:proofErr w:type="spellEnd"/>
      <w:r w:rsidR="00CF185C">
        <w:rPr>
          <w:rFonts w:ascii="Arial Narrow" w:eastAsia="Arial Narrow" w:hAnsi="Arial Narrow" w:cs="Arial Narrow"/>
          <w:w w:val="120"/>
          <w:sz w:val="22"/>
          <w:szCs w:val="22"/>
        </w:rPr>
        <w:t xml:space="preserve"> 201</w:t>
      </w:r>
      <w:r w:rsidR="00CF185C">
        <w:rPr>
          <w:rFonts w:ascii="Arial Narrow" w:eastAsia="Arial Narrow" w:hAnsi="Arial Narrow" w:cs="Arial Narrow"/>
          <w:w w:val="120"/>
          <w:sz w:val="22"/>
          <w:szCs w:val="22"/>
        </w:rPr>
        <w:t xml:space="preserve">9, </w:t>
      </w:r>
      <w:proofErr w:type="spellStart"/>
      <w:proofErr w:type="gramStart"/>
      <w:r>
        <w:rPr>
          <w:rFonts w:ascii="Arial Narrow" w:eastAsia="Arial Narrow" w:hAnsi="Arial Narrow" w:cs="Arial Narrow"/>
          <w:color w:val="000000"/>
          <w:spacing w:val="-2"/>
          <w:w w:val="115"/>
          <w:sz w:val="22"/>
          <w:szCs w:val="22"/>
        </w:rPr>
        <w:t>d</w:t>
      </w:r>
      <w:r>
        <w:rPr>
          <w:rFonts w:ascii="Arial Narrow" w:eastAsia="Arial Narrow" w:hAnsi="Arial Narrow" w:cs="Arial Narrow"/>
          <w:color w:val="000000"/>
          <w:spacing w:val="1"/>
          <w:w w:val="115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w w:val="115"/>
          <w:sz w:val="22"/>
          <w:szCs w:val="22"/>
        </w:rPr>
        <w:t>n</w:t>
      </w:r>
      <w:r>
        <w:rPr>
          <w:rFonts w:ascii="Arial Narrow" w:eastAsia="Arial Narrow" w:hAnsi="Arial Narrow" w:cs="Arial Narrow"/>
          <w:color w:val="000000"/>
          <w:spacing w:val="-2"/>
          <w:w w:val="115"/>
          <w:sz w:val="22"/>
          <w:szCs w:val="22"/>
        </w:rPr>
        <w:t>g</w:t>
      </w:r>
      <w:r>
        <w:rPr>
          <w:rFonts w:ascii="Arial Narrow" w:eastAsia="Arial Narrow" w:hAnsi="Arial Narrow" w:cs="Arial Narrow"/>
          <w:color w:val="000000"/>
          <w:spacing w:val="-1"/>
          <w:w w:val="115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w w:val="115"/>
          <w:sz w:val="22"/>
          <w:szCs w:val="22"/>
        </w:rPr>
        <w:t>n</w:t>
      </w:r>
      <w:proofErr w:type="spellEnd"/>
      <w:r>
        <w:rPr>
          <w:rFonts w:ascii="Arial Narrow" w:eastAsia="Arial Narrow" w:hAnsi="Arial Narrow" w:cs="Arial Narrow"/>
          <w:color w:val="000000"/>
          <w:w w:val="1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18"/>
          <w:w w:val="115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ni</w:t>
      </w:r>
      <w:proofErr w:type="spellEnd"/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3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w w:val="116"/>
          <w:sz w:val="22"/>
          <w:szCs w:val="22"/>
        </w:rPr>
        <w:t xml:space="preserve">kami </w:t>
      </w:r>
      <w:r>
        <w:rPr>
          <w:rFonts w:ascii="Arial Narrow" w:eastAsia="Arial Narrow" w:hAnsi="Arial Narrow" w:cs="Arial Narrow"/>
          <w:color w:val="000000"/>
          <w:spacing w:val="2"/>
          <w:w w:val="116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w w:val="116"/>
          <w:sz w:val="22"/>
          <w:szCs w:val="22"/>
        </w:rPr>
        <w:t>meny</w:t>
      </w:r>
      <w:r>
        <w:rPr>
          <w:rFonts w:ascii="Arial Narrow" w:eastAsia="Arial Narrow" w:hAnsi="Arial Narrow" w:cs="Arial Narrow"/>
          <w:color w:val="000000"/>
          <w:spacing w:val="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spacing w:val="-2"/>
          <w:w w:val="116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pacing w:val="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w w:val="116"/>
          <w:sz w:val="22"/>
          <w:szCs w:val="22"/>
        </w:rPr>
        <w:t>kan</w:t>
      </w:r>
      <w:proofErr w:type="spellEnd"/>
      <w:r>
        <w:rPr>
          <w:rFonts w:ascii="Arial Narrow" w:eastAsia="Arial Narrow" w:hAnsi="Arial Narrow" w:cs="Arial Narrow"/>
          <w:color w:val="000000"/>
          <w:w w:val="1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5"/>
          <w:w w:val="116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w w:val="120"/>
          <w:sz w:val="22"/>
          <w:szCs w:val="22"/>
        </w:rPr>
        <w:t>ke</w:t>
      </w:r>
      <w:r>
        <w:rPr>
          <w:rFonts w:ascii="Arial Narrow" w:eastAsia="Arial Narrow" w:hAnsi="Arial Narrow" w:cs="Arial Narrow"/>
          <w:color w:val="000000"/>
          <w:spacing w:val="-1"/>
          <w:w w:val="120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pacing w:val="1"/>
          <w:w w:val="116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w w:val="125"/>
          <w:sz w:val="22"/>
          <w:szCs w:val="22"/>
        </w:rPr>
        <w:t>r</w:t>
      </w:r>
      <w:r>
        <w:rPr>
          <w:rFonts w:ascii="Arial Narrow" w:eastAsia="Arial Narrow" w:hAnsi="Arial Narrow" w:cs="Arial Narrow"/>
          <w:color w:val="000000"/>
          <w:spacing w:val="-2"/>
          <w:w w:val="125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pacing w:val="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w w:val="119"/>
          <w:sz w:val="22"/>
          <w:szCs w:val="22"/>
        </w:rPr>
        <w:t>ri</w:t>
      </w:r>
      <w:r>
        <w:rPr>
          <w:rFonts w:ascii="Arial Narrow" w:eastAsia="Arial Narrow" w:hAnsi="Arial Narrow" w:cs="Arial Narrow"/>
          <w:color w:val="000000"/>
          <w:spacing w:val="-1"/>
          <w:w w:val="119"/>
          <w:sz w:val="22"/>
          <w:szCs w:val="22"/>
        </w:rPr>
        <w:t>k</w:t>
      </w:r>
      <w:r>
        <w:rPr>
          <w:rFonts w:ascii="Arial Narrow" w:eastAsia="Arial Narrow" w:hAnsi="Arial Narrow" w:cs="Arial Narrow"/>
          <w:color w:val="000000"/>
          <w:spacing w:val="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w w:val="117"/>
          <w:sz w:val="22"/>
          <w:szCs w:val="22"/>
        </w:rPr>
        <w:t>n</w:t>
      </w:r>
      <w:proofErr w:type="spellEnd"/>
      <w:r>
        <w:rPr>
          <w:rFonts w:ascii="Arial Narrow" w:eastAsia="Arial Narrow" w:hAnsi="Arial Narrow" w:cs="Arial Narrow"/>
          <w:color w:val="000000"/>
          <w:w w:val="117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w w:val="117"/>
          <w:sz w:val="22"/>
          <w:szCs w:val="22"/>
        </w:rPr>
        <w:t>d</w:t>
      </w:r>
      <w:r>
        <w:rPr>
          <w:rFonts w:ascii="Arial Narrow" w:eastAsia="Arial Narrow" w:hAnsi="Arial Narrow" w:cs="Arial Narrow"/>
          <w:color w:val="000000"/>
          <w:spacing w:val="1"/>
          <w:w w:val="117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w w:val="117"/>
          <w:sz w:val="22"/>
          <w:szCs w:val="22"/>
        </w:rPr>
        <w:t>n</w:t>
      </w:r>
      <w:r>
        <w:rPr>
          <w:rFonts w:ascii="Arial Narrow" w:eastAsia="Arial Narrow" w:hAnsi="Arial Narrow" w:cs="Arial Narrow"/>
          <w:color w:val="000000"/>
          <w:spacing w:val="-2"/>
          <w:w w:val="117"/>
          <w:sz w:val="22"/>
          <w:szCs w:val="22"/>
        </w:rPr>
        <w:t>g</w:t>
      </w:r>
      <w:r>
        <w:rPr>
          <w:rFonts w:ascii="Arial Narrow" w:eastAsia="Arial Narrow" w:hAnsi="Arial Narrow" w:cs="Arial Narrow"/>
          <w:color w:val="000000"/>
          <w:spacing w:val="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w w:val="117"/>
          <w:sz w:val="22"/>
          <w:szCs w:val="22"/>
        </w:rPr>
        <w:t>n</w:t>
      </w:r>
      <w:proofErr w:type="spellEnd"/>
      <w:r>
        <w:rPr>
          <w:rFonts w:ascii="Arial Narrow" w:eastAsia="Arial Narrow" w:hAnsi="Arial Narrow" w:cs="Arial Narrow"/>
          <w:color w:val="000000"/>
          <w:spacing w:val="3"/>
          <w:w w:val="117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pacing w:val="-3"/>
          <w:w w:val="117"/>
          <w:sz w:val="22"/>
          <w:szCs w:val="22"/>
        </w:rPr>
        <w:t>m</w:t>
      </w:r>
      <w:r>
        <w:rPr>
          <w:rFonts w:ascii="Arial Narrow" w:eastAsia="Arial Narrow" w:hAnsi="Arial Narrow" w:cs="Arial Narrow"/>
          <w:color w:val="000000"/>
          <w:spacing w:val="1"/>
          <w:w w:val="117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pacing w:val="-1"/>
          <w:w w:val="117"/>
          <w:sz w:val="22"/>
          <w:szCs w:val="22"/>
        </w:rPr>
        <w:t>l</w:t>
      </w:r>
      <w:r>
        <w:rPr>
          <w:rFonts w:ascii="Arial Narrow" w:eastAsia="Arial Narrow" w:hAnsi="Arial Narrow" w:cs="Arial Narrow"/>
          <w:color w:val="000000"/>
          <w:spacing w:val="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w w:val="117"/>
          <w:sz w:val="22"/>
          <w:szCs w:val="22"/>
        </w:rPr>
        <w:t>mp</w:t>
      </w:r>
      <w:r>
        <w:rPr>
          <w:rFonts w:ascii="Arial Narrow" w:eastAsia="Arial Narrow" w:hAnsi="Arial Narrow" w:cs="Arial Narrow"/>
          <w:color w:val="000000"/>
          <w:spacing w:val="-1"/>
          <w:w w:val="117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w w:val="117"/>
          <w:sz w:val="22"/>
          <w:szCs w:val="22"/>
        </w:rPr>
        <w:t>r</w:t>
      </w:r>
      <w:r>
        <w:rPr>
          <w:rFonts w:ascii="Arial Narrow" w:eastAsia="Arial Narrow" w:hAnsi="Arial Narrow" w:cs="Arial Narrow"/>
          <w:color w:val="000000"/>
          <w:spacing w:val="-3"/>
          <w:w w:val="117"/>
          <w:sz w:val="22"/>
          <w:szCs w:val="22"/>
        </w:rPr>
        <w:t>k</w:t>
      </w:r>
      <w:r>
        <w:rPr>
          <w:rFonts w:ascii="Arial Narrow" w:eastAsia="Arial Narrow" w:hAnsi="Arial Narrow" w:cs="Arial Narrow"/>
          <w:color w:val="000000"/>
          <w:spacing w:val="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w w:val="117"/>
          <w:sz w:val="22"/>
          <w:szCs w:val="22"/>
        </w:rPr>
        <w:t>n</w:t>
      </w:r>
      <w:proofErr w:type="spellEnd"/>
      <w:r>
        <w:rPr>
          <w:rFonts w:ascii="Arial Narrow" w:eastAsia="Arial Narrow" w:hAnsi="Arial Narrow" w:cs="Arial Narrow"/>
          <w:color w:val="000000"/>
          <w:spacing w:val="3"/>
          <w:w w:val="117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pacing w:val="-2"/>
          <w:w w:val="117"/>
          <w:sz w:val="22"/>
          <w:szCs w:val="22"/>
        </w:rPr>
        <w:t>d</w:t>
      </w:r>
      <w:r>
        <w:rPr>
          <w:rFonts w:ascii="Arial Narrow" w:eastAsia="Arial Narrow" w:hAnsi="Arial Narrow" w:cs="Arial Narrow"/>
          <w:color w:val="000000"/>
          <w:spacing w:val="1"/>
          <w:w w:val="117"/>
          <w:sz w:val="22"/>
          <w:szCs w:val="22"/>
        </w:rPr>
        <w:t>o</w:t>
      </w:r>
      <w:r>
        <w:rPr>
          <w:rFonts w:ascii="Arial Narrow" w:eastAsia="Arial Narrow" w:hAnsi="Arial Narrow" w:cs="Arial Narrow"/>
          <w:color w:val="000000"/>
          <w:spacing w:val="-3"/>
          <w:w w:val="117"/>
          <w:sz w:val="22"/>
          <w:szCs w:val="22"/>
        </w:rPr>
        <w:t>k</w:t>
      </w:r>
      <w:r>
        <w:rPr>
          <w:rFonts w:ascii="Arial Narrow" w:eastAsia="Arial Narrow" w:hAnsi="Arial Narrow" w:cs="Arial Narrow"/>
          <w:color w:val="000000"/>
          <w:w w:val="117"/>
          <w:sz w:val="22"/>
          <w:szCs w:val="22"/>
        </w:rPr>
        <w:t>u</w:t>
      </w:r>
      <w:r>
        <w:rPr>
          <w:rFonts w:ascii="Arial Narrow" w:eastAsia="Arial Narrow" w:hAnsi="Arial Narrow" w:cs="Arial Narrow"/>
          <w:color w:val="000000"/>
          <w:spacing w:val="-1"/>
          <w:w w:val="117"/>
          <w:sz w:val="22"/>
          <w:szCs w:val="22"/>
        </w:rPr>
        <w:t>m</w:t>
      </w:r>
      <w:r>
        <w:rPr>
          <w:rFonts w:ascii="Arial Narrow" w:eastAsia="Arial Narrow" w:hAnsi="Arial Narrow" w:cs="Arial Narrow"/>
          <w:color w:val="000000"/>
          <w:spacing w:val="1"/>
          <w:w w:val="117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w w:val="117"/>
          <w:sz w:val="22"/>
          <w:szCs w:val="22"/>
        </w:rPr>
        <w:t>n</w:t>
      </w:r>
      <w:proofErr w:type="spellEnd"/>
      <w:r>
        <w:rPr>
          <w:rFonts w:ascii="Arial Narrow" w:eastAsia="Arial Narrow" w:hAnsi="Arial Narrow" w:cs="Arial Narrow"/>
          <w:color w:val="000000"/>
          <w:spacing w:val="8"/>
          <w:w w:val="1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w w:val="117"/>
          <w:sz w:val="22"/>
          <w:szCs w:val="22"/>
        </w:rPr>
        <w:t>y</w:t>
      </w:r>
      <w:r>
        <w:rPr>
          <w:rFonts w:ascii="Arial Narrow" w:eastAsia="Arial Narrow" w:hAnsi="Arial Narrow" w:cs="Arial Narrow"/>
          <w:color w:val="000000"/>
          <w:spacing w:val="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spacing w:val="-3"/>
          <w:w w:val="117"/>
          <w:sz w:val="22"/>
          <w:szCs w:val="22"/>
        </w:rPr>
        <w:t>n</w:t>
      </w:r>
      <w:r>
        <w:rPr>
          <w:rFonts w:ascii="Arial Narrow" w:eastAsia="Arial Narrow" w:hAnsi="Arial Narrow" w:cs="Arial Narrow"/>
          <w:color w:val="000000"/>
          <w:w w:val="117"/>
          <w:sz w:val="22"/>
          <w:szCs w:val="22"/>
        </w:rPr>
        <w:t xml:space="preserve">g </w:t>
      </w:r>
      <w:proofErr w:type="spellStart"/>
      <w:r>
        <w:rPr>
          <w:rFonts w:ascii="Arial Narrow" w:eastAsia="Arial Narrow" w:hAnsi="Arial Narrow" w:cs="Arial Narrow"/>
          <w:color w:val="000000"/>
          <w:w w:val="117"/>
          <w:sz w:val="22"/>
          <w:szCs w:val="22"/>
        </w:rPr>
        <w:t>d</w:t>
      </w:r>
      <w:r>
        <w:rPr>
          <w:rFonts w:ascii="Arial Narrow" w:eastAsia="Arial Narrow" w:hAnsi="Arial Narrow" w:cs="Arial Narrow"/>
          <w:color w:val="000000"/>
          <w:spacing w:val="-1"/>
          <w:w w:val="117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pacing w:val="-2"/>
          <w:w w:val="117"/>
          <w:sz w:val="22"/>
          <w:szCs w:val="22"/>
        </w:rPr>
        <w:t>p</w:t>
      </w:r>
      <w:r>
        <w:rPr>
          <w:rFonts w:ascii="Arial Narrow" w:eastAsia="Arial Narrow" w:hAnsi="Arial Narrow" w:cs="Arial Narrow"/>
          <w:color w:val="000000"/>
          <w:spacing w:val="1"/>
          <w:w w:val="117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w w:val="117"/>
          <w:sz w:val="22"/>
          <w:szCs w:val="22"/>
        </w:rPr>
        <w:t>rs</w:t>
      </w:r>
      <w:r>
        <w:rPr>
          <w:rFonts w:ascii="Arial Narrow" w:eastAsia="Arial Narrow" w:hAnsi="Arial Narrow" w:cs="Arial Narrow"/>
          <w:color w:val="000000"/>
          <w:spacing w:val="-3"/>
          <w:w w:val="117"/>
          <w:sz w:val="22"/>
          <w:szCs w:val="22"/>
        </w:rPr>
        <w:t>y</w:t>
      </w:r>
      <w:r>
        <w:rPr>
          <w:rFonts w:ascii="Arial Narrow" w:eastAsia="Arial Narrow" w:hAnsi="Arial Narrow" w:cs="Arial Narrow"/>
          <w:color w:val="000000"/>
          <w:spacing w:val="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w w:val="117"/>
          <w:sz w:val="22"/>
          <w:szCs w:val="22"/>
        </w:rPr>
        <w:t>r</w:t>
      </w:r>
      <w:r>
        <w:rPr>
          <w:rFonts w:ascii="Arial Narrow" w:eastAsia="Arial Narrow" w:hAnsi="Arial Narrow" w:cs="Arial Narrow"/>
          <w:color w:val="000000"/>
          <w:spacing w:val="-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w w:val="117"/>
          <w:sz w:val="22"/>
          <w:szCs w:val="22"/>
        </w:rPr>
        <w:t>tk</w:t>
      </w:r>
      <w:r>
        <w:rPr>
          <w:rFonts w:ascii="Arial Narrow" w:eastAsia="Arial Narrow" w:hAnsi="Arial Narrow" w:cs="Arial Narrow"/>
          <w:color w:val="000000"/>
          <w:spacing w:val="-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w w:val="117"/>
          <w:sz w:val="22"/>
          <w:szCs w:val="22"/>
        </w:rPr>
        <w:t>n</w:t>
      </w:r>
      <w:proofErr w:type="spellEnd"/>
      <w:r>
        <w:rPr>
          <w:rFonts w:ascii="Arial Narrow" w:eastAsia="Arial Narrow" w:hAnsi="Arial Narrow" w:cs="Arial Narrow"/>
          <w:color w:val="000000"/>
          <w:spacing w:val="11"/>
          <w:w w:val="117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w w:val="117"/>
          <w:sz w:val="22"/>
          <w:szCs w:val="22"/>
        </w:rPr>
        <w:t>d</w:t>
      </w:r>
      <w:r>
        <w:rPr>
          <w:rFonts w:ascii="Arial Narrow" w:eastAsia="Arial Narrow" w:hAnsi="Arial Narrow" w:cs="Arial Narrow"/>
          <w:color w:val="000000"/>
          <w:spacing w:val="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spacing w:val="-1"/>
          <w:w w:val="117"/>
          <w:sz w:val="22"/>
          <w:szCs w:val="22"/>
        </w:rPr>
        <w:t>l</w:t>
      </w:r>
      <w:r>
        <w:rPr>
          <w:rFonts w:ascii="Arial Narrow" w:eastAsia="Arial Narrow" w:hAnsi="Arial Narrow" w:cs="Arial Narrow"/>
          <w:color w:val="000000"/>
          <w:spacing w:val="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w w:val="117"/>
          <w:sz w:val="22"/>
          <w:szCs w:val="22"/>
        </w:rPr>
        <w:t>m</w:t>
      </w:r>
      <w:proofErr w:type="spellEnd"/>
      <w:r>
        <w:rPr>
          <w:rFonts w:ascii="Arial Narrow" w:eastAsia="Arial Narrow" w:hAnsi="Arial Narrow" w:cs="Arial Narrow"/>
          <w:color w:val="000000"/>
          <w:spacing w:val="-2"/>
          <w:w w:val="117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w w:val="117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pacing w:val="-1"/>
          <w:w w:val="117"/>
          <w:sz w:val="22"/>
          <w:szCs w:val="22"/>
        </w:rPr>
        <w:t>u</w:t>
      </w:r>
      <w:r>
        <w:rPr>
          <w:rFonts w:ascii="Arial Narrow" w:eastAsia="Arial Narrow" w:hAnsi="Arial Narrow" w:cs="Arial Narrow"/>
          <w:color w:val="000000"/>
          <w:spacing w:val="-2"/>
          <w:w w:val="117"/>
          <w:sz w:val="22"/>
          <w:szCs w:val="22"/>
        </w:rPr>
        <w:t>r</w:t>
      </w:r>
      <w:r>
        <w:rPr>
          <w:rFonts w:ascii="Arial Narrow" w:eastAsia="Arial Narrow" w:hAnsi="Arial Narrow" w:cs="Arial Narrow"/>
          <w:color w:val="000000"/>
          <w:spacing w:val="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w w:val="117"/>
          <w:sz w:val="22"/>
          <w:szCs w:val="22"/>
        </w:rPr>
        <w:t>t</w:t>
      </w:r>
      <w:proofErr w:type="spellEnd"/>
      <w:r>
        <w:rPr>
          <w:rFonts w:ascii="Arial Narrow" w:eastAsia="Arial Narrow" w:hAnsi="Arial Narrow" w:cs="Arial Narrow"/>
          <w:color w:val="000000"/>
          <w:spacing w:val="3"/>
          <w:w w:val="117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w w:val="120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pacing w:val="1"/>
          <w:w w:val="120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w w:val="118"/>
          <w:sz w:val="22"/>
          <w:szCs w:val="22"/>
        </w:rPr>
        <w:t>r</w:t>
      </w:r>
      <w:r>
        <w:rPr>
          <w:rFonts w:ascii="Arial Narrow" w:eastAsia="Arial Narrow" w:hAnsi="Arial Narrow" w:cs="Arial Narrow"/>
          <w:color w:val="000000"/>
          <w:spacing w:val="-3"/>
          <w:w w:val="118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pacing w:val="1"/>
          <w:w w:val="116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w w:val="119"/>
          <w:sz w:val="22"/>
          <w:szCs w:val="22"/>
        </w:rPr>
        <w:t>b</w:t>
      </w:r>
      <w:r>
        <w:rPr>
          <w:rFonts w:ascii="Arial Narrow" w:eastAsia="Arial Narrow" w:hAnsi="Arial Narrow" w:cs="Arial Narrow"/>
          <w:color w:val="000000"/>
          <w:spacing w:val="-3"/>
          <w:w w:val="119"/>
          <w:sz w:val="22"/>
          <w:szCs w:val="22"/>
        </w:rPr>
        <w:t>u</w:t>
      </w:r>
      <w:r>
        <w:rPr>
          <w:rFonts w:ascii="Arial Narrow" w:eastAsia="Arial Narrow" w:hAnsi="Arial Narrow" w:cs="Arial Narrow"/>
          <w:color w:val="000000"/>
          <w:w w:val="125"/>
          <w:sz w:val="22"/>
          <w:szCs w:val="22"/>
        </w:rPr>
        <w:t>t</w:t>
      </w:r>
      <w:proofErr w:type="spellEnd"/>
      <w:r>
        <w:rPr>
          <w:rFonts w:ascii="Arial Narrow" w:eastAsia="Arial Narrow" w:hAnsi="Arial Narrow" w:cs="Arial Narrow"/>
          <w:color w:val="000000"/>
          <w:w w:val="125"/>
          <w:sz w:val="22"/>
          <w:szCs w:val="22"/>
        </w:rPr>
        <w:t>.</w:t>
      </w:r>
    </w:p>
    <w:p w14:paraId="6784AFA8" w14:textId="77777777" w:rsidR="0040762C" w:rsidRDefault="0040762C" w:rsidP="00CF185C">
      <w:pPr>
        <w:spacing w:before="7" w:line="260" w:lineRule="exact"/>
        <w:ind w:left="540" w:right="20"/>
        <w:rPr>
          <w:sz w:val="26"/>
          <w:szCs w:val="26"/>
        </w:rPr>
      </w:pPr>
    </w:p>
    <w:p w14:paraId="6853A7F4" w14:textId="77777777" w:rsidR="0040762C" w:rsidRDefault="0058395E" w:rsidP="00CF185C">
      <w:pPr>
        <w:ind w:left="540" w:right="2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color w:val="0D0D0D"/>
          <w:sz w:val="22"/>
          <w:szCs w:val="22"/>
        </w:rPr>
        <w:t xml:space="preserve">1.       </w:t>
      </w:r>
      <w:r>
        <w:rPr>
          <w:rFonts w:ascii="Arial Narrow" w:eastAsia="Arial Narrow" w:hAnsi="Arial Narrow" w:cs="Arial Narrow"/>
          <w:color w:val="0D0D0D"/>
          <w:spacing w:val="14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D0D0D"/>
          <w:spacing w:val="-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D0D0D"/>
          <w:w w:val="117"/>
          <w:sz w:val="22"/>
          <w:szCs w:val="22"/>
        </w:rPr>
        <w:t>kta</w:t>
      </w:r>
      <w:proofErr w:type="spellEnd"/>
      <w:r>
        <w:rPr>
          <w:rFonts w:ascii="Arial Narrow" w:eastAsia="Arial Narrow" w:hAnsi="Arial Narrow" w:cs="Arial Narrow"/>
          <w:color w:val="0D0D0D"/>
          <w:spacing w:val="9"/>
          <w:w w:val="117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D0D0D"/>
          <w:spacing w:val="-1"/>
          <w:w w:val="117"/>
          <w:sz w:val="22"/>
          <w:szCs w:val="22"/>
        </w:rPr>
        <w:t>P</w:t>
      </w:r>
      <w:r>
        <w:rPr>
          <w:rFonts w:ascii="Arial Narrow" w:eastAsia="Arial Narrow" w:hAnsi="Arial Narrow" w:cs="Arial Narrow"/>
          <w:color w:val="0D0D0D"/>
          <w:spacing w:val="1"/>
          <w:w w:val="117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D0D0D"/>
          <w:w w:val="117"/>
          <w:sz w:val="22"/>
          <w:szCs w:val="22"/>
        </w:rPr>
        <w:t>nd</w:t>
      </w:r>
      <w:r>
        <w:rPr>
          <w:rFonts w:ascii="Arial Narrow" w:eastAsia="Arial Narrow" w:hAnsi="Arial Narrow" w:cs="Arial Narrow"/>
          <w:color w:val="0D0D0D"/>
          <w:spacing w:val="-1"/>
          <w:w w:val="117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D0D0D"/>
          <w:w w:val="117"/>
          <w:sz w:val="22"/>
          <w:szCs w:val="22"/>
        </w:rPr>
        <w:t>r</w:t>
      </w:r>
      <w:r>
        <w:rPr>
          <w:rFonts w:ascii="Arial Narrow" w:eastAsia="Arial Narrow" w:hAnsi="Arial Narrow" w:cs="Arial Narrow"/>
          <w:color w:val="0D0D0D"/>
          <w:spacing w:val="-3"/>
          <w:w w:val="117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D0D0D"/>
          <w:spacing w:val="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D0D0D"/>
          <w:w w:val="117"/>
          <w:sz w:val="22"/>
          <w:szCs w:val="22"/>
        </w:rPr>
        <w:t>n</w:t>
      </w:r>
      <w:proofErr w:type="spellEnd"/>
      <w:r>
        <w:rPr>
          <w:rFonts w:ascii="Arial Narrow" w:eastAsia="Arial Narrow" w:hAnsi="Arial Narrow" w:cs="Arial Narrow"/>
          <w:color w:val="0D0D0D"/>
          <w:spacing w:val="-8"/>
          <w:w w:val="1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D0D0D"/>
          <w:spacing w:val="-1"/>
          <w:w w:val="110"/>
          <w:sz w:val="22"/>
          <w:szCs w:val="22"/>
        </w:rPr>
        <w:t>P</w:t>
      </w:r>
      <w:r>
        <w:rPr>
          <w:rFonts w:ascii="Arial Narrow" w:eastAsia="Arial Narrow" w:hAnsi="Arial Narrow" w:cs="Arial Narrow"/>
          <w:color w:val="0D0D0D"/>
          <w:spacing w:val="1"/>
          <w:w w:val="116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D0D0D"/>
          <w:w w:val="118"/>
          <w:sz w:val="22"/>
          <w:szCs w:val="22"/>
        </w:rPr>
        <w:t>ru</w:t>
      </w:r>
      <w:r>
        <w:rPr>
          <w:rFonts w:ascii="Arial Narrow" w:eastAsia="Arial Narrow" w:hAnsi="Arial Narrow" w:cs="Arial Narrow"/>
          <w:color w:val="0D0D0D"/>
          <w:spacing w:val="-3"/>
          <w:w w:val="118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D0D0D"/>
          <w:spacing w:val="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D0D0D"/>
          <w:w w:val="116"/>
          <w:sz w:val="22"/>
          <w:szCs w:val="22"/>
        </w:rPr>
        <w:t>h</w:t>
      </w:r>
      <w:r>
        <w:rPr>
          <w:rFonts w:ascii="Arial Narrow" w:eastAsia="Arial Narrow" w:hAnsi="Arial Narrow" w:cs="Arial Narrow"/>
          <w:color w:val="0D0D0D"/>
          <w:spacing w:val="-2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D0D0D"/>
          <w:spacing w:val="-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D0D0D"/>
          <w:spacing w:val="1"/>
          <w:w w:val="117"/>
          <w:sz w:val="22"/>
          <w:szCs w:val="22"/>
        </w:rPr>
        <w:t>n</w:t>
      </w:r>
      <w:r>
        <w:rPr>
          <w:rFonts w:ascii="Arial Narrow" w:eastAsia="Arial Narrow" w:hAnsi="Arial Narrow" w:cs="Arial Narrow"/>
          <w:color w:val="0D0D0D"/>
          <w:w w:val="122"/>
          <w:sz w:val="22"/>
          <w:szCs w:val="22"/>
        </w:rPr>
        <w:t>;</w:t>
      </w:r>
    </w:p>
    <w:p w14:paraId="6C5F395E" w14:textId="77777777" w:rsidR="0040762C" w:rsidRDefault="0058395E" w:rsidP="00CF185C">
      <w:pPr>
        <w:spacing w:before="14"/>
        <w:ind w:left="540" w:right="2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color w:val="0D0D0D"/>
          <w:sz w:val="22"/>
          <w:szCs w:val="22"/>
        </w:rPr>
        <w:t xml:space="preserve">2.       </w:t>
      </w:r>
      <w:r>
        <w:rPr>
          <w:rFonts w:ascii="Arial Narrow" w:eastAsia="Arial Narrow" w:hAnsi="Arial Narrow" w:cs="Arial Narrow"/>
          <w:color w:val="0D0D0D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D0D0D"/>
          <w:w w:val="117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D0D0D"/>
          <w:spacing w:val="-1"/>
          <w:w w:val="117"/>
          <w:sz w:val="22"/>
          <w:szCs w:val="22"/>
        </w:rPr>
        <w:t>u</w:t>
      </w:r>
      <w:r>
        <w:rPr>
          <w:rFonts w:ascii="Arial Narrow" w:eastAsia="Arial Narrow" w:hAnsi="Arial Narrow" w:cs="Arial Narrow"/>
          <w:color w:val="0D0D0D"/>
          <w:w w:val="117"/>
          <w:sz w:val="22"/>
          <w:szCs w:val="22"/>
        </w:rPr>
        <w:t>r</w:t>
      </w:r>
      <w:r>
        <w:rPr>
          <w:rFonts w:ascii="Arial Narrow" w:eastAsia="Arial Narrow" w:hAnsi="Arial Narrow" w:cs="Arial Narrow"/>
          <w:color w:val="0D0D0D"/>
          <w:spacing w:val="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D0D0D"/>
          <w:w w:val="117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D0D0D"/>
          <w:spacing w:val="2"/>
          <w:w w:val="117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D0D0D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D0D0D"/>
          <w:sz w:val="22"/>
          <w:szCs w:val="22"/>
        </w:rPr>
        <w:t>zin</w:t>
      </w:r>
      <w:proofErr w:type="spellEnd"/>
      <w:r>
        <w:rPr>
          <w:rFonts w:ascii="Arial Narrow" w:eastAsia="Arial Narrow" w:hAnsi="Arial Narrow" w:cs="Arial Narrow"/>
          <w:color w:val="0D0D0D"/>
          <w:spacing w:val="3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D0D0D"/>
          <w:w w:val="116"/>
          <w:sz w:val="22"/>
          <w:szCs w:val="22"/>
        </w:rPr>
        <w:t>Usa</w:t>
      </w:r>
      <w:r>
        <w:rPr>
          <w:rFonts w:ascii="Arial Narrow" w:eastAsia="Arial Narrow" w:hAnsi="Arial Narrow" w:cs="Arial Narrow"/>
          <w:color w:val="0D0D0D"/>
          <w:spacing w:val="-3"/>
          <w:w w:val="116"/>
          <w:sz w:val="22"/>
          <w:szCs w:val="22"/>
        </w:rPr>
        <w:t>h</w:t>
      </w:r>
      <w:r>
        <w:rPr>
          <w:rFonts w:ascii="Arial Narrow" w:eastAsia="Arial Narrow" w:hAnsi="Arial Narrow" w:cs="Arial Narrow"/>
          <w:color w:val="0D0D0D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D0D0D"/>
          <w:spacing w:val="1"/>
          <w:w w:val="116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D0D0D"/>
          <w:spacing w:val="-1"/>
          <w:w w:val="110"/>
          <w:sz w:val="22"/>
          <w:szCs w:val="22"/>
        </w:rPr>
        <w:t>P</w:t>
      </w:r>
      <w:r>
        <w:rPr>
          <w:rFonts w:ascii="Arial Narrow" w:eastAsia="Arial Narrow" w:hAnsi="Arial Narrow" w:cs="Arial Narrow"/>
          <w:color w:val="0D0D0D"/>
          <w:spacing w:val="1"/>
          <w:w w:val="116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D0D0D"/>
          <w:spacing w:val="-2"/>
          <w:w w:val="123"/>
          <w:sz w:val="22"/>
          <w:szCs w:val="22"/>
        </w:rPr>
        <w:t>r</w:t>
      </w:r>
      <w:r>
        <w:rPr>
          <w:rFonts w:ascii="Arial Narrow" w:eastAsia="Arial Narrow" w:hAnsi="Arial Narrow" w:cs="Arial Narrow"/>
          <w:color w:val="0D0D0D"/>
          <w:w w:val="118"/>
          <w:sz w:val="22"/>
          <w:szCs w:val="22"/>
        </w:rPr>
        <w:t>d</w:t>
      </w:r>
      <w:r>
        <w:rPr>
          <w:rFonts w:ascii="Arial Narrow" w:eastAsia="Arial Narrow" w:hAnsi="Arial Narrow" w:cs="Arial Narrow"/>
          <w:color w:val="0D0D0D"/>
          <w:spacing w:val="-1"/>
          <w:w w:val="118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D0D0D"/>
          <w:spacing w:val="1"/>
          <w:w w:val="121"/>
          <w:sz w:val="22"/>
          <w:szCs w:val="22"/>
        </w:rPr>
        <w:t>g</w:t>
      </w:r>
      <w:r>
        <w:rPr>
          <w:rFonts w:ascii="Arial Narrow" w:eastAsia="Arial Narrow" w:hAnsi="Arial Narrow" w:cs="Arial Narrow"/>
          <w:color w:val="0D0D0D"/>
          <w:spacing w:val="-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D0D0D"/>
          <w:w w:val="118"/>
          <w:sz w:val="22"/>
          <w:szCs w:val="22"/>
        </w:rPr>
        <w:t>ng</w:t>
      </w:r>
      <w:r>
        <w:rPr>
          <w:rFonts w:ascii="Arial Narrow" w:eastAsia="Arial Narrow" w:hAnsi="Arial Narrow" w:cs="Arial Narrow"/>
          <w:color w:val="0D0D0D"/>
          <w:spacing w:val="1"/>
          <w:w w:val="118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D0D0D"/>
          <w:spacing w:val="-2"/>
          <w:w w:val="117"/>
          <w:sz w:val="22"/>
          <w:szCs w:val="22"/>
        </w:rPr>
        <w:t>n</w:t>
      </w:r>
      <w:proofErr w:type="spellEnd"/>
      <w:r>
        <w:rPr>
          <w:rFonts w:ascii="Arial Narrow" w:eastAsia="Arial Narrow" w:hAnsi="Arial Narrow" w:cs="Arial Narrow"/>
          <w:color w:val="0D0D0D"/>
          <w:w w:val="122"/>
          <w:sz w:val="22"/>
          <w:szCs w:val="22"/>
        </w:rPr>
        <w:t>;</w:t>
      </w:r>
    </w:p>
    <w:p w14:paraId="1C28C369" w14:textId="77777777" w:rsidR="0040762C" w:rsidRDefault="0058395E" w:rsidP="00CF185C">
      <w:pPr>
        <w:spacing w:before="14"/>
        <w:ind w:left="540" w:right="2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color w:val="0D0D0D"/>
          <w:sz w:val="22"/>
          <w:szCs w:val="22"/>
        </w:rPr>
        <w:t xml:space="preserve">3.       </w:t>
      </w:r>
      <w:r>
        <w:rPr>
          <w:rFonts w:ascii="Arial Narrow" w:eastAsia="Arial Narrow" w:hAnsi="Arial Narrow" w:cs="Arial Narrow"/>
          <w:color w:val="0D0D0D"/>
          <w:spacing w:val="14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D0D0D"/>
          <w:w w:val="117"/>
          <w:sz w:val="22"/>
          <w:szCs w:val="22"/>
        </w:rPr>
        <w:t>Tan</w:t>
      </w:r>
      <w:r>
        <w:rPr>
          <w:rFonts w:ascii="Arial Narrow" w:eastAsia="Arial Narrow" w:hAnsi="Arial Narrow" w:cs="Arial Narrow"/>
          <w:color w:val="0D0D0D"/>
          <w:spacing w:val="-2"/>
          <w:w w:val="117"/>
          <w:sz w:val="22"/>
          <w:szCs w:val="22"/>
        </w:rPr>
        <w:t>d</w:t>
      </w:r>
      <w:r>
        <w:rPr>
          <w:rFonts w:ascii="Arial Narrow" w:eastAsia="Arial Narrow" w:hAnsi="Arial Narrow" w:cs="Arial Narrow"/>
          <w:color w:val="0D0D0D"/>
          <w:w w:val="117"/>
          <w:sz w:val="22"/>
          <w:szCs w:val="22"/>
        </w:rPr>
        <w:t>a</w:t>
      </w:r>
      <w:proofErr w:type="spellEnd"/>
      <w:r>
        <w:rPr>
          <w:rFonts w:ascii="Arial Narrow" w:eastAsia="Arial Narrow" w:hAnsi="Arial Narrow" w:cs="Arial Narrow"/>
          <w:color w:val="0D0D0D"/>
          <w:spacing w:val="-4"/>
          <w:w w:val="1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D0D0D"/>
          <w:spacing w:val="-1"/>
          <w:w w:val="117"/>
          <w:sz w:val="22"/>
          <w:szCs w:val="22"/>
        </w:rPr>
        <w:t>D</w:t>
      </w:r>
      <w:r>
        <w:rPr>
          <w:rFonts w:ascii="Arial Narrow" w:eastAsia="Arial Narrow" w:hAnsi="Arial Narrow" w:cs="Arial Narrow"/>
          <w:color w:val="0D0D0D"/>
          <w:spacing w:val="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D0D0D"/>
          <w:spacing w:val="-2"/>
          <w:w w:val="117"/>
          <w:sz w:val="22"/>
          <w:szCs w:val="22"/>
        </w:rPr>
        <w:t>f</w:t>
      </w:r>
      <w:r>
        <w:rPr>
          <w:rFonts w:ascii="Arial Narrow" w:eastAsia="Arial Narrow" w:hAnsi="Arial Narrow" w:cs="Arial Narrow"/>
          <w:color w:val="0D0D0D"/>
          <w:w w:val="117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D0D0D"/>
          <w:spacing w:val="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D0D0D"/>
          <w:w w:val="117"/>
          <w:sz w:val="22"/>
          <w:szCs w:val="22"/>
        </w:rPr>
        <w:t>r</w:t>
      </w:r>
      <w:r>
        <w:rPr>
          <w:rFonts w:ascii="Arial Narrow" w:eastAsia="Arial Narrow" w:hAnsi="Arial Narrow" w:cs="Arial Narrow"/>
          <w:color w:val="0D0D0D"/>
          <w:spacing w:val="6"/>
          <w:w w:val="1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D0D0D"/>
          <w:spacing w:val="-4"/>
          <w:w w:val="110"/>
          <w:sz w:val="22"/>
          <w:szCs w:val="22"/>
        </w:rPr>
        <w:t>P</w:t>
      </w:r>
      <w:r>
        <w:rPr>
          <w:rFonts w:ascii="Arial Narrow" w:eastAsia="Arial Narrow" w:hAnsi="Arial Narrow" w:cs="Arial Narrow"/>
          <w:color w:val="0D0D0D"/>
          <w:spacing w:val="1"/>
          <w:w w:val="116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D0D0D"/>
          <w:w w:val="118"/>
          <w:sz w:val="22"/>
          <w:szCs w:val="22"/>
        </w:rPr>
        <w:t>ru</w:t>
      </w:r>
      <w:r>
        <w:rPr>
          <w:rFonts w:ascii="Arial Narrow" w:eastAsia="Arial Narrow" w:hAnsi="Arial Narrow" w:cs="Arial Narrow"/>
          <w:color w:val="0D0D0D"/>
          <w:spacing w:val="-3"/>
          <w:w w:val="118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D0D0D"/>
          <w:spacing w:val="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D0D0D"/>
          <w:w w:val="116"/>
          <w:sz w:val="22"/>
          <w:szCs w:val="22"/>
        </w:rPr>
        <w:t>h</w:t>
      </w:r>
      <w:r>
        <w:rPr>
          <w:rFonts w:ascii="Arial Narrow" w:eastAsia="Arial Narrow" w:hAnsi="Arial Narrow" w:cs="Arial Narrow"/>
          <w:color w:val="0D0D0D"/>
          <w:spacing w:val="-2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D0D0D"/>
          <w:spacing w:val="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D0D0D"/>
          <w:spacing w:val="-1"/>
          <w:w w:val="117"/>
          <w:sz w:val="22"/>
          <w:szCs w:val="22"/>
        </w:rPr>
        <w:t>n</w:t>
      </w:r>
      <w:r>
        <w:rPr>
          <w:rFonts w:ascii="Arial Narrow" w:eastAsia="Arial Narrow" w:hAnsi="Arial Narrow" w:cs="Arial Narrow"/>
          <w:color w:val="0D0D0D"/>
          <w:w w:val="122"/>
          <w:sz w:val="22"/>
          <w:szCs w:val="22"/>
        </w:rPr>
        <w:t>;</w:t>
      </w:r>
    </w:p>
    <w:p w14:paraId="62DD5B26" w14:textId="77777777" w:rsidR="0040762C" w:rsidRDefault="0058395E" w:rsidP="00CF185C">
      <w:pPr>
        <w:spacing w:before="11"/>
        <w:ind w:left="540" w:right="2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color w:val="0D0D0D"/>
          <w:sz w:val="22"/>
          <w:szCs w:val="22"/>
        </w:rPr>
        <w:t xml:space="preserve">4.       </w:t>
      </w:r>
      <w:r>
        <w:rPr>
          <w:rFonts w:ascii="Arial Narrow" w:eastAsia="Arial Narrow" w:hAnsi="Arial Narrow" w:cs="Arial Narrow"/>
          <w:color w:val="0D0D0D"/>
          <w:spacing w:val="14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D0D0D"/>
          <w:w w:val="117"/>
          <w:sz w:val="22"/>
          <w:szCs w:val="22"/>
        </w:rPr>
        <w:t>K</w:t>
      </w:r>
      <w:r>
        <w:rPr>
          <w:rFonts w:ascii="Arial Narrow" w:eastAsia="Arial Narrow" w:hAnsi="Arial Narrow" w:cs="Arial Narrow"/>
          <w:color w:val="0D0D0D"/>
          <w:spacing w:val="1"/>
          <w:w w:val="117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D0D0D"/>
          <w:spacing w:val="-2"/>
          <w:w w:val="117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D0D0D"/>
          <w:spacing w:val="1"/>
          <w:w w:val="117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D0D0D"/>
          <w:spacing w:val="-2"/>
          <w:w w:val="117"/>
          <w:sz w:val="22"/>
          <w:szCs w:val="22"/>
        </w:rPr>
        <w:t>r</w:t>
      </w:r>
      <w:r>
        <w:rPr>
          <w:rFonts w:ascii="Arial Narrow" w:eastAsia="Arial Narrow" w:hAnsi="Arial Narrow" w:cs="Arial Narrow"/>
          <w:color w:val="0D0D0D"/>
          <w:spacing w:val="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D0D0D"/>
          <w:w w:val="117"/>
          <w:sz w:val="22"/>
          <w:szCs w:val="22"/>
        </w:rPr>
        <w:t>n</w:t>
      </w:r>
      <w:r>
        <w:rPr>
          <w:rFonts w:ascii="Arial Narrow" w:eastAsia="Arial Narrow" w:hAnsi="Arial Narrow" w:cs="Arial Narrow"/>
          <w:color w:val="0D0D0D"/>
          <w:spacing w:val="-2"/>
          <w:w w:val="117"/>
          <w:sz w:val="22"/>
          <w:szCs w:val="22"/>
        </w:rPr>
        <w:t>g</w:t>
      </w:r>
      <w:r>
        <w:rPr>
          <w:rFonts w:ascii="Arial Narrow" w:eastAsia="Arial Narrow" w:hAnsi="Arial Narrow" w:cs="Arial Narrow"/>
          <w:color w:val="0D0D0D"/>
          <w:spacing w:val="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D0D0D"/>
          <w:w w:val="117"/>
          <w:sz w:val="22"/>
          <w:szCs w:val="22"/>
        </w:rPr>
        <w:t>n</w:t>
      </w:r>
      <w:proofErr w:type="spellEnd"/>
      <w:r>
        <w:rPr>
          <w:rFonts w:ascii="Arial Narrow" w:eastAsia="Arial Narrow" w:hAnsi="Arial Narrow" w:cs="Arial Narrow"/>
          <w:color w:val="0D0D0D"/>
          <w:w w:val="117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D0D0D"/>
          <w:spacing w:val="-1"/>
          <w:w w:val="118"/>
          <w:sz w:val="22"/>
          <w:szCs w:val="22"/>
        </w:rPr>
        <w:t>D</w:t>
      </w:r>
      <w:r>
        <w:rPr>
          <w:rFonts w:ascii="Arial Narrow" w:eastAsia="Arial Narrow" w:hAnsi="Arial Narrow" w:cs="Arial Narrow"/>
          <w:color w:val="0D0D0D"/>
          <w:spacing w:val="1"/>
          <w:w w:val="118"/>
          <w:sz w:val="22"/>
          <w:szCs w:val="22"/>
        </w:rPr>
        <w:t>o</w:t>
      </w:r>
      <w:r>
        <w:rPr>
          <w:rFonts w:ascii="Arial Narrow" w:eastAsia="Arial Narrow" w:hAnsi="Arial Narrow" w:cs="Arial Narrow"/>
          <w:color w:val="0D0D0D"/>
          <w:w w:val="116"/>
          <w:sz w:val="22"/>
          <w:szCs w:val="22"/>
        </w:rPr>
        <w:t>m</w:t>
      </w:r>
      <w:r>
        <w:rPr>
          <w:rFonts w:ascii="Arial Narrow" w:eastAsia="Arial Narrow" w:hAnsi="Arial Narrow" w:cs="Arial Narrow"/>
          <w:color w:val="0D0D0D"/>
          <w:spacing w:val="-1"/>
          <w:w w:val="116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D0D0D"/>
          <w:w w:val="113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D0D0D"/>
          <w:spacing w:val="-1"/>
          <w:w w:val="113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D0D0D"/>
          <w:spacing w:val="-1"/>
          <w:w w:val="109"/>
          <w:sz w:val="22"/>
          <w:szCs w:val="22"/>
        </w:rPr>
        <w:t>l</w:t>
      </w:r>
      <w:r>
        <w:rPr>
          <w:rFonts w:ascii="Arial Narrow" w:eastAsia="Arial Narrow" w:hAnsi="Arial Narrow" w:cs="Arial Narrow"/>
          <w:color w:val="0D0D0D"/>
          <w:spacing w:val="1"/>
          <w:w w:val="109"/>
          <w:sz w:val="22"/>
          <w:szCs w:val="22"/>
        </w:rPr>
        <w:t>i</w:t>
      </w:r>
      <w:proofErr w:type="spellEnd"/>
      <w:r>
        <w:rPr>
          <w:rFonts w:ascii="Arial Narrow" w:eastAsia="Arial Narrow" w:hAnsi="Arial Narrow" w:cs="Arial Narrow"/>
          <w:color w:val="0D0D0D"/>
          <w:w w:val="122"/>
          <w:sz w:val="22"/>
          <w:szCs w:val="22"/>
        </w:rPr>
        <w:t>;</w:t>
      </w:r>
    </w:p>
    <w:p w14:paraId="01EB729E" w14:textId="77777777" w:rsidR="0040762C" w:rsidRDefault="0040762C" w:rsidP="00CF185C">
      <w:pPr>
        <w:spacing w:line="280" w:lineRule="exact"/>
        <w:ind w:left="540" w:right="20"/>
        <w:rPr>
          <w:sz w:val="28"/>
          <w:szCs w:val="28"/>
        </w:rPr>
      </w:pPr>
    </w:p>
    <w:p w14:paraId="4098B692" w14:textId="77777777" w:rsidR="0040762C" w:rsidRDefault="0058395E" w:rsidP="00CF185C">
      <w:pPr>
        <w:ind w:left="540" w:right="2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w w:val="116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mat</w:t>
      </w:r>
      <w:r>
        <w:rPr>
          <w:rFonts w:ascii="Arial Narrow" w:eastAsia="Arial Narrow" w:hAnsi="Arial Narrow" w:cs="Arial Narrow"/>
          <w:spacing w:val="7"/>
          <w:w w:val="1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e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mail</w:t>
      </w:r>
      <w:r>
        <w:rPr>
          <w:rFonts w:ascii="Arial Narrow" w:eastAsia="Arial Narrow" w:hAnsi="Arial Narrow" w:cs="Arial Narrow"/>
          <w:spacing w:val="-4"/>
          <w:w w:val="1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3"/>
          <w:w w:val="116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ng</w:t>
      </w:r>
      <w:r>
        <w:rPr>
          <w:rFonts w:ascii="Arial Narrow" w:eastAsia="Arial Narrow" w:hAnsi="Arial Narrow" w:cs="Arial Narrow"/>
          <w:spacing w:val="2"/>
          <w:w w:val="116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kan</w:t>
      </w:r>
      <w:proofErr w:type="spellEnd"/>
      <w:r>
        <w:rPr>
          <w:rFonts w:ascii="Arial Narrow" w:eastAsia="Arial Narrow" w:hAnsi="Arial Narrow" w:cs="Arial Narrow"/>
          <w:spacing w:val="3"/>
          <w:w w:val="116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  <w:w w:val="116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1"/>
          <w:w w:val="116"/>
          <w:sz w:val="22"/>
          <w:szCs w:val="22"/>
        </w:rPr>
        <w:t>i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af</w:t>
      </w:r>
      <w:r>
        <w:rPr>
          <w:rFonts w:ascii="Arial Narrow" w:eastAsia="Arial Narrow" w:hAnsi="Arial Narrow" w:cs="Arial Narrow"/>
          <w:spacing w:val="-2"/>
          <w:w w:val="116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3"/>
          <w:w w:val="116"/>
          <w:sz w:val="22"/>
          <w:szCs w:val="22"/>
        </w:rPr>
        <w:t>k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n</w:t>
      </w:r>
      <w:proofErr w:type="spellEnd"/>
      <w:r>
        <w:rPr>
          <w:rFonts w:ascii="Arial Narrow" w:eastAsia="Arial Narrow" w:hAnsi="Arial Narrow" w:cs="Arial Narrow"/>
          <w:spacing w:val="19"/>
          <w:w w:val="116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w w:val="116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1"/>
          <w:w w:val="116"/>
          <w:sz w:val="22"/>
          <w:szCs w:val="22"/>
        </w:rPr>
        <w:t>n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tuk</w:t>
      </w:r>
      <w:proofErr w:type="spellEnd"/>
      <w:r>
        <w:rPr>
          <w:rFonts w:ascii="Arial Narrow" w:eastAsia="Arial Narrow" w:hAnsi="Arial Narrow" w:cs="Arial Narrow"/>
          <w:spacing w:val="12"/>
          <w:w w:val="1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w w:val="116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3"/>
          <w:w w:val="116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e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8"/>
          <w:w w:val="116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3"/>
          <w:w w:val="116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e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w w:val="116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w w:val="116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aa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n</w:t>
      </w:r>
      <w:proofErr w:type="spellEnd"/>
      <w:r>
        <w:rPr>
          <w:rFonts w:ascii="Arial Narrow" w:eastAsia="Arial Narrow" w:hAnsi="Arial Narrow" w:cs="Arial Narrow"/>
          <w:spacing w:val="16"/>
          <w:w w:val="116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ni</w:t>
      </w:r>
      <w:proofErr w:type="spellEnd"/>
      <w:r>
        <w:rPr>
          <w:rFonts w:ascii="Arial Narrow" w:eastAsia="Arial Narrow" w:hAnsi="Arial Narrow" w:cs="Arial Narrow"/>
          <w:spacing w:val="31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8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1"/>
          <w:w w:val="118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3"/>
          <w:w w:val="109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>h</w:t>
      </w:r>
      <w:proofErr w:type="spellEnd"/>
    </w:p>
    <w:p w14:paraId="3DA0C819" w14:textId="41C3E902" w:rsidR="0040762C" w:rsidRDefault="0058395E" w:rsidP="00CF185C">
      <w:pPr>
        <w:spacing w:before="14" w:line="240" w:lineRule="exact"/>
        <w:ind w:left="540" w:right="2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i/>
          <w:color w:val="006FC0"/>
          <w:spacing w:val="1"/>
          <w:w w:val="117"/>
          <w:position w:val="-1"/>
          <w:sz w:val="22"/>
          <w:szCs w:val="22"/>
        </w:rPr>
        <w:t>(e</w:t>
      </w:r>
      <w:r>
        <w:rPr>
          <w:rFonts w:ascii="Arial Narrow" w:eastAsia="Arial Narrow" w:hAnsi="Arial Narrow" w:cs="Arial Narrow"/>
          <w:i/>
          <w:color w:val="006FC0"/>
          <w:spacing w:val="-3"/>
          <w:w w:val="117"/>
          <w:position w:val="-1"/>
          <w:sz w:val="22"/>
          <w:szCs w:val="22"/>
        </w:rPr>
        <w:t>m</w:t>
      </w:r>
      <w:r>
        <w:rPr>
          <w:rFonts w:ascii="Arial Narrow" w:eastAsia="Arial Narrow" w:hAnsi="Arial Narrow" w:cs="Arial Narrow"/>
          <w:i/>
          <w:color w:val="006FC0"/>
          <w:spacing w:val="1"/>
          <w:w w:val="117"/>
          <w:position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i/>
          <w:color w:val="006FC0"/>
          <w:spacing w:val="-1"/>
          <w:w w:val="117"/>
          <w:position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i/>
          <w:color w:val="006FC0"/>
          <w:w w:val="117"/>
          <w:position w:val="-1"/>
          <w:sz w:val="22"/>
          <w:szCs w:val="22"/>
        </w:rPr>
        <w:t>l</w:t>
      </w:r>
      <w:r>
        <w:rPr>
          <w:rFonts w:ascii="Arial Narrow" w:eastAsia="Arial Narrow" w:hAnsi="Arial Narrow" w:cs="Arial Narrow"/>
          <w:i/>
          <w:color w:val="006FC0"/>
          <w:spacing w:val="-5"/>
          <w:w w:val="117"/>
          <w:position w:val="-1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i/>
          <w:color w:val="006FC0"/>
          <w:w w:val="117"/>
          <w:position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i/>
          <w:color w:val="006FC0"/>
          <w:spacing w:val="1"/>
          <w:w w:val="117"/>
          <w:position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i/>
          <w:color w:val="006FC0"/>
          <w:w w:val="117"/>
          <w:position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i/>
          <w:color w:val="006FC0"/>
          <w:spacing w:val="-1"/>
          <w:w w:val="117"/>
          <w:position w:val="-1"/>
          <w:sz w:val="22"/>
          <w:szCs w:val="22"/>
        </w:rPr>
        <w:t>m</w:t>
      </w:r>
      <w:r>
        <w:rPr>
          <w:rFonts w:ascii="Arial Narrow" w:eastAsia="Arial Narrow" w:hAnsi="Arial Narrow" w:cs="Arial Narrow"/>
          <w:i/>
          <w:color w:val="006FC0"/>
          <w:w w:val="117"/>
          <w:position w:val="-1"/>
          <w:sz w:val="22"/>
          <w:szCs w:val="22"/>
        </w:rPr>
        <w:t>i</w:t>
      </w:r>
      <w:proofErr w:type="spellEnd"/>
      <w:r>
        <w:rPr>
          <w:rFonts w:ascii="Arial Narrow" w:eastAsia="Arial Narrow" w:hAnsi="Arial Narrow" w:cs="Arial Narrow"/>
          <w:i/>
          <w:color w:val="006FC0"/>
          <w:spacing w:val="-2"/>
          <w:w w:val="117"/>
          <w:position w:val="-1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i/>
          <w:color w:val="006FC0"/>
          <w:spacing w:val="-2"/>
          <w:w w:val="117"/>
          <w:position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i/>
          <w:color w:val="006FC0"/>
          <w:spacing w:val="1"/>
          <w:w w:val="117"/>
          <w:position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i/>
          <w:color w:val="006FC0"/>
          <w:w w:val="117"/>
          <w:position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i/>
          <w:color w:val="006FC0"/>
          <w:spacing w:val="-2"/>
          <w:w w:val="117"/>
          <w:position w:val="-1"/>
          <w:sz w:val="22"/>
          <w:szCs w:val="22"/>
        </w:rPr>
        <w:t>g</w:t>
      </w:r>
      <w:r>
        <w:rPr>
          <w:rFonts w:ascii="Arial Narrow" w:eastAsia="Arial Narrow" w:hAnsi="Arial Narrow" w:cs="Arial Narrow"/>
          <w:i/>
          <w:color w:val="006FC0"/>
          <w:spacing w:val="1"/>
          <w:w w:val="117"/>
          <w:position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i/>
          <w:color w:val="006FC0"/>
          <w:w w:val="117"/>
          <w:position w:val="-1"/>
          <w:sz w:val="22"/>
          <w:szCs w:val="22"/>
        </w:rPr>
        <w:t>n</w:t>
      </w:r>
      <w:proofErr w:type="spellEnd"/>
      <w:r>
        <w:rPr>
          <w:rFonts w:ascii="Arial Narrow" w:eastAsia="Arial Narrow" w:hAnsi="Arial Narrow" w:cs="Arial Narrow"/>
          <w:i/>
          <w:color w:val="006FC0"/>
          <w:spacing w:val="5"/>
          <w:w w:val="117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i/>
          <w:color w:val="006FC0"/>
          <w:spacing w:val="-2"/>
          <w:w w:val="117"/>
          <w:position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i/>
          <w:color w:val="006FC0"/>
          <w:spacing w:val="1"/>
          <w:w w:val="117"/>
          <w:position w:val="-1"/>
          <w:sz w:val="22"/>
          <w:szCs w:val="22"/>
        </w:rPr>
        <w:t>o</w:t>
      </w:r>
      <w:r>
        <w:rPr>
          <w:rFonts w:ascii="Arial Narrow" w:eastAsia="Arial Narrow" w:hAnsi="Arial Narrow" w:cs="Arial Narrow"/>
          <w:i/>
          <w:color w:val="006FC0"/>
          <w:spacing w:val="-3"/>
          <w:w w:val="117"/>
          <w:position w:val="-1"/>
          <w:sz w:val="22"/>
          <w:szCs w:val="22"/>
        </w:rPr>
        <w:t>m</w:t>
      </w:r>
      <w:r>
        <w:rPr>
          <w:rFonts w:ascii="Arial Narrow" w:eastAsia="Arial Narrow" w:hAnsi="Arial Narrow" w:cs="Arial Narrow"/>
          <w:i/>
          <w:color w:val="006FC0"/>
          <w:w w:val="117"/>
          <w:position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i/>
          <w:color w:val="006FC0"/>
          <w:spacing w:val="1"/>
          <w:w w:val="117"/>
          <w:position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i/>
          <w:color w:val="006FC0"/>
          <w:w w:val="117"/>
          <w:position w:val="-1"/>
          <w:sz w:val="22"/>
          <w:szCs w:val="22"/>
        </w:rPr>
        <w:t>ny</w:t>
      </w:r>
      <w:r>
        <w:rPr>
          <w:rFonts w:ascii="Arial Narrow" w:eastAsia="Arial Narrow" w:hAnsi="Arial Narrow" w:cs="Arial Narrow"/>
          <w:i/>
          <w:color w:val="006FC0"/>
          <w:spacing w:val="11"/>
          <w:w w:val="117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i/>
          <w:color w:val="006FC0"/>
          <w:spacing w:val="-3"/>
          <w:w w:val="117"/>
          <w:position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i/>
          <w:color w:val="006FC0"/>
          <w:spacing w:val="1"/>
          <w:w w:val="117"/>
          <w:position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i/>
          <w:color w:val="006FC0"/>
          <w:w w:val="117"/>
          <w:position w:val="-1"/>
          <w:sz w:val="22"/>
          <w:szCs w:val="22"/>
        </w:rPr>
        <w:t>me</w:t>
      </w:r>
      <w:r>
        <w:rPr>
          <w:rFonts w:ascii="Arial Narrow" w:eastAsia="Arial Narrow" w:hAnsi="Arial Narrow" w:cs="Arial Narrow"/>
          <w:i/>
          <w:color w:val="006FC0"/>
          <w:spacing w:val="-1"/>
          <w:w w:val="117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i/>
          <w:color w:val="006FC0"/>
          <w:spacing w:val="-2"/>
          <w:w w:val="121"/>
          <w:position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i/>
          <w:color w:val="006FC0"/>
          <w:spacing w:val="1"/>
          <w:w w:val="118"/>
          <w:position w:val="-1"/>
          <w:sz w:val="22"/>
          <w:szCs w:val="22"/>
        </w:rPr>
        <w:t>o</w:t>
      </w:r>
      <w:r>
        <w:rPr>
          <w:rFonts w:ascii="Arial Narrow" w:eastAsia="Arial Narrow" w:hAnsi="Arial Narrow" w:cs="Arial Narrow"/>
          <w:i/>
          <w:color w:val="006FC0"/>
          <w:spacing w:val="-3"/>
          <w:w w:val="118"/>
          <w:position w:val="-1"/>
          <w:sz w:val="22"/>
          <w:szCs w:val="22"/>
        </w:rPr>
        <w:t>m</w:t>
      </w:r>
      <w:r>
        <w:rPr>
          <w:rFonts w:ascii="Arial Narrow" w:eastAsia="Arial Narrow" w:hAnsi="Arial Narrow" w:cs="Arial Narrow"/>
          <w:i/>
          <w:color w:val="006FC0"/>
          <w:spacing w:val="1"/>
          <w:w w:val="116"/>
          <w:position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i/>
          <w:color w:val="006FC0"/>
          <w:spacing w:val="-1"/>
          <w:w w:val="109"/>
          <w:position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i/>
          <w:color w:val="006FC0"/>
          <w:w w:val="119"/>
          <w:position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i/>
          <w:color w:val="006FC0"/>
          <w:spacing w:val="4"/>
          <w:w w:val="119"/>
          <w:position w:val="-1"/>
          <w:sz w:val="22"/>
          <w:szCs w:val="22"/>
        </w:rPr>
        <w:t>)</w:t>
      </w:r>
      <w:r>
        <w:rPr>
          <w:rFonts w:ascii="Arial Narrow" w:eastAsia="Arial Narrow" w:hAnsi="Arial Narrow" w:cs="Arial Narrow"/>
          <w:color w:val="000000"/>
          <w:w w:val="122"/>
          <w:position w:val="-1"/>
          <w:sz w:val="22"/>
          <w:szCs w:val="22"/>
        </w:rPr>
        <w:t>:</w:t>
      </w:r>
    </w:p>
    <w:p w14:paraId="5C293561" w14:textId="77777777" w:rsidR="0040762C" w:rsidRDefault="0040762C" w:rsidP="00CF185C">
      <w:pPr>
        <w:spacing w:before="6" w:line="100" w:lineRule="exact"/>
        <w:ind w:left="540" w:right="20"/>
        <w:rPr>
          <w:sz w:val="11"/>
          <w:szCs w:val="11"/>
        </w:rPr>
      </w:pPr>
    </w:p>
    <w:p w14:paraId="33F1C353" w14:textId="2028C526" w:rsidR="0040762C" w:rsidRDefault="0040762C" w:rsidP="00CF185C">
      <w:pPr>
        <w:spacing w:line="200" w:lineRule="exact"/>
        <w:ind w:left="540" w:right="20"/>
      </w:pPr>
    </w:p>
    <w:p w14:paraId="5CDF0F02" w14:textId="41EDCE3B" w:rsidR="0040762C" w:rsidRDefault="00E90704" w:rsidP="00CF185C">
      <w:pPr>
        <w:spacing w:line="200" w:lineRule="exact"/>
        <w:ind w:left="540" w:right="20"/>
      </w:pPr>
      <w:r>
        <w:pict w14:anchorId="3418117C">
          <v:group id="_x0000_s1026" alt="" style="position:absolute;left:0;text-align:left;margin-left:113pt;margin-top:3.75pt;width:236.65pt;height:0;z-index:-251658240;mso-position-horizontal-relative:page" coordorigin="2410,509" coordsize="4733,0">
            <v:shape id="_x0000_s1027" alt="" style="position:absolute;left:2410;top:509;width:4733;height:0" coordorigin="2410,509" coordsize="4733,0" path="m2410,509r4733,e" filled="f" strokeweight=".19394mm">
              <v:path arrowok="t"/>
            </v:shape>
            <w10:wrap anchorx="page"/>
          </v:group>
        </w:pict>
      </w:r>
    </w:p>
    <w:p w14:paraId="590F720F" w14:textId="77777777" w:rsidR="00CF185C" w:rsidRDefault="0058395E" w:rsidP="00CF185C">
      <w:pPr>
        <w:spacing w:before="33" w:line="506" w:lineRule="auto"/>
        <w:ind w:left="540" w:right="20"/>
        <w:rPr>
          <w:rFonts w:ascii="Arial Narrow" w:eastAsia="Arial Narrow" w:hAnsi="Arial Narrow" w:cs="Arial Narrow"/>
          <w:w w:val="117"/>
          <w:sz w:val="22"/>
          <w:szCs w:val="22"/>
        </w:rPr>
      </w:pPr>
      <w:proofErr w:type="spellStart"/>
      <w:r>
        <w:rPr>
          <w:rFonts w:ascii="Arial Narrow" w:eastAsia="Arial Narrow" w:hAnsi="Arial Narrow" w:cs="Arial Narrow"/>
          <w:spacing w:val="-1"/>
          <w:w w:val="116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e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1"/>
          <w:w w:val="116"/>
          <w:sz w:val="22"/>
          <w:szCs w:val="22"/>
        </w:rPr>
        <w:t>i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k</w:t>
      </w:r>
      <w:r>
        <w:rPr>
          <w:rFonts w:ascii="Arial Narrow" w:eastAsia="Arial Narrow" w:hAnsi="Arial Narrow" w:cs="Arial Narrow"/>
          <w:spacing w:val="-1"/>
          <w:w w:val="116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n</w:t>
      </w:r>
      <w:proofErr w:type="spellEnd"/>
      <w:r>
        <w:rPr>
          <w:rFonts w:ascii="Arial Narrow" w:eastAsia="Arial Narrow" w:hAnsi="Arial Narrow" w:cs="Arial Narrow"/>
          <w:spacing w:val="3"/>
          <w:w w:val="1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1"/>
          <w:w w:val="116"/>
          <w:sz w:val="22"/>
          <w:szCs w:val="22"/>
        </w:rPr>
        <w:t>u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8"/>
          <w:w w:val="116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ni</w:t>
      </w:r>
      <w:proofErr w:type="spellEnd"/>
      <w:r>
        <w:rPr>
          <w:rFonts w:ascii="Arial Narrow" w:eastAsia="Arial Narrow" w:hAnsi="Arial Narrow" w:cs="Arial Narrow"/>
          <w:spacing w:val="31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w w:val="117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1"/>
          <w:w w:val="117"/>
          <w:sz w:val="22"/>
          <w:szCs w:val="22"/>
        </w:rPr>
        <w:t>i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>sam</w:t>
      </w:r>
      <w:r>
        <w:rPr>
          <w:rFonts w:ascii="Arial Narrow" w:eastAsia="Arial Narrow" w:hAnsi="Arial Narrow" w:cs="Arial Narrow"/>
          <w:spacing w:val="-3"/>
          <w:w w:val="117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"/>
          <w:w w:val="117"/>
          <w:sz w:val="22"/>
          <w:szCs w:val="22"/>
        </w:rPr>
        <w:t>i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>kan</w:t>
      </w:r>
      <w:proofErr w:type="spellEnd"/>
      <w:r>
        <w:rPr>
          <w:rFonts w:ascii="Arial Narrow" w:eastAsia="Arial Narrow" w:hAnsi="Arial Narrow" w:cs="Arial Narrow"/>
          <w:w w:val="117"/>
          <w:sz w:val="22"/>
          <w:szCs w:val="22"/>
        </w:rPr>
        <w:t xml:space="preserve">, </w:t>
      </w:r>
      <w:proofErr w:type="spellStart"/>
      <w:r>
        <w:rPr>
          <w:rFonts w:ascii="Arial Narrow" w:eastAsia="Arial Narrow" w:hAnsi="Arial Narrow" w:cs="Arial Narrow"/>
          <w:spacing w:val="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w w:val="11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>s</w:t>
      </w:r>
      <w:proofErr w:type="spellEnd"/>
      <w:r>
        <w:rPr>
          <w:rFonts w:ascii="Arial Narrow" w:eastAsia="Arial Narrow" w:hAnsi="Arial Narrow" w:cs="Arial Narrow"/>
          <w:w w:val="117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1"/>
          <w:w w:val="117"/>
          <w:sz w:val="22"/>
          <w:szCs w:val="22"/>
        </w:rPr>
        <w:t>ke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1"/>
          <w:w w:val="117"/>
          <w:sz w:val="22"/>
          <w:szCs w:val="22"/>
        </w:rPr>
        <w:t>j</w:t>
      </w:r>
      <w:r>
        <w:rPr>
          <w:rFonts w:ascii="Arial Narrow" w:eastAsia="Arial Narrow" w:hAnsi="Arial Narrow" w:cs="Arial Narrow"/>
          <w:spacing w:val="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>sa</w:t>
      </w:r>
      <w:r>
        <w:rPr>
          <w:rFonts w:ascii="Arial Narrow" w:eastAsia="Arial Narrow" w:hAnsi="Arial Narrow" w:cs="Arial Narrow"/>
          <w:spacing w:val="-3"/>
          <w:w w:val="117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2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3"/>
          <w:w w:val="117"/>
          <w:sz w:val="22"/>
          <w:szCs w:val="22"/>
        </w:rPr>
        <w:t>y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>a</w:t>
      </w:r>
      <w:proofErr w:type="spellEnd"/>
      <w:r>
        <w:rPr>
          <w:rFonts w:ascii="Arial Narrow" w:eastAsia="Arial Narrow" w:hAnsi="Arial Narrow" w:cs="Arial Narrow"/>
          <w:spacing w:val="-5"/>
          <w:w w:val="117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w w:val="117"/>
          <w:sz w:val="22"/>
          <w:szCs w:val="22"/>
        </w:rPr>
        <w:t>di</w:t>
      </w:r>
      <w:r>
        <w:rPr>
          <w:rFonts w:ascii="Arial Narrow" w:eastAsia="Arial Narrow" w:hAnsi="Arial Narrow" w:cs="Arial Narrow"/>
          <w:spacing w:val="-1"/>
          <w:w w:val="117"/>
          <w:sz w:val="22"/>
          <w:szCs w:val="22"/>
        </w:rPr>
        <w:t>u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w w:val="117"/>
          <w:sz w:val="22"/>
          <w:szCs w:val="22"/>
        </w:rPr>
        <w:t>k</w:t>
      </w:r>
      <w:r>
        <w:rPr>
          <w:rFonts w:ascii="Arial Narrow" w:eastAsia="Arial Narrow" w:hAnsi="Arial Narrow" w:cs="Arial Narrow"/>
          <w:spacing w:val="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>n</w:t>
      </w:r>
      <w:proofErr w:type="spellEnd"/>
      <w:r>
        <w:rPr>
          <w:rFonts w:ascii="Arial Narrow" w:eastAsia="Arial Narrow" w:hAnsi="Arial Narrow" w:cs="Arial Narrow"/>
          <w:spacing w:val="13"/>
          <w:w w:val="117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  <w:w w:val="11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1"/>
          <w:w w:val="117"/>
          <w:sz w:val="22"/>
          <w:szCs w:val="22"/>
        </w:rPr>
        <w:t>e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>ri</w:t>
      </w:r>
      <w:r>
        <w:rPr>
          <w:rFonts w:ascii="Arial Narrow" w:eastAsia="Arial Narrow" w:hAnsi="Arial Narrow" w:cs="Arial Narrow"/>
          <w:spacing w:val="-1"/>
          <w:w w:val="117"/>
          <w:sz w:val="22"/>
          <w:szCs w:val="22"/>
        </w:rPr>
        <w:t>m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>a</w:t>
      </w:r>
      <w:proofErr w:type="spellEnd"/>
      <w:r>
        <w:rPr>
          <w:rFonts w:ascii="Arial Narrow" w:eastAsia="Arial Narrow" w:hAnsi="Arial Narrow" w:cs="Arial Narrow"/>
          <w:spacing w:val="7"/>
          <w:w w:val="117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3"/>
          <w:w w:val="117"/>
          <w:sz w:val="22"/>
          <w:szCs w:val="22"/>
        </w:rPr>
        <w:t>k</w:t>
      </w:r>
      <w:r>
        <w:rPr>
          <w:rFonts w:ascii="Arial Narrow" w:eastAsia="Arial Narrow" w:hAnsi="Arial Narrow" w:cs="Arial Narrow"/>
          <w:spacing w:val="1"/>
          <w:w w:val="117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1"/>
          <w:w w:val="117"/>
          <w:sz w:val="22"/>
          <w:szCs w:val="22"/>
        </w:rPr>
        <w:t>i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>h.</w:t>
      </w:r>
    </w:p>
    <w:p w14:paraId="744FA0FB" w14:textId="7253AC6D" w:rsidR="0040762C" w:rsidRDefault="0058395E" w:rsidP="00CF185C">
      <w:pPr>
        <w:spacing w:before="33" w:line="506" w:lineRule="auto"/>
        <w:ind w:left="540" w:right="20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w w:val="118"/>
          <w:sz w:val="22"/>
          <w:szCs w:val="22"/>
        </w:rPr>
        <w:t>J</w:t>
      </w:r>
      <w:r>
        <w:rPr>
          <w:rFonts w:ascii="Arial Narrow" w:eastAsia="Arial Narrow" w:hAnsi="Arial Narrow" w:cs="Arial Narrow"/>
          <w:spacing w:val="1"/>
          <w:w w:val="118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8"/>
          <w:sz w:val="22"/>
          <w:szCs w:val="22"/>
        </w:rPr>
        <w:t>k</w:t>
      </w:r>
      <w:r>
        <w:rPr>
          <w:rFonts w:ascii="Arial Narrow" w:eastAsia="Arial Narrow" w:hAnsi="Arial Narrow" w:cs="Arial Narrow"/>
          <w:spacing w:val="-2"/>
          <w:w w:val="118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8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w w:val="118"/>
          <w:sz w:val="22"/>
          <w:szCs w:val="22"/>
        </w:rPr>
        <w:t>t</w:t>
      </w:r>
      <w:proofErr w:type="spellEnd"/>
      <w:r>
        <w:rPr>
          <w:rFonts w:ascii="Arial Narrow" w:eastAsia="Arial Narrow" w:hAnsi="Arial Narrow" w:cs="Arial Narrow"/>
          <w:spacing w:val="1"/>
          <w:w w:val="118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8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4"/>
          <w:w w:val="118"/>
          <w:sz w:val="22"/>
          <w:szCs w:val="22"/>
        </w:rPr>
        <w:t xml:space="preserve"> </w:t>
      </w:r>
      <w:r w:rsidR="00CF185C">
        <w:rPr>
          <w:rFonts w:ascii="Arial Narrow" w:eastAsia="Arial Narrow" w:hAnsi="Arial Narrow" w:cs="Arial Narrow"/>
          <w:sz w:val="22"/>
          <w:szCs w:val="22"/>
        </w:rPr>
        <w:t xml:space="preserve">…. </w:t>
      </w:r>
      <w:proofErr w:type="spellStart"/>
      <w:r w:rsidR="00CF185C">
        <w:rPr>
          <w:rFonts w:ascii="Arial Narrow" w:eastAsia="Arial Narrow" w:hAnsi="Arial Narrow" w:cs="Arial Narrow"/>
          <w:sz w:val="22"/>
          <w:szCs w:val="22"/>
        </w:rPr>
        <w:t>Februari</w:t>
      </w:r>
      <w:proofErr w:type="spellEnd"/>
      <w:r>
        <w:rPr>
          <w:rFonts w:ascii="Arial Narrow" w:eastAsia="Arial Narrow" w:hAnsi="Arial Narrow" w:cs="Arial Narrow"/>
          <w:spacing w:val="7"/>
          <w:w w:val="1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w w:val="122"/>
          <w:sz w:val="22"/>
          <w:szCs w:val="22"/>
        </w:rPr>
        <w:t>2</w:t>
      </w:r>
      <w:r>
        <w:rPr>
          <w:rFonts w:ascii="Arial Narrow" w:eastAsia="Arial Narrow" w:hAnsi="Arial Narrow" w:cs="Arial Narrow"/>
          <w:spacing w:val="-3"/>
          <w:w w:val="122"/>
          <w:sz w:val="22"/>
          <w:szCs w:val="22"/>
        </w:rPr>
        <w:t>0</w:t>
      </w:r>
      <w:r>
        <w:rPr>
          <w:rFonts w:ascii="Arial Narrow" w:eastAsia="Arial Narrow" w:hAnsi="Arial Narrow" w:cs="Arial Narrow"/>
          <w:w w:val="122"/>
          <w:sz w:val="22"/>
          <w:szCs w:val="22"/>
        </w:rPr>
        <w:t>19</w:t>
      </w:r>
    </w:p>
    <w:p w14:paraId="2DDFB48C" w14:textId="77777777" w:rsidR="0040762C" w:rsidRDefault="0058395E" w:rsidP="00CF185C">
      <w:pPr>
        <w:spacing w:before="3" w:line="253" w:lineRule="auto"/>
        <w:ind w:left="540" w:right="20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w w:val="116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ma</w:t>
      </w:r>
      <w:r>
        <w:rPr>
          <w:rFonts w:ascii="Arial Narrow" w:eastAsia="Arial Narrow" w:hAnsi="Arial Narrow" w:cs="Arial Narrow"/>
          <w:spacing w:val="5"/>
          <w:w w:val="1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3"/>
          <w:w w:val="116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e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ru</w:t>
      </w:r>
      <w:r>
        <w:rPr>
          <w:rFonts w:ascii="Arial Narrow" w:eastAsia="Arial Narrow" w:hAnsi="Arial Narrow" w:cs="Arial Narrow"/>
          <w:spacing w:val="-1"/>
          <w:w w:val="116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3"/>
          <w:w w:val="116"/>
          <w:sz w:val="22"/>
          <w:szCs w:val="22"/>
        </w:rPr>
        <w:t>h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aa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1"/>
          <w:w w:val="1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w w:val="110"/>
          <w:sz w:val="22"/>
          <w:szCs w:val="22"/>
        </w:rPr>
        <w:t>P</w:t>
      </w:r>
      <w:r>
        <w:rPr>
          <w:rFonts w:ascii="Arial Narrow" w:eastAsia="Arial Narrow" w:hAnsi="Arial Narrow" w:cs="Arial Narrow"/>
          <w:w w:val="111"/>
          <w:sz w:val="22"/>
          <w:szCs w:val="22"/>
        </w:rPr>
        <w:t xml:space="preserve">T </w:t>
      </w:r>
      <w:proofErr w:type="spellStart"/>
      <w:r>
        <w:rPr>
          <w:rFonts w:ascii="Arial Narrow" w:eastAsia="Arial Narrow" w:hAnsi="Arial Narrow" w:cs="Arial Narrow"/>
          <w:spacing w:val="-1"/>
          <w:w w:val="119"/>
          <w:sz w:val="22"/>
          <w:szCs w:val="22"/>
        </w:rPr>
        <w:t>Di</w:t>
      </w:r>
      <w:r>
        <w:rPr>
          <w:rFonts w:ascii="Arial Narrow" w:eastAsia="Arial Narrow" w:hAnsi="Arial Narrow" w:cs="Arial Narrow"/>
          <w:w w:val="119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1"/>
          <w:w w:val="119"/>
          <w:sz w:val="22"/>
          <w:szCs w:val="22"/>
        </w:rPr>
        <w:t>e</w:t>
      </w:r>
      <w:r>
        <w:rPr>
          <w:rFonts w:ascii="Arial Narrow" w:eastAsia="Arial Narrow" w:hAnsi="Arial Narrow" w:cs="Arial Narrow"/>
          <w:w w:val="119"/>
          <w:sz w:val="22"/>
          <w:szCs w:val="22"/>
        </w:rPr>
        <w:t>ktur</w:t>
      </w:r>
      <w:proofErr w:type="spellEnd"/>
      <w:r>
        <w:rPr>
          <w:rFonts w:ascii="Arial Narrow" w:eastAsia="Arial Narrow" w:hAnsi="Arial Narrow" w:cs="Arial Narrow"/>
          <w:spacing w:val="-1"/>
          <w:w w:val="11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w w:val="119"/>
          <w:sz w:val="22"/>
          <w:szCs w:val="22"/>
        </w:rPr>
        <w:t>Ut</w:t>
      </w:r>
      <w:r>
        <w:rPr>
          <w:rFonts w:ascii="Arial Narrow" w:eastAsia="Arial Narrow" w:hAnsi="Arial Narrow" w:cs="Arial Narrow"/>
          <w:spacing w:val="1"/>
          <w:w w:val="119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3"/>
          <w:w w:val="118"/>
          <w:sz w:val="22"/>
          <w:szCs w:val="22"/>
        </w:rPr>
        <w:t>m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a</w:t>
      </w:r>
    </w:p>
    <w:p w14:paraId="7A1E1FF8" w14:textId="5884CBEB" w:rsidR="0040762C" w:rsidRDefault="0040762C" w:rsidP="00CF185C">
      <w:pPr>
        <w:spacing w:before="7" w:line="180" w:lineRule="exact"/>
        <w:ind w:left="540" w:right="20"/>
        <w:rPr>
          <w:sz w:val="19"/>
          <w:szCs w:val="19"/>
        </w:rPr>
      </w:pPr>
    </w:p>
    <w:p w14:paraId="70BD6760" w14:textId="2DA721FF" w:rsidR="0040762C" w:rsidRDefault="0040762C" w:rsidP="00CF185C">
      <w:pPr>
        <w:spacing w:line="200" w:lineRule="exact"/>
        <w:ind w:left="540" w:right="20"/>
      </w:pPr>
    </w:p>
    <w:p w14:paraId="2D33B880" w14:textId="32F42BB1" w:rsidR="0040762C" w:rsidRDefault="0040762C" w:rsidP="00CF185C">
      <w:pPr>
        <w:spacing w:line="200" w:lineRule="exact"/>
        <w:ind w:left="540" w:right="20"/>
      </w:pPr>
    </w:p>
    <w:p w14:paraId="3439CC42" w14:textId="77777777" w:rsidR="0040762C" w:rsidRDefault="0040762C" w:rsidP="00CF185C">
      <w:pPr>
        <w:spacing w:line="200" w:lineRule="exact"/>
        <w:ind w:left="540" w:right="20"/>
      </w:pPr>
    </w:p>
    <w:p w14:paraId="285DDDF0" w14:textId="65387503" w:rsidR="0040762C" w:rsidRDefault="0058395E" w:rsidP="00CF185C">
      <w:pPr>
        <w:ind w:left="540" w:right="20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w w:val="116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ma</w:t>
      </w:r>
      <w:r>
        <w:rPr>
          <w:rFonts w:ascii="Arial Narrow" w:eastAsia="Arial Narrow" w:hAnsi="Arial Narrow" w:cs="Arial Narrow"/>
          <w:spacing w:val="2"/>
          <w:w w:val="116"/>
          <w:sz w:val="22"/>
          <w:szCs w:val="22"/>
        </w:rPr>
        <w:t xml:space="preserve"> </w:t>
      </w:r>
      <w:proofErr w:type="spellStart"/>
      <w:proofErr w:type="gramStart"/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proofErr w:type="spellEnd"/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w w:val="116"/>
          <w:sz w:val="22"/>
          <w:szCs w:val="22"/>
        </w:rPr>
        <w:t>Ta</w:t>
      </w:r>
      <w:r>
        <w:rPr>
          <w:rFonts w:ascii="Arial Narrow" w:eastAsia="Arial Narrow" w:hAnsi="Arial Narrow" w:cs="Arial Narrow"/>
          <w:spacing w:val="-2"/>
          <w:w w:val="116"/>
          <w:sz w:val="22"/>
          <w:szCs w:val="22"/>
        </w:rPr>
        <w:t>n</w:t>
      </w:r>
      <w:r>
        <w:rPr>
          <w:rFonts w:ascii="Arial Narrow" w:eastAsia="Arial Narrow" w:hAnsi="Arial Narrow" w:cs="Arial Narrow"/>
          <w:w w:val="116"/>
          <w:sz w:val="22"/>
          <w:szCs w:val="22"/>
        </w:rPr>
        <w:t>da</w:t>
      </w:r>
      <w:proofErr w:type="spellEnd"/>
      <w:proofErr w:type="gramEnd"/>
      <w:r>
        <w:rPr>
          <w:rFonts w:ascii="Arial Narrow" w:eastAsia="Arial Narrow" w:hAnsi="Arial Narrow" w:cs="Arial Narrow"/>
          <w:spacing w:val="2"/>
          <w:w w:val="116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3"/>
          <w:w w:val="111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9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w w:val="119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1"/>
          <w:w w:val="116"/>
          <w:sz w:val="22"/>
          <w:szCs w:val="22"/>
        </w:rPr>
        <w:t>a</w:t>
      </w:r>
      <w:r>
        <w:rPr>
          <w:rFonts w:ascii="Arial Narrow" w:eastAsia="Arial Narrow" w:hAnsi="Arial Narrow" w:cs="Arial Narrow"/>
          <w:w w:val="117"/>
          <w:sz w:val="22"/>
          <w:szCs w:val="22"/>
        </w:rPr>
        <w:t>n</w:t>
      </w:r>
      <w:proofErr w:type="spellEnd"/>
    </w:p>
    <w:sectPr w:rsidR="0040762C">
      <w:type w:val="continuous"/>
      <w:pgSz w:w="12240" w:h="20160"/>
      <w:pgMar w:top="500" w:right="13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FB5E3D"/>
    <w:multiLevelType w:val="multilevel"/>
    <w:tmpl w:val="0FB01EC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62C"/>
    <w:rsid w:val="0040762C"/>
    <w:rsid w:val="0058395E"/>
    <w:rsid w:val="00CF185C"/>
    <w:rsid w:val="00E9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EC47E9E"/>
  <w15:docId w15:val="{8FA5C0ED-6623-43C1-B22B-A2C86953D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820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jadid</dc:creator>
  <cp:lastModifiedBy>Microsoft Office User</cp:lastModifiedBy>
  <cp:revision>2</cp:revision>
  <dcterms:created xsi:type="dcterms:W3CDTF">2019-02-27T07:44:00Z</dcterms:created>
  <dcterms:modified xsi:type="dcterms:W3CDTF">2019-02-27T07:44:00Z</dcterms:modified>
</cp:coreProperties>
</file>