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1B409E" w14:textId="77777777" w:rsidR="00D02BAF" w:rsidRPr="006A441B" w:rsidRDefault="009A5A4E" w:rsidP="00DD6C2A">
      <w:pPr>
        <w:spacing w:before="77"/>
        <w:ind w:left="4106" w:right="4129"/>
        <w:jc w:val="both"/>
        <w:rPr>
          <w:rFonts w:ascii="Footlight MT Light" w:eastAsia="Arial" w:hAnsi="Footlight MT Light"/>
          <w:sz w:val="22"/>
          <w:szCs w:val="22"/>
        </w:rPr>
      </w:pPr>
      <w:r w:rsidRPr="006A441B">
        <w:rPr>
          <w:rFonts w:ascii="Footlight MT Light" w:eastAsia="Arial" w:hAnsi="Footlight MT Light"/>
          <w:spacing w:val="-1"/>
          <w:sz w:val="22"/>
          <w:szCs w:val="22"/>
        </w:rPr>
        <w:t>K</w:t>
      </w:r>
      <w:r w:rsidRPr="006A441B">
        <w:rPr>
          <w:rFonts w:ascii="Footlight MT Light" w:eastAsia="Arial" w:hAnsi="Footlight MT Light"/>
          <w:spacing w:val="1"/>
          <w:sz w:val="22"/>
          <w:szCs w:val="22"/>
        </w:rPr>
        <w:t>O</w:t>
      </w:r>
      <w:r w:rsidRPr="006A441B">
        <w:rPr>
          <w:rFonts w:ascii="Footlight MT Light" w:eastAsia="Arial" w:hAnsi="Footlight MT Light"/>
          <w:sz w:val="22"/>
          <w:szCs w:val="22"/>
        </w:rPr>
        <w:t xml:space="preserve">P </w:t>
      </w:r>
      <w:r w:rsidRPr="006A441B">
        <w:rPr>
          <w:rFonts w:ascii="Footlight MT Light" w:eastAsia="Arial" w:hAnsi="Footlight MT Light"/>
          <w:spacing w:val="-1"/>
          <w:sz w:val="22"/>
          <w:szCs w:val="22"/>
        </w:rPr>
        <w:t>SURA</w:t>
      </w:r>
      <w:r w:rsidRPr="006A441B">
        <w:rPr>
          <w:rFonts w:ascii="Footlight MT Light" w:eastAsia="Arial" w:hAnsi="Footlight MT Light"/>
          <w:sz w:val="22"/>
          <w:szCs w:val="22"/>
        </w:rPr>
        <w:t>T</w:t>
      </w:r>
    </w:p>
    <w:p w14:paraId="0C8AB6D5" w14:textId="77777777" w:rsidR="00D02BAF" w:rsidRPr="006A441B" w:rsidRDefault="00D02BAF" w:rsidP="00DD6C2A">
      <w:pPr>
        <w:spacing w:before="19" w:line="220" w:lineRule="exact"/>
        <w:jc w:val="both"/>
        <w:rPr>
          <w:rFonts w:ascii="Footlight MT Light" w:hAnsi="Footlight MT Light"/>
          <w:sz w:val="22"/>
          <w:szCs w:val="2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60"/>
        <w:gridCol w:w="283"/>
        <w:gridCol w:w="7727"/>
      </w:tblGrid>
      <w:tr w:rsidR="00052652" w:rsidRPr="006A441B" w14:paraId="77BC0551" w14:textId="77777777" w:rsidTr="006748D3">
        <w:tc>
          <w:tcPr>
            <w:tcW w:w="1560" w:type="dxa"/>
          </w:tcPr>
          <w:p w14:paraId="448A9331" w14:textId="550A0A62" w:rsidR="00052652" w:rsidRPr="006A441B" w:rsidRDefault="00052652" w:rsidP="00DD6C2A">
            <w:pPr>
              <w:spacing w:before="13" w:line="240" w:lineRule="exact"/>
              <w:jc w:val="both"/>
              <w:rPr>
                <w:rFonts w:ascii="Footlight MT Light" w:hAnsi="Footlight MT Light"/>
                <w:sz w:val="22"/>
                <w:szCs w:val="22"/>
              </w:rPr>
            </w:pPr>
            <w:proofErr w:type="spellStart"/>
            <w:r w:rsidRPr="006A441B">
              <w:rPr>
                <w:rFonts w:ascii="Footlight MT Light" w:hAnsi="Footlight MT Light"/>
                <w:sz w:val="22"/>
                <w:szCs w:val="22"/>
              </w:rPr>
              <w:t>Nomor</w:t>
            </w:r>
            <w:proofErr w:type="spellEnd"/>
          </w:p>
        </w:tc>
        <w:tc>
          <w:tcPr>
            <w:tcW w:w="283" w:type="dxa"/>
          </w:tcPr>
          <w:p w14:paraId="133D8B28" w14:textId="368A82FC" w:rsidR="00052652" w:rsidRPr="006A441B" w:rsidRDefault="00052652" w:rsidP="00DD6C2A">
            <w:pPr>
              <w:spacing w:before="13" w:line="240" w:lineRule="exact"/>
              <w:jc w:val="both"/>
              <w:rPr>
                <w:rFonts w:ascii="Footlight MT Light" w:hAnsi="Footlight MT Light"/>
                <w:sz w:val="22"/>
                <w:szCs w:val="22"/>
              </w:rPr>
            </w:pPr>
            <w:r w:rsidRPr="006A441B">
              <w:rPr>
                <w:rFonts w:ascii="Footlight MT Light" w:hAnsi="Footlight MT Light"/>
                <w:sz w:val="22"/>
                <w:szCs w:val="22"/>
              </w:rPr>
              <w:t>:</w:t>
            </w:r>
          </w:p>
        </w:tc>
        <w:tc>
          <w:tcPr>
            <w:tcW w:w="7727" w:type="dxa"/>
          </w:tcPr>
          <w:p w14:paraId="3B103487" w14:textId="0A20A62E" w:rsidR="00052652" w:rsidRPr="006A441B" w:rsidRDefault="00052652" w:rsidP="00DD6C2A">
            <w:pPr>
              <w:spacing w:before="13" w:line="240" w:lineRule="exact"/>
              <w:jc w:val="both"/>
              <w:rPr>
                <w:rFonts w:ascii="Footlight MT Light" w:hAnsi="Footlight MT Light"/>
                <w:sz w:val="22"/>
                <w:szCs w:val="22"/>
              </w:rPr>
            </w:pPr>
            <w:r w:rsidRPr="006A441B">
              <w:rPr>
                <w:rFonts w:ascii="Footlight MT Light" w:hAnsi="Footlight MT Light"/>
                <w:sz w:val="22"/>
                <w:szCs w:val="22"/>
              </w:rPr>
              <w:t>……………..</w:t>
            </w:r>
          </w:p>
        </w:tc>
      </w:tr>
      <w:tr w:rsidR="00052652" w:rsidRPr="006A441B" w14:paraId="0B792B77" w14:textId="77777777" w:rsidTr="006748D3">
        <w:tc>
          <w:tcPr>
            <w:tcW w:w="1560" w:type="dxa"/>
          </w:tcPr>
          <w:p w14:paraId="0324F24F" w14:textId="3C9F2508" w:rsidR="00052652" w:rsidRPr="006A441B" w:rsidRDefault="00052652" w:rsidP="00DD6C2A">
            <w:pPr>
              <w:spacing w:before="13" w:line="240" w:lineRule="exact"/>
              <w:jc w:val="both"/>
              <w:rPr>
                <w:rFonts w:ascii="Footlight MT Light" w:hAnsi="Footlight MT Light"/>
                <w:sz w:val="22"/>
                <w:szCs w:val="22"/>
              </w:rPr>
            </w:pPr>
            <w:r w:rsidRPr="006A441B">
              <w:rPr>
                <w:rFonts w:ascii="Footlight MT Light" w:hAnsi="Footlight MT Light"/>
                <w:sz w:val="22"/>
                <w:szCs w:val="22"/>
              </w:rPr>
              <w:t>Lampiran</w:t>
            </w:r>
          </w:p>
        </w:tc>
        <w:tc>
          <w:tcPr>
            <w:tcW w:w="283" w:type="dxa"/>
          </w:tcPr>
          <w:p w14:paraId="3B707A2B" w14:textId="405C7893" w:rsidR="00052652" w:rsidRPr="006A441B" w:rsidRDefault="00052652" w:rsidP="00DD6C2A">
            <w:pPr>
              <w:spacing w:before="13" w:line="240" w:lineRule="exact"/>
              <w:jc w:val="both"/>
              <w:rPr>
                <w:rFonts w:ascii="Footlight MT Light" w:hAnsi="Footlight MT Light"/>
                <w:sz w:val="22"/>
                <w:szCs w:val="22"/>
              </w:rPr>
            </w:pPr>
            <w:r w:rsidRPr="006A441B">
              <w:rPr>
                <w:rFonts w:ascii="Footlight MT Light" w:hAnsi="Footlight MT Light"/>
                <w:sz w:val="22"/>
                <w:szCs w:val="22"/>
              </w:rPr>
              <w:t>:</w:t>
            </w:r>
          </w:p>
        </w:tc>
        <w:tc>
          <w:tcPr>
            <w:tcW w:w="7727" w:type="dxa"/>
          </w:tcPr>
          <w:p w14:paraId="650BA9AD" w14:textId="2AFCA304" w:rsidR="00052652" w:rsidRPr="006A441B" w:rsidRDefault="00052652" w:rsidP="00DD6C2A">
            <w:pPr>
              <w:spacing w:before="13" w:line="240" w:lineRule="exact"/>
              <w:jc w:val="both"/>
              <w:rPr>
                <w:rFonts w:ascii="Footlight MT Light" w:hAnsi="Footlight MT Light"/>
                <w:sz w:val="22"/>
                <w:szCs w:val="22"/>
              </w:rPr>
            </w:pPr>
            <w:r w:rsidRPr="006A441B">
              <w:rPr>
                <w:rFonts w:ascii="Footlight MT Light" w:hAnsi="Footlight MT Light"/>
                <w:sz w:val="22"/>
                <w:szCs w:val="22"/>
              </w:rPr>
              <w:t>1 (</w:t>
            </w:r>
            <w:proofErr w:type="spellStart"/>
            <w:r w:rsidRPr="006A441B">
              <w:rPr>
                <w:rFonts w:ascii="Footlight MT Light" w:hAnsi="Footlight MT Light"/>
                <w:sz w:val="22"/>
                <w:szCs w:val="22"/>
              </w:rPr>
              <w:t>satu</w:t>
            </w:r>
            <w:proofErr w:type="spellEnd"/>
            <w:r w:rsidRPr="006A441B">
              <w:rPr>
                <w:rFonts w:ascii="Footlight MT Light" w:hAnsi="Footlight MT Light"/>
                <w:sz w:val="22"/>
                <w:szCs w:val="22"/>
              </w:rPr>
              <w:t xml:space="preserve">) </w:t>
            </w:r>
            <w:proofErr w:type="spellStart"/>
            <w:r w:rsidRPr="006A441B">
              <w:rPr>
                <w:rFonts w:ascii="Footlight MT Light" w:hAnsi="Footlight MT Light"/>
                <w:sz w:val="22"/>
                <w:szCs w:val="22"/>
              </w:rPr>
              <w:t>Berkas</w:t>
            </w:r>
            <w:proofErr w:type="spellEnd"/>
          </w:p>
        </w:tc>
      </w:tr>
      <w:tr w:rsidR="00052652" w:rsidRPr="006A441B" w14:paraId="78F24346" w14:textId="77777777" w:rsidTr="006748D3">
        <w:tc>
          <w:tcPr>
            <w:tcW w:w="1560" w:type="dxa"/>
          </w:tcPr>
          <w:p w14:paraId="428530FF" w14:textId="404CE8DD" w:rsidR="00052652" w:rsidRPr="006A441B" w:rsidRDefault="00052652" w:rsidP="00DD6C2A">
            <w:pPr>
              <w:spacing w:before="13" w:line="240" w:lineRule="exact"/>
              <w:jc w:val="both"/>
              <w:rPr>
                <w:rFonts w:ascii="Footlight MT Light" w:hAnsi="Footlight MT Light"/>
                <w:sz w:val="22"/>
                <w:szCs w:val="22"/>
              </w:rPr>
            </w:pPr>
            <w:proofErr w:type="spellStart"/>
            <w:r w:rsidRPr="006A441B">
              <w:rPr>
                <w:rFonts w:ascii="Footlight MT Light" w:hAnsi="Footlight MT Light"/>
                <w:sz w:val="22"/>
                <w:szCs w:val="22"/>
              </w:rPr>
              <w:t>Perihal</w:t>
            </w:r>
            <w:proofErr w:type="spellEnd"/>
          </w:p>
        </w:tc>
        <w:tc>
          <w:tcPr>
            <w:tcW w:w="283" w:type="dxa"/>
          </w:tcPr>
          <w:p w14:paraId="0AB58C65" w14:textId="618E491D" w:rsidR="00052652" w:rsidRPr="006A441B" w:rsidRDefault="00052652" w:rsidP="00DD6C2A">
            <w:pPr>
              <w:spacing w:before="13" w:line="240" w:lineRule="exact"/>
              <w:jc w:val="both"/>
              <w:rPr>
                <w:rFonts w:ascii="Footlight MT Light" w:hAnsi="Footlight MT Light"/>
                <w:sz w:val="22"/>
                <w:szCs w:val="22"/>
              </w:rPr>
            </w:pPr>
            <w:r w:rsidRPr="006A441B">
              <w:rPr>
                <w:rFonts w:ascii="Footlight MT Light" w:hAnsi="Footlight MT Light"/>
                <w:sz w:val="22"/>
                <w:szCs w:val="22"/>
              </w:rPr>
              <w:t>:</w:t>
            </w:r>
          </w:p>
        </w:tc>
        <w:tc>
          <w:tcPr>
            <w:tcW w:w="7727" w:type="dxa"/>
          </w:tcPr>
          <w:p w14:paraId="71D7A56D" w14:textId="4D2DD2E0" w:rsidR="00052652" w:rsidRPr="006A441B" w:rsidRDefault="00052652" w:rsidP="00DD6C2A">
            <w:pPr>
              <w:spacing w:before="13" w:line="240" w:lineRule="exact"/>
              <w:jc w:val="both"/>
              <w:rPr>
                <w:rFonts w:ascii="Footlight MT Light" w:hAnsi="Footlight MT Light"/>
                <w:sz w:val="22"/>
                <w:szCs w:val="22"/>
              </w:rPr>
            </w:pPr>
            <w:proofErr w:type="spellStart"/>
            <w:r w:rsidRPr="006A441B">
              <w:rPr>
                <w:rFonts w:ascii="Footlight MT Light" w:hAnsi="Footlight MT Light"/>
                <w:sz w:val="22"/>
                <w:szCs w:val="22"/>
              </w:rPr>
              <w:t>Ketertarikan</w:t>
            </w:r>
            <w:proofErr w:type="spellEnd"/>
            <w:r w:rsidRPr="006A441B">
              <w:rPr>
                <w:rFonts w:ascii="Footlight MT Light" w:hAnsi="Footlight MT Light"/>
                <w:sz w:val="22"/>
                <w:szCs w:val="22"/>
              </w:rPr>
              <w:t xml:space="preserve"> </w:t>
            </w:r>
            <w:proofErr w:type="spellStart"/>
            <w:r w:rsidRPr="006A441B">
              <w:rPr>
                <w:rFonts w:ascii="Footlight MT Light" w:hAnsi="Footlight MT Light"/>
                <w:sz w:val="22"/>
                <w:szCs w:val="22"/>
              </w:rPr>
              <w:t>Untuk</w:t>
            </w:r>
            <w:proofErr w:type="spellEnd"/>
            <w:r w:rsidRPr="006A441B">
              <w:rPr>
                <w:rFonts w:ascii="Footlight MT Light" w:hAnsi="Footlight MT Light"/>
                <w:sz w:val="22"/>
                <w:szCs w:val="22"/>
              </w:rPr>
              <w:t xml:space="preserve"> </w:t>
            </w:r>
            <w:proofErr w:type="spellStart"/>
            <w:r w:rsidRPr="006A441B">
              <w:rPr>
                <w:rFonts w:ascii="Footlight MT Light" w:hAnsi="Footlight MT Light"/>
                <w:sz w:val="22"/>
                <w:szCs w:val="22"/>
              </w:rPr>
              <w:t>Mengikuti</w:t>
            </w:r>
            <w:proofErr w:type="spellEnd"/>
            <w:r w:rsidRPr="006A441B">
              <w:rPr>
                <w:rFonts w:ascii="Footlight MT Light" w:hAnsi="Footlight MT Light"/>
                <w:sz w:val="22"/>
                <w:szCs w:val="22"/>
              </w:rPr>
              <w:t xml:space="preserve"> </w:t>
            </w:r>
            <w:proofErr w:type="spellStart"/>
            <w:r w:rsidRPr="006A441B">
              <w:rPr>
                <w:rFonts w:ascii="Footlight MT Light" w:hAnsi="Footlight MT Light"/>
                <w:sz w:val="22"/>
                <w:szCs w:val="22"/>
              </w:rPr>
              <w:t>Pengadaan</w:t>
            </w:r>
            <w:proofErr w:type="spellEnd"/>
            <w:r w:rsidRPr="006A441B">
              <w:rPr>
                <w:rFonts w:ascii="Footlight MT Light" w:hAnsi="Footlight MT Light"/>
                <w:sz w:val="22"/>
                <w:szCs w:val="22"/>
              </w:rPr>
              <w:t xml:space="preserve"> Jasa Konsultan </w:t>
            </w:r>
            <w:proofErr w:type="spellStart"/>
            <w:r w:rsidRPr="006A441B">
              <w:rPr>
                <w:rFonts w:ascii="Footlight MT Light" w:hAnsi="Footlight MT Light"/>
                <w:sz w:val="22"/>
                <w:szCs w:val="22"/>
              </w:rPr>
              <w:t>Penyelesaian</w:t>
            </w:r>
            <w:proofErr w:type="spellEnd"/>
            <w:r w:rsidRPr="006A441B">
              <w:rPr>
                <w:rFonts w:ascii="Footlight MT Light" w:hAnsi="Footlight MT Light"/>
                <w:sz w:val="22"/>
                <w:szCs w:val="22"/>
              </w:rPr>
              <w:t xml:space="preserve"> Proses </w:t>
            </w:r>
            <w:proofErr w:type="spellStart"/>
            <w:r w:rsidRPr="006A441B">
              <w:rPr>
                <w:rFonts w:ascii="Footlight MT Light" w:hAnsi="Footlight MT Light"/>
                <w:sz w:val="22"/>
                <w:szCs w:val="22"/>
              </w:rPr>
              <w:t>Pinjam</w:t>
            </w:r>
            <w:proofErr w:type="spellEnd"/>
            <w:r w:rsidRPr="006A441B">
              <w:rPr>
                <w:rFonts w:ascii="Footlight MT Light" w:hAnsi="Footlight MT Light"/>
                <w:sz w:val="22"/>
                <w:szCs w:val="22"/>
              </w:rPr>
              <w:t xml:space="preserve"> </w:t>
            </w:r>
            <w:proofErr w:type="spellStart"/>
            <w:r w:rsidRPr="006A441B">
              <w:rPr>
                <w:rFonts w:ascii="Footlight MT Light" w:hAnsi="Footlight MT Light"/>
                <w:sz w:val="22"/>
                <w:szCs w:val="22"/>
              </w:rPr>
              <w:t>Pakai</w:t>
            </w:r>
            <w:proofErr w:type="spellEnd"/>
            <w:r w:rsidRPr="006A441B">
              <w:rPr>
                <w:rFonts w:ascii="Footlight MT Light" w:hAnsi="Footlight MT Light"/>
                <w:sz w:val="22"/>
                <w:szCs w:val="22"/>
              </w:rPr>
              <w:t xml:space="preserve"> </w:t>
            </w:r>
            <w:proofErr w:type="spellStart"/>
            <w:r w:rsidRPr="006A441B">
              <w:rPr>
                <w:rFonts w:ascii="Footlight MT Light" w:hAnsi="Footlight MT Light"/>
                <w:sz w:val="22"/>
                <w:szCs w:val="22"/>
              </w:rPr>
              <w:t>Lahan</w:t>
            </w:r>
            <w:proofErr w:type="spellEnd"/>
            <w:r w:rsidRPr="006A441B">
              <w:rPr>
                <w:rFonts w:ascii="Footlight MT Light" w:hAnsi="Footlight MT Light"/>
                <w:sz w:val="22"/>
                <w:szCs w:val="22"/>
              </w:rPr>
              <w:t xml:space="preserve"> BTS/</w:t>
            </w:r>
            <w:proofErr w:type="spellStart"/>
            <w:r w:rsidRPr="006A441B">
              <w:rPr>
                <w:rFonts w:ascii="Footlight MT Light" w:hAnsi="Footlight MT Light"/>
                <w:sz w:val="22"/>
                <w:szCs w:val="22"/>
              </w:rPr>
              <w:t>Lastmile</w:t>
            </w:r>
            <w:proofErr w:type="spellEnd"/>
            <w:r w:rsidRPr="006A441B">
              <w:rPr>
                <w:rFonts w:ascii="Footlight MT Light" w:hAnsi="Footlight MT Light"/>
                <w:sz w:val="22"/>
                <w:szCs w:val="22"/>
              </w:rPr>
              <w:t xml:space="preserve"> </w:t>
            </w:r>
            <w:proofErr w:type="spellStart"/>
            <w:r w:rsidRPr="006A441B">
              <w:rPr>
                <w:rFonts w:ascii="Footlight MT Light" w:hAnsi="Footlight MT Light"/>
                <w:sz w:val="22"/>
                <w:szCs w:val="22"/>
              </w:rPr>
              <w:t>Tahun</w:t>
            </w:r>
            <w:proofErr w:type="spellEnd"/>
            <w:r w:rsidRPr="006A441B">
              <w:rPr>
                <w:rFonts w:ascii="Footlight MT Light" w:hAnsi="Footlight MT Light"/>
                <w:sz w:val="22"/>
                <w:szCs w:val="22"/>
              </w:rPr>
              <w:t xml:space="preserve"> 2020</w:t>
            </w:r>
          </w:p>
        </w:tc>
      </w:tr>
    </w:tbl>
    <w:p w14:paraId="465244B0" w14:textId="77777777" w:rsidR="00D02BAF" w:rsidRPr="006A441B" w:rsidRDefault="00D02BAF" w:rsidP="00DD6C2A">
      <w:pPr>
        <w:spacing w:before="13" w:line="240" w:lineRule="exact"/>
        <w:jc w:val="both"/>
        <w:rPr>
          <w:rFonts w:ascii="Footlight MT Light" w:hAnsi="Footlight MT Light"/>
          <w:sz w:val="22"/>
          <w:szCs w:val="22"/>
        </w:rPr>
      </w:pPr>
    </w:p>
    <w:p w14:paraId="5D21F7F7" w14:textId="77777777" w:rsidR="00D02BAF" w:rsidRPr="006A441B" w:rsidRDefault="009A5A4E" w:rsidP="00DD6C2A">
      <w:pPr>
        <w:ind w:left="100" w:right="8233"/>
        <w:jc w:val="both"/>
        <w:rPr>
          <w:rFonts w:ascii="Footlight MT Light" w:eastAsia="Arial" w:hAnsi="Footlight MT Light"/>
          <w:sz w:val="22"/>
          <w:szCs w:val="22"/>
        </w:rPr>
      </w:pPr>
      <w:proofErr w:type="spellStart"/>
      <w:r w:rsidRPr="006A441B">
        <w:rPr>
          <w:rFonts w:ascii="Footlight MT Light" w:eastAsia="Arial" w:hAnsi="Footlight MT Light"/>
          <w:spacing w:val="-1"/>
          <w:sz w:val="22"/>
          <w:szCs w:val="22"/>
        </w:rPr>
        <w:t>K</w:t>
      </w:r>
      <w:r w:rsidRPr="006A441B">
        <w:rPr>
          <w:rFonts w:ascii="Footlight MT Light" w:eastAsia="Arial" w:hAnsi="Footlight MT Light"/>
          <w:sz w:val="22"/>
          <w:szCs w:val="22"/>
        </w:rPr>
        <w:t>e</w:t>
      </w:r>
      <w:r w:rsidRPr="006A441B">
        <w:rPr>
          <w:rFonts w:ascii="Footlight MT Light" w:eastAsia="Arial" w:hAnsi="Footlight MT Light"/>
          <w:spacing w:val="-1"/>
          <w:sz w:val="22"/>
          <w:szCs w:val="22"/>
        </w:rPr>
        <w:t>p</w:t>
      </w:r>
      <w:r w:rsidRPr="006A441B">
        <w:rPr>
          <w:rFonts w:ascii="Footlight MT Light" w:eastAsia="Arial" w:hAnsi="Footlight MT Light"/>
          <w:sz w:val="22"/>
          <w:szCs w:val="22"/>
        </w:rPr>
        <w:t>a</w:t>
      </w:r>
      <w:r w:rsidRPr="006A441B">
        <w:rPr>
          <w:rFonts w:ascii="Footlight MT Light" w:eastAsia="Arial" w:hAnsi="Footlight MT Light"/>
          <w:spacing w:val="-1"/>
          <w:sz w:val="22"/>
          <w:szCs w:val="22"/>
        </w:rPr>
        <w:t>d</w:t>
      </w:r>
      <w:r w:rsidRPr="006A441B">
        <w:rPr>
          <w:rFonts w:ascii="Footlight MT Light" w:eastAsia="Arial" w:hAnsi="Footlight MT Light"/>
          <w:sz w:val="22"/>
          <w:szCs w:val="22"/>
        </w:rPr>
        <w:t>a</w:t>
      </w:r>
      <w:proofErr w:type="spellEnd"/>
      <w:r w:rsidRPr="006A441B">
        <w:rPr>
          <w:rFonts w:ascii="Footlight MT Light" w:eastAsia="Arial" w:hAnsi="Footlight MT Light"/>
          <w:sz w:val="22"/>
          <w:szCs w:val="22"/>
        </w:rPr>
        <w:t xml:space="preserve"> </w:t>
      </w:r>
      <w:proofErr w:type="spellStart"/>
      <w:r w:rsidRPr="006A441B">
        <w:rPr>
          <w:rFonts w:ascii="Footlight MT Light" w:eastAsia="Arial" w:hAnsi="Footlight MT Light"/>
          <w:sz w:val="22"/>
          <w:szCs w:val="22"/>
        </w:rPr>
        <w:t>Y</w:t>
      </w:r>
      <w:r w:rsidRPr="006A441B">
        <w:rPr>
          <w:rFonts w:ascii="Footlight MT Light" w:eastAsia="Arial" w:hAnsi="Footlight MT Light"/>
          <w:spacing w:val="1"/>
          <w:sz w:val="22"/>
          <w:szCs w:val="22"/>
        </w:rPr>
        <w:t>t</w:t>
      </w:r>
      <w:r w:rsidRPr="006A441B">
        <w:rPr>
          <w:rFonts w:ascii="Footlight MT Light" w:eastAsia="Arial" w:hAnsi="Footlight MT Light"/>
          <w:sz w:val="22"/>
          <w:szCs w:val="22"/>
        </w:rPr>
        <w:t>h</w:t>
      </w:r>
      <w:proofErr w:type="spellEnd"/>
      <w:r w:rsidRPr="006A441B">
        <w:rPr>
          <w:rFonts w:ascii="Footlight MT Light" w:eastAsia="Arial" w:hAnsi="Footlight MT Light"/>
          <w:sz w:val="22"/>
          <w:szCs w:val="22"/>
        </w:rPr>
        <w:t>,</w:t>
      </w:r>
    </w:p>
    <w:p w14:paraId="7B32AB60" w14:textId="0432E16B" w:rsidR="00D02BAF" w:rsidRPr="006A441B" w:rsidRDefault="00052652" w:rsidP="006A441B">
      <w:pPr>
        <w:spacing w:line="240" w:lineRule="exact"/>
        <w:ind w:left="100" w:right="1358"/>
        <w:rPr>
          <w:rFonts w:ascii="Footlight MT Light" w:eastAsia="Arial" w:hAnsi="Footlight MT Light"/>
          <w:sz w:val="22"/>
          <w:szCs w:val="22"/>
        </w:rPr>
      </w:pPr>
      <w:proofErr w:type="spellStart"/>
      <w:r w:rsidRPr="006A441B">
        <w:rPr>
          <w:rFonts w:ascii="Footlight MT Light" w:eastAsia="Arial" w:hAnsi="Footlight MT Light"/>
          <w:spacing w:val="-1"/>
          <w:sz w:val="22"/>
          <w:szCs w:val="22"/>
        </w:rPr>
        <w:t>Kelompok</w:t>
      </w:r>
      <w:proofErr w:type="spellEnd"/>
      <w:r w:rsidRPr="006A441B">
        <w:rPr>
          <w:rFonts w:ascii="Footlight MT Light" w:eastAsia="Arial" w:hAnsi="Footlight MT Light"/>
          <w:spacing w:val="-1"/>
          <w:sz w:val="22"/>
          <w:szCs w:val="22"/>
        </w:rPr>
        <w:t xml:space="preserve"> </w:t>
      </w:r>
      <w:proofErr w:type="spellStart"/>
      <w:r w:rsidRPr="006A441B">
        <w:rPr>
          <w:rFonts w:ascii="Footlight MT Light" w:eastAsia="Arial" w:hAnsi="Footlight MT Light"/>
          <w:spacing w:val="-1"/>
          <w:sz w:val="22"/>
          <w:szCs w:val="22"/>
        </w:rPr>
        <w:t>Kerja</w:t>
      </w:r>
      <w:proofErr w:type="spellEnd"/>
      <w:r w:rsidRPr="006A441B">
        <w:rPr>
          <w:rFonts w:ascii="Footlight MT Light" w:eastAsia="Arial" w:hAnsi="Footlight MT Light"/>
          <w:spacing w:val="-1"/>
          <w:sz w:val="22"/>
          <w:szCs w:val="22"/>
        </w:rPr>
        <w:t xml:space="preserve"> (</w:t>
      </w:r>
      <w:proofErr w:type="spellStart"/>
      <w:r w:rsidRPr="006A441B">
        <w:rPr>
          <w:rFonts w:ascii="Footlight MT Light" w:eastAsia="Arial" w:hAnsi="Footlight MT Light"/>
          <w:spacing w:val="-1"/>
          <w:sz w:val="22"/>
          <w:szCs w:val="22"/>
        </w:rPr>
        <w:t>Pokja</w:t>
      </w:r>
      <w:proofErr w:type="spellEnd"/>
      <w:r w:rsidRPr="006A441B">
        <w:rPr>
          <w:rFonts w:ascii="Footlight MT Light" w:eastAsia="Arial" w:hAnsi="Footlight MT Light"/>
          <w:spacing w:val="-1"/>
          <w:sz w:val="22"/>
          <w:szCs w:val="22"/>
        </w:rPr>
        <w:t xml:space="preserve">) </w:t>
      </w:r>
      <w:proofErr w:type="spellStart"/>
      <w:r w:rsidRPr="006A441B">
        <w:rPr>
          <w:rFonts w:ascii="Footlight MT Light" w:eastAsia="Arial" w:hAnsi="Footlight MT Light"/>
          <w:spacing w:val="-1"/>
          <w:sz w:val="22"/>
          <w:szCs w:val="22"/>
        </w:rPr>
        <w:t>Pengadaan</w:t>
      </w:r>
      <w:proofErr w:type="spellEnd"/>
      <w:r w:rsidRPr="006A441B">
        <w:rPr>
          <w:rFonts w:ascii="Footlight MT Light" w:eastAsia="Arial" w:hAnsi="Footlight MT Light"/>
          <w:spacing w:val="-1"/>
          <w:sz w:val="22"/>
          <w:szCs w:val="22"/>
        </w:rPr>
        <w:t xml:space="preserve"> Jasa Konsultan</w:t>
      </w:r>
      <w:r w:rsidR="006A441B">
        <w:rPr>
          <w:rFonts w:ascii="Footlight MT Light" w:eastAsia="Arial" w:hAnsi="Footlight MT Light"/>
          <w:spacing w:val="-1"/>
          <w:sz w:val="22"/>
          <w:szCs w:val="22"/>
        </w:rPr>
        <w:t xml:space="preserve"> </w:t>
      </w:r>
      <w:proofErr w:type="spellStart"/>
      <w:r w:rsidRPr="006A441B">
        <w:rPr>
          <w:rFonts w:ascii="Footlight MT Light" w:eastAsia="Arial" w:hAnsi="Footlight MT Light"/>
          <w:spacing w:val="-1"/>
          <w:sz w:val="22"/>
          <w:szCs w:val="22"/>
        </w:rPr>
        <w:t>Penyelesaian</w:t>
      </w:r>
      <w:proofErr w:type="spellEnd"/>
      <w:r w:rsidRPr="006A441B">
        <w:rPr>
          <w:rFonts w:ascii="Footlight MT Light" w:eastAsia="Arial" w:hAnsi="Footlight MT Light"/>
          <w:spacing w:val="-1"/>
          <w:sz w:val="22"/>
          <w:szCs w:val="22"/>
        </w:rPr>
        <w:t xml:space="preserve"> Proses </w:t>
      </w:r>
      <w:proofErr w:type="spellStart"/>
      <w:r w:rsidRPr="006A441B">
        <w:rPr>
          <w:rFonts w:ascii="Footlight MT Light" w:eastAsia="Arial" w:hAnsi="Footlight MT Light"/>
          <w:spacing w:val="-1"/>
          <w:sz w:val="22"/>
          <w:szCs w:val="22"/>
        </w:rPr>
        <w:t>Pinjam</w:t>
      </w:r>
      <w:proofErr w:type="spellEnd"/>
      <w:r w:rsidRPr="006A441B">
        <w:rPr>
          <w:rFonts w:ascii="Footlight MT Light" w:eastAsia="Arial" w:hAnsi="Footlight MT Light"/>
          <w:spacing w:val="-1"/>
          <w:sz w:val="22"/>
          <w:szCs w:val="22"/>
        </w:rPr>
        <w:t xml:space="preserve"> </w:t>
      </w:r>
      <w:proofErr w:type="spellStart"/>
      <w:r w:rsidRPr="006A441B">
        <w:rPr>
          <w:rFonts w:ascii="Footlight MT Light" w:eastAsia="Arial" w:hAnsi="Footlight MT Light"/>
          <w:spacing w:val="-1"/>
          <w:sz w:val="22"/>
          <w:szCs w:val="22"/>
        </w:rPr>
        <w:t>Pakai</w:t>
      </w:r>
      <w:proofErr w:type="spellEnd"/>
      <w:r w:rsidRPr="006A441B">
        <w:rPr>
          <w:rFonts w:ascii="Footlight MT Light" w:eastAsia="Arial" w:hAnsi="Footlight MT Light"/>
          <w:spacing w:val="-1"/>
          <w:sz w:val="22"/>
          <w:szCs w:val="22"/>
        </w:rPr>
        <w:t xml:space="preserve"> </w:t>
      </w:r>
      <w:proofErr w:type="spellStart"/>
      <w:r w:rsidRPr="006A441B">
        <w:rPr>
          <w:rFonts w:ascii="Footlight MT Light" w:eastAsia="Arial" w:hAnsi="Footlight MT Light"/>
          <w:spacing w:val="-1"/>
          <w:sz w:val="22"/>
          <w:szCs w:val="22"/>
        </w:rPr>
        <w:t>Lahan</w:t>
      </w:r>
      <w:proofErr w:type="spellEnd"/>
      <w:r w:rsidRPr="006A441B">
        <w:rPr>
          <w:rFonts w:ascii="Footlight MT Light" w:eastAsia="Arial" w:hAnsi="Footlight MT Light"/>
          <w:spacing w:val="-1"/>
          <w:sz w:val="22"/>
          <w:szCs w:val="22"/>
        </w:rPr>
        <w:t xml:space="preserve"> BTS/</w:t>
      </w:r>
      <w:proofErr w:type="spellStart"/>
      <w:r w:rsidRPr="006A441B">
        <w:rPr>
          <w:rFonts w:ascii="Footlight MT Light" w:eastAsia="Arial" w:hAnsi="Footlight MT Light"/>
          <w:spacing w:val="-1"/>
          <w:sz w:val="22"/>
          <w:szCs w:val="22"/>
        </w:rPr>
        <w:t>Lastmile</w:t>
      </w:r>
      <w:proofErr w:type="spellEnd"/>
      <w:r w:rsidRPr="006A441B">
        <w:rPr>
          <w:rFonts w:ascii="Footlight MT Light" w:eastAsia="Arial" w:hAnsi="Footlight MT Light"/>
          <w:spacing w:val="-1"/>
          <w:sz w:val="22"/>
          <w:szCs w:val="22"/>
        </w:rPr>
        <w:t xml:space="preserve"> </w:t>
      </w:r>
      <w:proofErr w:type="spellStart"/>
      <w:r w:rsidRPr="006A441B">
        <w:rPr>
          <w:rFonts w:ascii="Footlight MT Light" w:eastAsia="Arial" w:hAnsi="Footlight MT Light"/>
          <w:spacing w:val="-1"/>
          <w:sz w:val="22"/>
          <w:szCs w:val="22"/>
        </w:rPr>
        <w:t>Tahun</w:t>
      </w:r>
      <w:proofErr w:type="spellEnd"/>
      <w:r w:rsidR="006A441B">
        <w:rPr>
          <w:rFonts w:ascii="Footlight MT Light" w:eastAsia="Arial" w:hAnsi="Footlight MT Light"/>
          <w:spacing w:val="-1"/>
          <w:sz w:val="22"/>
          <w:szCs w:val="22"/>
        </w:rPr>
        <w:t xml:space="preserve"> </w:t>
      </w:r>
      <w:r w:rsidRPr="006A441B">
        <w:rPr>
          <w:rFonts w:ascii="Footlight MT Light" w:eastAsia="Arial" w:hAnsi="Footlight MT Light"/>
          <w:spacing w:val="-1"/>
          <w:sz w:val="22"/>
          <w:szCs w:val="22"/>
        </w:rPr>
        <w:t>2020</w:t>
      </w:r>
      <w:r w:rsidR="00DA2E33" w:rsidRPr="006A441B">
        <w:rPr>
          <w:rFonts w:ascii="Footlight MT Light" w:hAnsi="Footlight MT Light" w:cs="Arial"/>
          <w:sz w:val="22"/>
          <w:szCs w:val="22"/>
          <w:lang w:val="en-ID"/>
        </w:rPr>
        <w:br/>
      </w:r>
      <w:r w:rsidR="009A5A4E" w:rsidRPr="006A441B">
        <w:rPr>
          <w:rFonts w:ascii="Footlight MT Light" w:eastAsia="Arial" w:hAnsi="Footlight MT Light"/>
          <w:spacing w:val="-1"/>
          <w:sz w:val="22"/>
          <w:szCs w:val="22"/>
        </w:rPr>
        <w:t>D</w:t>
      </w:r>
      <w:r w:rsidR="009A5A4E" w:rsidRPr="006A441B">
        <w:rPr>
          <w:rFonts w:ascii="Footlight MT Light" w:eastAsia="Arial" w:hAnsi="Footlight MT Light"/>
          <w:sz w:val="22"/>
          <w:szCs w:val="22"/>
        </w:rPr>
        <w:t xml:space="preserve">i </w:t>
      </w:r>
      <w:proofErr w:type="spellStart"/>
      <w:r w:rsidR="009A5A4E" w:rsidRPr="006A441B">
        <w:rPr>
          <w:rFonts w:ascii="Footlight MT Light" w:eastAsia="Arial" w:hAnsi="Footlight MT Light"/>
          <w:spacing w:val="2"/>
          <w:sz w:val="22"/>
          <w:szCs w:val="22"/>
        </w:rPr>
        <w:t>T</w:t>
      </w:r>
      <w:r w:rsidR="009A5A4E" w:rsidRPr="006A441B">
        <w:rPr>
          <w:rFonts w:ascii="Footlight MT Light" w:eastAsia="Arial" w:hAnsi="Footlight MT Light"/>
          <w:spacing w:val="-3"/>
          <w:sz w:val="22"/>
          <w:szCs w:val="22"/>
        </w:rPr>
        <w:t>e</w:t>
      </w:r>
      <w:r w:rsidR="009A5A4E" w:rsidRPr="006A441B">
        <w:rPr>
          <w:rFonts w:ascii="Footlight MT Light" w:eastAsia="Arial" w:hAnsi="Footlight MT Light"/>
          <w:spacing w:val="1"/>
          <w:sz w:val="22"/>
          <w:szCs w:val="22"/>
        </w:rPr>
        <w:t>m</w:t>
      </w:r>
      <w:r w:rsidR="009A5A4E" w:rsidRPr="006A441B">
        <w:rPr>
          <w:rFonts w:ascii="Footlight MT Light" w:eastAsia="Arial" w:hAnsi="Footlight MT Light"/>
          <w:sz w:val="22"/>
          <w:szCs w:val="22"/>
        </w:rPr>
        <w:t>p</w:t>
      </w:r>
      <w:r w:rsidR="009A5A4E" w:rsidRPr="006A441B">
        <w:rPr>
          <w:rFonts w:ascii="Footlight MT Light" w:eastAsia="Arial" w:hAnsi="Footlight MT Light"/>
          <w:spacing w:val="-1"/>
          <w:sz w:val="22"/>
          <w:szCs w:val="22"/>
        </w:rPr>
        <w:t>a</w:t>
      </w:r>
      <w:r w:rsidR="009A5A4E" w:rsidRPr="006A441B">
        <w:rPr>
          <w:rFonts w:ascii="Footlight MT Light" w:eastAsia="Arial" w:hAnsi="Footlight MT Light"/>
          <w:sz w:val="22"/>
          <w:szCs w:val="22"/>
        </w:rPr>
        <w:t>t</w:t>
      </w:r>
      <w:proofErr w:type="spellEnd"/>
    </w:p>
    <w:p w14:paraId="61E56A40" w14:textId="77777777" w:rsidR="00D02BAF" w:rsidRPr="006A441B" w:rsidRDefault="00D02BAF" w:rsidP="00DD6C2A">
      <w:pPr>
        <w:spacing w:before="13" w:line="240" w:lineRule="exact"/>
        <w:jc w:val="both"/>
        <w:rPr>
          <w:rFonts w:ascii="Footlight MT Light" w:hAnsi="Footlight MT Light"/>
          <w:sz w:val="22"/>
          <w:szCs w:val="22"/>
        </w:rPr>
      </w:pPr>
    </w:p>
    <w:p w14:paraId="3929F424" w14:textId="77777777" w:rsidR="00D02BAF" w:rsidRPr="006A441B" w:rsidRDefault="009A5A4E" w:rsidP="00DD6C2A">
      <w:pPr>
        <w:ind w:left="100" w:right="7831"/>
        <w:jc w:val="both"/>
        <w:rPr>
          <w:rFonts w:ascii="Footlight MT Light" w:eastAsia="Arial" w:hAnsi="Footlight MT Light"/>
          <w:sz w:val="22"/>
          <w:szCs w:val="22"/>
        </w:rPr>
      </w:pPr>
      <w:proofErr w:type="spellStart"/>
      <w:r w:rsidRPr="006A441B">
        <w:rPr>
          <w:rFonts w:ascii="Footlight MT Light" w:eastAsia="Arial" w:hAnsi="Footlight MT Light"/>
          <w:spacing w:val="-1"/>
          <w:sz w:val="22"/>
          <w:szCs w:val="22"/>
        </w:rPr>
        <w:t>D</w:t>
      </w:r>
      <w:r w:rsidRPr="006A441B">
        <w:rPr>
          <w:rFonts w:ascii="Footlight MT Light" w:eastAsia="Arial" w:hAnsi="Footlight MT Light"/>
          <w:sz w:val="22"/>
          <w:szCs w:val="22"/>
        </w:rPr>
        <w:t>e</w:t>
      </w:r>
      <w:r w:rsidRPr="006A441B">
        <w:rPr>
          <w:rFonts w:ascii="Footlight MT Light" w:eastAsia="Arial" w:hAnsi="Footlight MT Light"/>
          <w:spacing w:val="-1"/>
          <w:sz w:val="22"/>
          <w:szCs w:val="22"/>
        </w:rPr>
        <w:t>n</w:t>
      </w:r>
      <w:r w:rsidRPr="006A441B">
        <w:rPr>
          <w:rFonts w:ascii="Footlight MT Light" w:eastAsia="Arial" w:hAnsi="Footlight MT Light"/>
          <w:spacing w:val="2"/>
          <w:sz w:val="22"/>
          <w:szCs w:val="22"/>
        </w:rPr>
        <w:t>g</w:t>
      </w:r>
      <w:r w:rsidRPr="006A441B">
        <w:rPr>
          <w:rFonts w:ascii="Footlight MT Light" w:eastAsia="Arial" w:hAnsi="Footlight MT Light"/>
          <w:sz w:val="22"/>
          <w:szCs w:val="22"/>
        </w:rPr>
        <w:t>an</w:t>
      </w:r>
      <w:proofErr w:type="spellEnd"/>
      <w:r w:rsidRPr="006A441B">
        <w:rPr>
          <w:rFonts w:ascii="Footlight MT Light" w:eastAsia="Arial" w:hAnsi="Footlight MT Light"/>
          <w:spacing w:val="1"/>
          <w:sz w:val="22"/>
          <w:szCs w:val="22"/>
        </w:rPr>
        <w:t xml:space="preserve"> </w:t>
      </w:r>
      <w:proofErr w:type="spellStart"/>
      <w:r w:rsidRPr="006A441B">
        <w:rPr>
          <w:rFonts w:ascii="Footlight MT Light" w:eastAsia="Arial" w:hAnsi="Footlight MT Light"/>
          <w:spacing w:val="-1"/>
          <w:sz w:val="22"/>
          <w:szCs w:val="22"/>
        </w:rPr>
        <w:t>H</w:t>
      </w:r>
      <w:r w:rsidRPr="006A441B">
        <w:rPr>
          <w:rFonts w:ascii="Footlight MT Light" w:eastAsia="Arial" w:hAnsi="Footlight MT Light"/>
          <w:spacing w:val="-3"/>
          <w:sz w:val="22"/>
          <w:szCs w:val="22"/>
        </w:rPr>
        <w:t>o</w:t>
      </w:r>
      <w:r w:rsidRPr="006A441B">
        <w:rPr>
          <w:rFonts w:ascii="Footlight MT Light" w:eastAsia="Arial" w:hAnsi="Footlight MT Light"/>
          <w:spacing w:val="1"/>
          <w:sz w:val="22"/>
          <w:szCs w:val="22"/>
        </w:rPr>
        <w:t>rm</w:t>
      </w:r>
      <w:r w:rsidRPr="006A441B">
        <w:rPr>
          <w:rFonts w:ascii="Footlight MT Light" w:eastAsia="Arial" w:hAnsi="Footlight MT Light"/>
          <w:spacing w:val="-3"/>
          <w:sz w:val="22"/>
          <w:szCs w:val="22"/>
        </w:rPr>
        <w:t>a</w:t>
      </w:r>
      <w:r w:rsidRPr="006A441B">
        <w:rPr>
          <w:rFonts w:ascii="Footlight MT Light" w:eastAsia="Arial" w:hAnsi="Footlight MT Light"/>
          <w:spacing w:val="1"/>
          <w:sz w:val="22"/>
          <w:szCs w:val="22"/>
        </w:rPr>
        <w:t>t</w:t>
      </w:r>
      <w:proofErr w:type="spellEnd"/>
      <w:r w:rsidRPr="006A441B">
        <w:rPr>
          <w:rFonts w:ascii="Footlight MT Light" w:eastAsia="Arial" w:hAnsi="Footlight MT Light"/>
          <w:sz w:val="22"/>
          <w:szCs w:val="22"/>
        </w:rPr>
        <w:t>,</w:t>
      </w:r>
    </w:p>
    <w:p w14:paraId="1987C938" w14:textId="77777777" w:rsidR="00D02BAF" w:rsidRPr="006A441B" w:rsidRDefault="00D02BAF" w:rsidP="00DD6C2A">
      <w:pPr>
        <w:spacing w:before="11" w:line="240" w:lineRule="exact"/>
        <w:jc w:val="both"/>
        <w:rPr>
          <w:rFonts w:ascii="Footlight MT Light" w:hAnsi="Footlight MT Light"/>
          <w:sz w:val="22"/>
          <w:szCs w:val="22"/>
        </w:rPr>
      </w:pPr>
    </w:p>
    <w:p w14:paraId="093F2F68" w14:textId="21E3E954" w:rsidR="00D02BAF" w:rsidRPr="006A441B" w:rsidRDefault="009A5A4E" w:rsidP="00DD6C2A">
      <w:pPr>
        <w:ind w:left="100" w:right="80"/>
        <w:jc w:val="both"/>
        <w:rPr>
          <w:rFonts w:ascii="Footlight MT Light" w:eastAsia="Arial" w:hAnsi="Footlight MT Light"/>
          <w:sz w:val="22"/>
          <w:szCs w:val="22"/>
        </w:rPr>
      </w:pPr>
      <w:proofErr w:type="spellStart"/>
      <w:r w:rsidRPr="006A441B">
        <w:rPr>
          <w:rFonts w:ascii="Footlight MT Light" w:eastAsia="Arial" w:hAnsi="Footlight MT Light"/>
          <w:spacing w:val="-1"/>
          <w:sz w:val="22"/>
          <w:szCs w:val="22"/>
        </w:rPr>
        <w:t>S</w:t>
      </w:r>
      <w:r w:rsidRPr="006A441B">
        <w:rPr>
          <w:rFonts w:ascii="Footlight MT Light" w:eastAsia="Arial" w:hAnsi="Footlight MT Light"/>
          <w:sz w:val="22"/>
          <w:szCs w:val="22"/>
        </w:rPr>
        <w:t>e</w:t>
      </w:r>
      <w:r w:rsidRPr="006A441B">
        <w:rPr>
          <w:rFonts w:ascii="Footlight MT Light" w:eastAsia="Arial" w:hAnsi="Footlight MT Light"/>
          <w:spacing w:val="-1"/>
          <w:sz w:val="22"/>
          <w:szCs w:val="22"/>
        </w:rPr>
        <w:t>h</w:t>
      </w:r>
      <w:r w:rsidRPr="006A441B">
        <w:rPr>
          <w:rFonts w:ascii="Footlight MT Light" w:eastAsia="Arial" w:hAnsi="Footlight MT Light"/>
          <w:sz w:val="22"/>
          <w:szCs w:val="22"/>
        </w:rPr>
        <w:t>u</w:t>
      </w:r>
      <w:r w:rsidRPr="006A441B">
        <w:rPr>
          <w:rFonts w:ascii="Footlight MT Light" w:eastAsia="Arial" w:hAnsi="Footlight MT Light"/>
          <w:spacing w:val="-1"/>
          <w:sz w:val="22"/>
          <w:szCs w:val="22"/>
        </w:rPr>
        <w:t>b</w:t>
      </w:r>
      <w:r w:rsidRPr="006A441B">
        <w:rPr>
          <w:rFonts w:ascii="Footlight MT Light" w:eastAsia="Arial" w:hAnsi="Footlight MT Light"/>
          <w:sz w:val="22"/>
          <w:szCs w:val="22"/>
        </w:rPr>
        <w:t>u</w:t>
      </w:r>
      <w:r w:rsidRPr="006A441B">
        <w:rPr>
          <w:rFonts w:ascii="Footlight MT Light" w:eastAsia="Arial" w:hAnsi="Footlight MT Light"/>
          <w:spacing w:val="-1"/>
          <w:sz w:val="22"/>
          <w:szCs w:val="22"/>
        </w:rPr>
        <w:t>n</w:t>
      </w:r>
      <w:r w:rsidRPr="006A441B">
        <w:rPr>
          <w:rFonts w:ascii="Footlight MT Light" w:eastAsia="Arial" w:hAnsi="Footlight MT Light"/>
          <w:spacing w:val="2"/>
          <w:sz w:val="22"/>
          <w:szCs w:val="22"/>
        </w:rPr>
        <w:t>g</w:t>
      </w:r>
      <w:r w:rsidRPr="006A441B">
        <w:rPr>
          <w:rFonts w:ascii="Footlight MT Light" w:eastAsia="Arial" w:hAnsi="Footlight MT Light"/>
          <w:sz w:val="22"/>
          <w:szCs w:val="22"/>
        </w:rPr>
        <w:t>an</w:t>
      </w:r>
      <w:proofErr w:type="spellEnd"/>
      <w:r w:rsidR="005B20E1" w:rsidRPr="006A441B">
        <w:rPr>
          <w:rFonts w:ascii="Footlight MT Light" w:eastAsia="Arial" w:hAnsi="Footlight MT Light"/>
          <w:sz w:val="22"/>
          <w:szCs w:val="22"/>
        </w:rPr>
        <w:t xml:space="preserve"> </w:t>
      </w:r>
      <w:proofErr w:type="spellStart"/>
      <w:r w:rsidR="005B20E1" w:rsidRPr="006A441B">
        <w:rPr>
          <w:rFonts w:ascii="Footlight MT Light" w:eastAsia="Arial" w:hAnsi="Footlight MT Light"/>
          <w:sz w:val="22"/>
          <w:szCs w:val="22"/>
        </w:rPr>
        <w:t>dengan</w:t>
      </w:r>
      <w:proofErr w:type="spellEnd"/>
      <w:r w:rsidRPr="006A441B">
        <w:rPr>
          <w:rFonts w:ascii="Footlight MT Light" w:eastAsia="Arial" w:hAnsi="Footlight MT Light"/>
          <w:sz w:val="22"/>
          <w:szCs w:val="22"/>
        </w:rPr>
        <w:t xml:space="preserve"> </w:t>
      </w:r>
      <w:proofErr w:type="spellStart"/>
      <w:r w:rsidR="005B20E1" w:rsidRPr="006A441B">
        <w:rPr>
          <w:rFonts w:ascii="Footlight MT Light" w:eastAsia="Arial" w:hAnsi="Footlight MT Light"/>
          <w:sz w:val="22"/>
          <w:szCs w:val="22"/>
        </w:rPr>
        <w:t>Pengumuman</w:t>
      </w:r>
      <w:proofErr w:type="spellEnd"/>
      <w:r w:rsidR="005B20E1" w:rsidRPr="006A441B">
        <w:rPr>
          <w:rFonts w:ascii="Footlight MT Light" w:eastAsia="Arial" w:hAnsi="Footlight MT Light"/>
          <w:sz w:val="22"/>
          <w:szCs w:val="22"/>
        </w:rPr>
        <w:t xml:space="preserve"> </w:t>
      </w:r>
      <w:proofErr w:type="spellStart"/>
      <w:r w:rsidRPr="006A441B">
        <w:rPr>
          <w:rFonts w:ascii="Footlight MT Light" w:eastAsia="Arial" w:hAnsi="Footlight MT Light"/>
          <w:spacing w:val="1"/>
          <w:sz w:val="22"/>
          <w:szCs w:val="22"/>
        </w:rPr>
        <w:t>t</w:t>
      </w:r>
      <w:r w:rsidRPr="006A441B">
        <w:rPr>
          <w:rFonts w:ascii="Footlight MT Light" w:eastAsia="Arial" w:hAnsi="Footlight MT Light"/>
          <w:sz w:val="22"/>
          <w:szCs w:val="22"/>
        </w:rPr>
        <w:t>e</w:t>
      </w:r>
      <w:r w:rsidRPr="006A441B">
        <w:rPr>
          <w:rFonts w:ascii="Footlight MT Light" w:eastAsia="Arial" w:hAnsi="Footlight MT Light"/>
          <w:spacing w:val="-3"/>
          <w:sz w:val="22"/>
          <w:szCs w:val="22"/>
        </w:rPr>
        <w:t>n</w:t>
      </w:r>
      <w:r w:rsidRPr="006A441B">
        <w:rPr>
          <w:rFonts w:ascii="Footlight MT Light" w:eastAsia="Arial" w:hAnsi="Footlight MT Light"/>
          <w:spacing w:val="1"/>
          <w:sz w:val="22"/>
          <w:szCs w:val="22"/>
        </w:rPr>
        <w:t>t</w:t>
      </w:r>
      <w:r w:rsidRPr="006A441B">
        <w:rPr>
          <w:rFonts w:ascii="Footlight MT Light" w:eastAsia="Arial" w:hAnsi="Footlight MT Light"/>
          <w:sz w:val="22"/>
          <w:szCs w:val="22"/>
        </w:rPr>
        <w:t>a</w:t>
      </w:r>
      <w:r w:rsidRPr="006A441B">
        <w:rPr>
          <w:rFonts w:ascii="Footlight MT Light" w:eastAsia="Arial" w:hAnsi="Footlight MT Light"/>
          <w:spacing w:val="-3"/>
          <w:sz w:val="22"/>
          <w:szCs w:val="22"/>
        </w:rPr>
        <w:t>n</w:t>
      </w:r>
      <w:r w:rsidRPr="006A441B">
        <w:rPr>
          <w:rFonts w:ascii="Footlight MT Light" w:eastAsia="Arial" w:hAnsi="Footlight MT Light"/>
          <w:sz w:val="22"/>
          <w:szCs w:val="22"/>
        </w:rPr>
        <w:t>g</w:t>
      </w:r>
      <w:proofErr w:type="spellEnd"/>
      <w:r w:rsidRPr="006A441B">
        <w:rPr>
          <w:rFonts w:ascii="Footlight MT Light" w:eastAsia="Arial" w:hAnsi="Footlight MT Light"/>
          <w:sz w:val="22"/>
          <w:szCs w:val="22"/>
        </w:rPr>
        <w:t xml:space="preserve"> </w:t>
      </w:r>
      <w:proofErr w:type="spellStart"/>
      <w:r w:rsidRPr="006A441B">
        <w:rPr>
          <w:rFonts w:ascii="Footlight MT Light" w:eastAsia="Arial" w:hAnsi="Footlight MT Light"/>
          <w:sz w:val="22"/>
          <w:szCs w:val="22"/>
        </w:rPr>
        <w:t>u</w:t>
      </w:r>
      <w:r w:rsidRPr="006A441B">
        <w:rPr>
          <w:rFonts w:ascii="Footlight MT Light" w:eastAsia="Arial" w:hAnsi="Footlight MT Light"/>
          <w:spacing w:val="-1"/>
          <w:sz w:val="22"/>
          <w:szCs w:val="22"/>
        </w:rPr>
        <w:t>n</w:t>
      </w:r>
      <w:r w:rsidRPr="006A441B">
        <w:rPr>
          <w:rFonts w:ascii="Footlight MT Light" w:eastAsia="Arial" w:hAnsi="Footlight MT Light"/>
          <w:sz w:val="22"/>
          <w:szCs w:val="22"/>
        </w:rPr>
        <w:t>d</w:t>
      </w:r>
      <w:r w:rsidRPr="006A441B">
        <w:rPr>
          <w:rFonts w:ascii="Footlight MT Light" w:eastAsia="Arial" w:hAnsi="Footlight MT Light"/>
          <w:spacing w:val="-1"/>
          <w:sz w:val="22"/>
          <w:szCs w:val="22"/>
        </w:rPr>
        <w:t>a</w:t>
      </w:r>
      <w:r w:rsidRPr="006A441B">
        <w:rPr>
          <w:rFonts w:ascii="Footlight MT Light" w:eastAsia="Arial" w:hAnsi="Footlight MT Light"/>
          <w:sz w:val="22"/>
          <w:szCs w:val="22"/>
        </w:rPr>
        <w:t>n</w:t>
      </w:r>
      <w:r w:rsidRPr="006A441B">
        <w:rPr>
          <w:rFonts w:ascii="Footlight MT Light" w:eastAsia="Arial" w:hAnsi="Footlight MT Light"/>
          <w:spacing w:val="2"/>
          <w:sz w:val="22"/>
          <w:szCs w:val="22"/>
        </w:rPr>
        <w:t>g</w:t>
      </w:r>
      <w:r w:rsidRPr="006A441B">
        <w:rPr>
          <w:rFonts w:ascii="Footlight MT Light" w:eastAsia="Arial" w:hAnsi="Footlight MT Light"/>
          <w:sz w:val="22"/>
          <w:szCs w:val="22"/>
        </w:rPr>
        <w:t>an</w:t>
      </w:r>
      <w:proofErr w:type="spellEnd"/>
      <w:r w:rsidRPr="006A441B">
        <w:rPr>
          <w:rFonts w:ascii="Footlight MT Light" w:eastAsia="Arial" w:hAnsi="Footlight MT Light"/>
          <w:spacing w:val="5"/>
          <w:sz w:val="22"/>
          <w:szCs w:val="22"/>
        </w:rPr>
        <w:t xml:space="preserve"> </w:t>
      </w:r>
      <w:proofErr w:type="spellStart"/>
      <w:r w:rsidR="00052652" w:rsidRPr="006A441B">
        <w:rPr>
          <w:rFonts w:ascii="Footlight MT Light" w:eastAsia="Arial" w:hAnsi="Footlight MT Light"/>
          <w:spacing w:val="5"/>
          <w:sz w:val="22"/>
          <w:szCs w:val="22"/>
        </w:rPr>
        <w:t>mengikuti</w:t>
      </w:r>
      <w:proofErr w:type="spellEnd"/>
      <w:r w:rsidR="00052652" w:rsidRPr="006A441B">
        <w:rPr>
          <w:rFonts w:ascii="Footlight MT Light" w:eastAsia="Arial" w:hAnsi="Footlight MT Light"/>
          <w:spacing w:val="5"/>
          <w:sz w:val="22"/>
          <w:szCs w:val="22"/>
        </w:rPr>
        <w:t xml:space="preserve"> </w:t>
      </w:r>
      <w:proofErr w:type="spellStart"/>
      <w:r w:rsidR="00052652" w:rsidRPr="006A441B">
        <w:rPr>
          <w:rFonts w:ascii="Footlight MT Light" w:hAnsi="Footlight MT Light"/>
          <w:sz w:val="22"/>
          <w:szCs w:val="22"/>
        </w:rPr>
        <w:t>Pengadaan</w:t>
      </w:r>
      <w:proofErr w:type="spellEnd"/>
      <w:r w:rsidR="00052652" w:rsidRPr="006A441B">
        <w:rPr>
          <w:rFonts w:ascii="Footlight MT Light" w:hAnsi="Footlight MT Light"/>
          <w:sz w:val="22"/>
          <w:szCs w:val="22"/>
        </w:rPr>
        <w:t xml:space="preserve"> Jasa Konsultan </w:t>
      </w:r>
      <w:proofErr w:type="spellStart"/>
      <w:r w:rsidR="00052652" w:rsidRPr="006A441B">
        <w:rPr>
          <w:rFonts w:ascii="Footlight MT Light" w:hAnsi="Footlight MT Light"/>
          <w:sz w:val="22"/>
          <w:szCs w:val="22"/>
        </w:rPr>
        <w:t>Penyelesaian</w:t>
      </w:r>
      <w:proofErr w:type="spellEnd"/>
      <w:r w:rsidR="00052652" w:rsidRPr="006A441B">
        <w:rPr>
          <w:rFonts w:ascii="Footlight MT Light" w:hAnsi="Footlight MT Light"/>
          <w:sz w:val="22"/>
          <w:szCs w:val="22"/>
        </w:rPr>
        <w:t xml:space="preserve"> Proses </w:t>
      </w:r>
      <w:proofErr w:type="spellStart"/>
      <w:r w:rsidR="00052652" w:rsidRPr="006A441B">
        <w:rPr>
          <w:rFonts w:ascii="Footlight MT Light" w:hAnsi="Footlight MT Light"/>
          <w:sz w:val="22"/>
          <w:szCs w:val="22"/>
        </w:rPr>
        <w:t>Pinjam</w:t>
      </w:r>
      <w:proofErr w:type="spellEnd"/>
      <w:r w:rsidR="00052652" w:rsidRPr="006A441B">
        <w:rPr>
          <w:rFonts w:ascii="Footlight MT Light" w:hAnsi="Footlight MT Light"/>
          <w:sz w:val="22"/>
          <w:szCs w:val="22"/>
        </w:rPr>
        <w:t xml:space="preserve"> </w:t>
      </w:r>
      <w:proofErr w:type="spellStart"/>
      <w:r w:rsidR="00052652" w:rsidRPr="006A441B">
        <w:rPr>
          <w:rFonts w:ascii="Footlight MT Light" w:hAnsi="Footlight MT Light"/>
          <w:sz w:val="22"/>
          <w:szCs w:val="22"/>
        </w:rPr>
        <w:t>Pakai</w:t>
      </w:r>
      <w:proofErr w:type="spellEnd"/>
      <w:r w:rsidR="00052652" w:rsidRPr="006A441B">
        <w:rPr>
          <w:rFonts w:ascii="Footlight MT Light" w:hAnsi="Footlight MT Light"/>
          <w:sz w:val="22"/>
          <w:szCs w:val="22"/>
        </w:rPr>
        <w:t xml:space="preserve"> </w:t>
      </w:r>
      <w:proofErr w:type="spellStart"/>
      <w:r w:rsidR="00052652" w:rsidRPr="006A441B">
        <w:rPr>
          <w:rFonts w:ascii="Footlight MT Light" w:hAnsi="Footlight MT Light"/>
          <w:sz w:val="22"/>
          <w:szCs w:val="22"/>
        </w:rPr>
        <w:t>Lahan</w:t>
      </w:r>
      <w:proofErr w:type="spellEnd"/>
      <w:r w:rsidR="00052652" w:rsidRPr="006A441B">
        <w:rPr>
          <w:rFonts w:ascii="Footlight MT Light" w:hAnsi="Footlight MT Light"/>
          <w:sz w:val="22"/>
          <w:szCs w:val="22"/>
        </w:rPr>
        <w:t xml:space="preserve"> BTS/</w:t>
      </w:r>
      <w:proofErr w:type="spellStart"/>
      <w:r w:rsidR="00052652" w:rsidRPr="006A441B">
        <w:rPr>
          <w:rFonts w:ascii="Footlight MT Light" w:hAnsi="Footlight MT Light"/>
          <w:sz w:val="22"/>
          <w:szCs w:val="22"/>
        </w:rPr>
        <w:t>Lastmile</w:t>
      </w:r>
      <w:proofErr w:type="spellEnd"/>
      <w:r w:rsidR="00052652" w:rsidRPr="006A441B">
        <w:rPr>
          <w:rFonts w:ascii="Footlight MT Light" w:hAnsi="Footlight MT Light"/>
          <w:sz w:val="22"/>
          <w:szCs w:val="22"/>
        </w:rPr>
        <w:t xml:space="preserve"> </w:t>
      </w:r>
      <w:proofErr w:type="spellStart"/>
      <w:r w:rsidR="00052652" w:rsidRPr="006A441B">
        <w:rPr>
          <w:rFonts w:ascii="Footlight MT Light" w:hAnsi="Footlight MT Light"/>
          <w:sz w:val="22"/>
          <w:szCs w:val="22"/>
        </w:rPr>
        <w:t>Tahun</w:t>
      </w:r>
      <w:proofErr w:type="spellEnd"/>
      <w:r w:rsidR="00052652" w:rsidRPr="006A441B">
        <w:rPr>
          <w:rFonts w:ascii="Footlight MT Light" w:hAnsi="Footlight MT Light"/>
          <w:sz w:val="22"/>
          <w:szCs w:val="22"/>
        </w:rPr>
        <w:t xml:space="preserve"> 2020</w:t>
      </w:r>
      <w:r w:rsidRPr="006A441B">
        <w:rPr>
          <w:rFonts w:ascii="Footlight MT Light" w:eastAsia="Arial" w:hAnsi="Footlight MT Light"/>
          <w:spacing w:val="1"/>
          <w:sz w:val="22"/>
          <w:szCs w:val="22"/>
        </w:rPr>
        <w:t>,</w:t>
      </w:r>
      <w:r w:rsidRPr="006A441B">
        <w:rPr>
          <w:rFonts w:ascii="Footlight MT Light" w:eastAsia="Arial" w:hAnsi="Footlight MT Light"/>
          <w:spacing w:val="-9"/>
          <w:sz w:val="22"/>
          <w:szCs w:val="22"/>
        </w:rPr>
        <w:t xml:space="preserve"> </w:t>
      </w:r>
      <w:proofErr w:type="spellStart"/>
      <w:r w:rsidRPr="006A441B">
        <w:rPr>
          <w:rFonts w:ascii="Footlight MT Light" w:eastAsia="Arial" w:hAnsi="Footlight MT Light"/>
          <w:sz w:val="22"/>
          <w:szCs w:val="22"/>
        </w:rPr>
        <w:t>d</w:t>
      </w:r>
      <w:r w:rsidRPr="006A441B">
        <w:rPr>
          <w:rFonts w:ascii="Footlight MT Light" w:eastAsia="Arial" w:hAnsi="Footlight MT Light"/>
          <w:spacing w:val="-1"/>
          <w:sz w:val="22"/>
          <w:szCs w:val="22"/>
        </w:rPr>
        <w:t>e</w:t>
      </w:r>
      <w:r w:rsidRPr="006A441B">
        <w:rPr>
          <w:rFonts w:ascii="Footlight MT Light" w:eastAsia="Arial" w:hAnsi="Footlight MT Light"/>
          <w:spacing w:val="-3"/>
          <w:sz w:val="22"/>
          <w:szCs w:val="22"/>
        </w:rPr>
        <w:t>n</w:t>
      </w:r>
      <w:r w:rsidRPr="006A441B">
        <w:rPr>
          <w:rFonts w:ascii="Footlight MT Light" w:eastAsia="Arial" w:hAnsi="Footlight MT Light"/>
          <w:spacing w:val="2"/>
          <w:sz w:val="22"/>
          <w:szCs w:val="22"/>
        </w:rPr>
        <w:t>g</w:t>
      </w:r>
      <w:r w:rsidRPr="006A441B">
        <w:rPr>
          <w:rFonts w:ascii="Footlight MT Light" w:eastAsia="Arial" w:hAnsi="Footlight MT Light"/>
          <w:sz w:val="22"/>
          <w:szCs w:val="22"/>
        </w:rPr>
        <w:t>an</w:t>
      </w:r>
      <w:proofErr w:type="spellEnd"/>
      <w:r w:rsidRPr="006A441B">
        <w:rPr>
          <w:rFonts w:ascii="Footlight MT Light" w:eastAsia="Arial" w:hAnsi="Footlight MT Light"/>
          <w:spacing w:val="-9"/>
          <w:sz w:val="22"/>
          <w:szCs w:val="22"/>
        </w:rPr>
        <w:t xml:space="preserve"> </w:t>
      </w:r>
      <w:proofErr w:type="spellStart"/>
      <w:r w:rsidRPr="006A441B">
        <w:rPr>
          <w:rFonts w:ascii="Footlight MT Light" w:eastAsia="Arial" w:hAnsi="Footlight MT Light"/>
          <w:spacing w:val="-1"/>
          <w:sz w:val="22"/>
          <w:szCs w:val="22"/>
        </w:rPr>
        <w:t>i</w:t>
      </w:r>
      <w:r w:rsidRPr="006A441B">
        <w:rPr>
          <w:rFonts w:ascii="Footlight MT Light" w:eastAsia="Arial" w:hAnsi="Footlight MT Light"/>
          <w:sz w:val="22"/>
          <w:szCs w:val="22"/>
        </w:rPr>
        <w:t>ni</w:t>
      </w:r>
      <w:proofErr w:type="spellEnd"/>
      <w:r w:rsidRPr="006A441B">
        <w:rPr>
          <w:rFonts w:ascii="Footlight MT Light" w:eastAsia="Arial" w:hAnsi="Footlight MT Light"/>
          <w:spacing w:val="-12"/>
          <w:sz w:val="22"/>
          <w:szCs w:val="22"/>
        </w:rPr>
        <w:t xml:space="preserve"> </w:t>
      </w:r>
      <w:r w:rsidRPr="006A441B">
        <w:rPr>
          <w:rFonts w:ascii="Footlight MT Light" w:eastAsia="Arial" w:hAnsi="Footlight MT Light"/>
          <w:spacing w:val="2"/>
          <w:sz w:val="22"/>
          <w:szCs w:val="22"/>
        </w:rPr>
        <w:t>k</w:t>
      </w:r>
      <w:r w:rsidRPr="006A441B">
        <w:rPr>
          <w:rFonts w:ascii="Footlight MT Light" w:eastAsia="Arial" w:hAnsi="Footlight MT Light"/>
          <w:spacing w:val="-3"/>
          <w:sz w:val="22"/>
          <w:szCs w:val="22"/>
        </w:rPr>
        <w:t>a</w:t>
      </w:r>
      <w:r w:rsidRPr="006A441B">
        <w:rPr>
          <w:rFonts w:ascii="Footlight MT Light" w:eastAsia="Arial" w:hAnsi="Footlight MT Light"/>
          <w:spacing w:val="1"/>
          <w:sz w:val="22"/>
          <w:szCs w:val="22"/>
        </w:rPr>
        <w:t>m</w:t>
      </w:r>
      <w:r w:rsidRPr="006A441B">
        <w:rPr>
          <w:rFonts w:ascii="Footlight MT Light" w:eastAsia="Arial" w:hAnsi="Footlight MT Light"/>
          <w:sz w:val="22"/>
          <w:szCs w:val="22"/>
        </w:rPr>
        <w:t>i</w:t>
      </w:r>
      <w:r w:rsidRPr="006A441B">
        <w:rPr>
          <w:rFonts w:ascii="Footlight MT Light" w:eastAsia="Arial" w:hAnsi="Footlight MT Light"/>
          <w:spacing w:val="-11"/>
          <w:sz w:val="22"/>
          <w:szCs w:val="22"/>
        </w:rPr>
        <w:t xml:space="preserve"> </w:t>
      </w:r>
      <w:proofErr w:type="spellStart"/>
      <w:r w:rsidRPr="006A441B">
        <w:rPr>
          <w:rFonts w:ascii="Footlight MT Light" w:eastAsia="Arial" w:hAnsi="Footlight MT Light"/>
          <w:spacing w:val="1"/>
          <w:sz w:val="22"/>
          <w:szCs w:val="22"/>
        </w:rPr>
        <w:t>m</w:t>
      </w:r>
      <w:r w:rsidRPr="006A441B">
        <w:rPr>
          <w:rFonts w:ascii="Footlight MT Light" w:eastAsia="Arial" w:hAnsi="Footlight MT Light"/>
          <w:sz w:val="22"/>
          <w:szCs w:val="22"/>
        </w:rPr>
        <w:t>e</w:t>
      </w:r>
      <w:r w:rsidRPr="006A441B">
        <w:rPr>
          <w:rFonts w:ascii="Footlight MT Light" w:eastAsia="Arial" w:hAnsi="Footlight MT Light"/>
          <w:spacing w:val="-1"/>
          <w:sz w:val="22"/>
          <w:szCs w:val="22"/>
        </w:rPr>
        <w:t>n</w:t>
      </w:r>
      <w:r w:rsidRPr="006A441B">
        <w:rPr>
          <w:rFonts w:ascii="Footlight MT Light" w:eastAsia="Arial" w:hAnsi="Footlight MT Light"/>
          <w:spacing w:val="-2"/>
          <w:sz w:val="22"/>
          <w:szCs w:val="22"/>
        </w:rPr>
        <w:t>y</w:t>
      </w:r>
      <w:r w:rsidRPr="006A441B">
        <w:rPr>
          <w:rFonts w:ascii="Footlight MT Light" w:eastAsia="Arial" w:hAnsi="Footlight MT Light"/>
          <w:sz w:val="22"/>
          <w:szCs w:val="22"/>
        </w:rPr>
        <w:t>at</w:t>
      </w:r>
      <w:r w:rsidRPr="006A441B">
        <w:rPr>
          <w:rFonts w:ascii="Footlight MT Light" w:eastAsia="Arial" w:hAnsi="Footlight MT Light"/>
          <w:spacing w:val="-2"/>
          <w:sz w:val="22"/>
          <w:szCs w:val="22"/>
        </w:rPr>
        <w:t>a</w:t>
      </w:r>
      <w:r w:rsidRPr="006A441B">
        <w:rPr>
          <w:rFonts w:ascii="Footlight MT Light" w:eastAsia="Arial" w:hAnsi="Footlight MT Light"/>
          <w:spacing w:val="2"/>
          <w:sz w:val="22"/>
          <w:szCs w:val="22"/>
        </w:rPr>
        <w:t>k</w:t>
      </w:r>
      <w:r w:rsidRPr="006A441B">
        <w:rPr>
          <w:rFonts w:ascii="Footlight MT Light" w:eastAsia="Arial" w:hAnsi="Footlight MT Light"/>
          <w:sz w:val="22"/>
          <w:szCs w:val="22"/>
        </w:rPr>
        <w:t>an</w:t>
      </w:r>
      <w:proofErr w:type="spellEnd"/>
      <w:r w:rsidRPr="006A441B">
        <w:rPr>
          <w:rFonts w:ascii="Footlight MT Light" w:eastAsia="Arial" w:hAnsi="Footlight MT Light"/>
          <w:spacing w:val="-14"/>
          <w:sz w:val="22"/>
          <w:szCs w:val="22"/>
        </w:rPr>
        <w:t xml:space="preserve"> </w:t>
      </w:r>
      <w:proofErr w:type="spellStart"/>
      <w:r w:rsidRPr="006A441B">
        <w:rPr>
          <w:rFonts w:ascii="Footlight MT Light" w:eastAsia="Arial" w:hAnsi="Footlight MT Light"/>
          <w:spacing w:val="2"/>
          <w:sz w:val="22"/>
          <w:szCs w:val="22"/>
        </w:rPr>
        <w:t>k</w:t>
      </w:r>
      <w:r w:rsidRPr="006A441B">
        <w:rPr>
          <w:rFonts w:ascii="Footlight MT Light" w:eastAsia="Arial" w:hAnsi="Footlight MT Light"/>
          <w:sz w:val="22"/>
          <w:szCs w:val="22"/>
        </w:rPr>
        <w:t>et</w:t>
      </w:r>
      <w:r w:rsidRPr="006A441B">
        <w:rPr>
          <w:rFonts w:ascii="Footlight MT Light" w:eastAsia="Arial" w:hAnsi="Footlight MT Light"/>
          <w:spacing w:val="-2"/>
          <w:sz w:val="22"/>
          <w:szCs w:val="22"/>
        </w:rPr>
        <w:t>e</w:t>
      </w:r>
      <w:r w:rsidRPr="006A441B">
        <w:rPr>
          <w:rFonts w:ascii="Footlight MT Light" w:eastAsia="Arial" w:hAnsi="Footlight MT Light"/>
          <w:spacing w:val="1"/>
          <w:sz w:val="22"/>
          <w:szCs w:val="22"/>
        </w:rPr>
        <w:t>rt</w:t>
      </w:r>
      <w:r w:rsidRPr="006A441B">
        <w:rPr>
          <w:rFonts w:ascii="Footlight MT Light" w:eastAsia="Arial" w:hAnsi="Footlight MT Light"/>
          <w:spacing w:val="-3"/>
          <w:sz w:val="22"/>
          <w:szCs w:val="22"/>
        </w:rPr>
        <w:t>a</w:t>
      </w:r>
      <w:r w:rsidRPr="006A441B">
        <w:rPr>
          <w:rFonts w:ascii="Footlight MT Light" w:eastAsia="Arial" w:hAnsi="Footlight MT Light"/>
          <w:spacing w:val="1"/>
          <w:sz w:val="22"/>
          <w:szCs w:val="22"/>
        </w:rPr>
        <w:t>r</w:t>
      </w:r>
      <w:r w:rsidRPr="006A441B">
        <w:rPr>
          <w:rFonts w:ascii="Footlight MT Light" w:eastAsia="Arial" w:hAnsi="Footlight MT Light"/>
          <w:spacing w:val="-3"/>
          <w:sz w:val="22"/>
          <w:szCs w:val="22"/>
        </w:rPr>
        <w:t>i</w:t>
      </w:r>
      <w:r w:rsidRPr="006A441B">
        <w:rPr>
          <w:rFonts w:ascii="Footlight MT Light" w:eastAsia="Arial" w:hAnsi="Footlight MT Light"/>
          <w:spacing w:val="2"/>
          <w:sz w:val="22"/>
          <w:szCs w:val="22"/>
        </w:rPr>
        <w:t>k</w:t>
      </w:r>
      <w:r w:rsidRPr="006A441B">
        <w:rPr>
          <w:rFonts w:ascii="Footlight MT Light" w:eastAsia="Arial" w:hAnsi="Footlight MT Light"/>
          <w:sz w:val="22"/>
          <w:szCs w:val="22"/>
        </w:rPr>
        <w:t>an</w:t>
      </w:r>
      <w:proofErr w:type="spellEnd"/>
      <w:r w:rsidRPr="006A441B">
        <w:rPr>
          <w:rFonts w:ascii="Footlight MT Light" w:eastAsia="Arial" w:hAnsi="Footlight MT Light"/>
          <w:spacing w:val="-11"/>
          <w:sz w:val="22"/>
          <w:szCs w:val="22"/>
        </w:rPr>
        <w:t xml:space="preserve"> </w:t>
      </w:r>
      <w:proofErr w:type="spellStart"/>
      <w:r w:rsidR="00865F62" w:rsidRPr="006A441B">
        <w:rPr>
          <w:rFonts w:ascii="Footlight MT Light" w:eastAsia="Arial" w:hAnsi="Footlight MT Light"/>
          <w:sz w:val="22"/>
          <w:szCs w:val="22"/>
        </w:rPr>
        <w:t>pekerjaan</w:t>
      </w:r>
      <w:proofErr w:type="spellEnd"/>
      <w:r w:rsidR="00865F62" w:rsidRPr="006A441B">
        <w:rPr>
          <w:rFonts w:ascii="Footlight MT Light" w:eastAsia="Arial" w:hAnsi="Footlight MT Light"/>
          <w:sz w:val="22"/>
          <w:szCs w:val="22"/>
        </w:rPr>
        <w:t xml:space="preserve"> </w:t>
      </w:r>
      <w:proofErr w:type="spellStart"/>
      <w:r w:rsidR="00865F62" w:rsidRPr="006A441B">
        <w:rPr>
          <w:rFonts w:ascii="Footlight MT Light" w:eastAsia="Arial" w:hAnsi="Footlight MT Light"/>
          <w:sz w:val="22"/>
          <w:szCs w:val="22"/>
        </w:rPr>
        <w:t>tersebut</w:t>
      </w:r>
      <w:proofErr w:type="spellEnd"/>
      <w:r w:rsidR="00865F62" w:rsidRPr="006A441B">
        <w:rPr>
          <w:rFonts w:ascii="Footlight MT Light" w:eastAsia="Arial" w:hAnsi="Footlight MT Light"/>
          <w:sz w:val="22"/>
          <w:szCs w:val="22"/>
        </w:rPr>
        <w:t xml:space="preserve"> dan kami </w:t>
      </w:r>
      <w:proofErr w:type="spellStart"/>
      <w:r w:rsidR="00865F62" w:rsidRPr="006A441B">
        <w:rPr>
          <w:rFonts w:ascii="Footlight MT Light" w:eastAsia="Arial" w:hAnsi="Footlight MT Light"/>
          <w:sz w:val="22"/>
          <w:szCs w:val="22"/>
        </w:rPr>
        <w:t>sampaikan</w:t>
      </w:r>
      <w:proofErr w:type="spellEnd"/>
      <w:r w:rsidR="00865F62" w:rsidRPr="006A441B">
        <w:rPr>
          <w:rFonts w:ascii="Footlight MT Light" w:eastAsia="Arial" w:hAnsi="Footlight MT Light"/>
          <w:sz w:val="22"/>
          <w:szCs w:val="22"/>
        </w:rPr>
        <w:t xml:space="preserve"> </w:t>
      </w:r>
      <w:proofErr w:type="spellStart"/>
      <w:r w:rsidR="00865F62" w:rsidRPr="006A441B">
        <w:rPr>
          <w:rFonts w:ascii="Footlight MT Light" w:eastAsia="Arial" w:hAnsi="Footlight MT Light"/>
          <w:sz w:val="22"/>
          <w:szCs w:val="22"/>
        </w:rPr>
        <w:t>dokumen</w:t>
      </w:r>
      <w:proofErr w:type="spellEnd"/>
      <w:r w:rsidR="00865F62" w:rsidRPr="006A441B">
        <w:rPr>
          <w:rFonts w:ascii="Footlight MT Light" w:eastAsia="Arial" w:hAnsi="Footlight MT Light"/>
          <w:sz w:val="22"/>
          <w:szCs w:val="22"/>
        </w:rPr>
        <w:t xml:space="preserve"> </w:t>
      </w:r>
      <w:proofErr w:type="spellStart"/>
      <w:r w:rsidR="00865F62" w:rsidRPr="006A441B">
        <w:rPr>
          <w:rFonts w:ascii="Footlight MT Light" w:eastAsia="Arial" w:hAnsi="Footlight MT Light"/>
          <w:sz w:val="22"/>
          <w:szCs w:val="22"/>
        </w:rPr>
        <w:t>persyaratan</w:t>
      </w:r>
      <w:proofErr w:type="spellEnd"/>
      <w:r w:rsidR="005B20E1" w:rsidRPr="006A441B">
        <w:rPr>
          <w:rFonts w:ascii="Footlight MT Light" w:eastAsia="Arial" w:hAnsi="Footlight MT Light"/>
          <w:spacing w:val="1"/>
          <w:sz w:val="22"/>
          <w:szCs w:val="22"/>
        </w:rPr>
        <w:t xml:space="preserve"> </w:t>
      </w:r>
      <w:proofErr w:type="spellStart"/>
      <w:r w:rsidR="005B20E1" w:rsidRPr="006A441B">
        <w:rPr>
          <w:rFonts w:ascii="Footlight MT Light" w:eastAsia="Arial" w:hAnsi="Footlight MT Light"/>
          <w:spacing w:val="1"/>
          <w:sz w:val="22"/>
          <w:szCs w:val="22"/>
        </w:rPr>
        <w:t>sebagai</w:t>
      </w:r>
      <w:proofErr w:type="spellEnd"/>
      <w:r w:rsidR="005B20E1" w:rsidRPr="006A441B">
        <w:rPr>
          <w:rFonts w:ascii="Footlight MT Light" w:eastAsia="Arial" w:hAnsi="Footlight MT Light"/>
          <w:spacing w:val="1"/>
          <w:sz w:val="22"/>
          <w:szCs w:val="22"/>
        </w:rPr>
        <w:t xml:space="preserve"> </w:t>
      </w:r>
      <w:proofErr w:type="spellStart"/>
      <w:r w:rsidR="005B20E1" w:rsidRPr="006A441B">
        <w:rPr>
          <w:rFonts w:ascii="Footlight MT Light" w:eastAsia="Arial" w:hAnsi="Footlight MT Light"/>
          <w:spacing w:val="1"/>
          <w:sz w:val="22"/>
          <w:szCs w:val="22"/>
        </w:rPr>
        <w:t>berikut</w:t>
      </w:r>
      <w:proofErr w:type="spellEnd"/>
      <w:r w:rsidRPr="006A441B">
        <w:rPr>
          <w:rFonts w:ascii="Footlight MT Light" w:eastAsia="Arial" w:hAnsi="Footlight MT Light"/>
          <w:sz w:val="22"/>
          <w:szCs w:val="22"/>
        </w:rPr>
        <w:t>;</w:t>
      </w:r>
    </w:p>
    <w:p w14:paraId="580A55E3" w14:textId="77777777" w:rsidR="00D02BAF" w:rsidRPr="006A441B" w:rsidRDefault="00D02BAF" w:rsidP="00DD6C2A">
      <w:pPr>
        <w:spacing w:before="8" w:line="240" w:lineRule="exact"/>
        <w:jc w:val="both"/>
        <w:rPr>
          <w:rFonts w:ascii="Footlight MT Light" w:hAnsi="Footlight MT Light"/>
          <w:sz w:val="22"/>
          <w:szCs w:val="22"/>
        </w:rPr>
      </w:pPr>
    </w:p>
    <w:p w14:paraId="68D10982" w14:textId="77777777" w:rsidR="00052652" w:rsidRPr="006A441B" w:rsidRDefault="00052652" w:rsidP="00052652">
      <w:pPr>
        <w:pStyle w:val="ListParagraph"/>
        <w:numPr>
          <w:ilvl w:val="0"/>
          <w:numId w:val="3"/>
        </w:numPr>
        <w:jc w:val="both"/>
        <w:rPr>
          <w:rFonts w:ascii="Footlight MT Light" w:hAnsi="Footlight MT Light" w:cs="Arial"/>
        </w:rPr>
      </w:pPr>
      <w:r w:rsidRPr="006A441B">
        <w:rPr>
          <w:rFonts w:ascii="Footlight MT Light" w:hAnsi="Footlight MT Light" w:cs="Arial"/>
        </w:rPr>
        <w:t xml:space="preserve">Wajib sudah terdaftar dan sudah </w:t>
      </w:r>
      <w:proofErr w:type="spellStart"/>
      <w:r w:rsidRPr="006A441B">
        <w:rPr>
          <w:rFonts w:ascii="Footlight MT Light" w:hAnsi="Footlight MT Light" w:cs="Arial"/>
        </w:rPr>
        <w:t>teraktivasi</w:t>
      </w:r>
      <w:proofErr w:type="spellEnd"/>
      <w:r w:rsidRPr="006A441B">
        <w:rPr>
          <w:rFonts w:ascii="Footlight MT Light" w:hAnsi="Footlight MT Light" w:cs="Arial"/>
        </w:rPr>
        <w:t xml:space="preserve"> dalam aplikasi ARIBA;</w:t>
      </w:r>
    </w:p>
    <w:p w14:paraId="3666B93D" w14:textId="608731BD" w:rsidR="00052652" w:rsidRPr="006A441B" w:rsidRDefault="00052652" w:rsidP="00052652">
      <w:pPr>
        <w:pStyle w:val="ListParagraph"/>
        <w:numPr>
          <w:ilvl w:val="0"/>
          <w:numId w:val="3"/>
        </w:numPr>
        <w:jc w:val="both"/>
        <w:rPr>
          <w:rFonts w:ascii="Footlight MT Light" w:hAnsi="Footlight MT Light" w:cs="Arial"/>
        </w:rPr>
      </w:pPr>
      <w:r w:rsidRPr="006A441B">
        <w:rPr>
          <w:rFonts w:ascii="Footlight MT Light" w:hAnsi="Footlight MT Light" w:cs="Arial"/>
          <w:lang w:val="en-US"/>
        </w:rPr>
        <w:t>M</w:t>
      </w:r>
      <w:proofErr w:type="spellStart"/>
      <w:r w:rsidRPr="006A441B">
        <w:rPr>
          <w:rFonts w:ascii="Footlight MT Light" w:hAnsi="Footlight MT Light" w:cs="Arial"/>
        </w:rPr>
        <w:t>elampirkan</w:t>
      </w:r>
      <w:proofErr w:type="spellEnd"/>
      <w:r w:rsidRPr="006A441B">
        <w:rPr>
          <w:rFonts w:ascii="Footlight MT Light" w:hAnsi="Footlight MT Light" w:cs="Arial"/>
        </w:rPr>
        <w:t xml:space="preserve"> surat ketertarikan dengan format sesuai lampiran pengumuman ini;</w:t>
      </w:r>
    </w:p>
    <w:p w14:paraId="1DDD1A0D" w14:textId="3F13EBED" w:rsidR="00052652" w:rsidRPr="006A441B" w:rsidRDefault="00052652" w:rsidP="00052652">
      <w:pPr>
        <w:pStyle w:val="ListParagraph"/>
        <w:numPr>
          <w:ilvl w:val="0"/>
          <w:numId w:val="3"/>
        </w:numPr>
        <w:jc w:val="both"/>
        <w:rPr>
          <w:rFonts w:ascii="Footlight MT Light" w:hAnsi="Footlight MT Light" w:cs="Arial"/>
        </w:rPr>
      </w:pPr>
      <w:r w:rsidRPr="006A441B">
        <w:rPr>
          <w:rFonts w:ascii="Footlight MT Light" w:hAnsi="Footlight MT Light" w:cs="Arial"/>
        </w:rPr>
        <w:t xml:space="preserve">Memilik akta pendirian perusahaan disertai akta perubahan terakhirnya dan telah disahkan oleh </w:t>
      </w:r>
      <w:proofErr w:type="spellStart"/>
      <w:r w:rsidRPr="006A441B">
        <w:rPr>
          <w:rFonts w:ascii="Footlight MT Light" w:hAnsi="Footlight MT Light" w:cs="Arial"/>
        </w:rPr>
        <w:t>Kemen</w:t>
      </w:r>
      <w:r w:rsidRPr="006A441B">
        <w:rPr>
          <w:rFonts w:ascii="Footlight MT Light" w:hAnsi="Footlight MT Light" w:cs="Arial"/>
          <w:lang w:val="en-US"/>
        </w:rPr>
        <w:t>kum</w:t>
      </w:r>
      <w:proofErr w:type="spellEnd"/>
      <w:r w:rsidRPr="006A441B">
        <w:rPr>
          <w:rFonts w:ascii="Footlight MT Light" w:hAnsi="Footlight MT Light" w:cs="Arial"/>
        </w:rPr>
        <w:t xml:space="preserve">ham dengan SK </w:t>
      </w:r>
      <w:proofErr w:type="spellStart"/>
      <w:r w:rsidRPr="006A441B">
        <w:rPr>
          <w:rFonts w:ascii="Footlight MT Light" w:hAnsi="Footlight MT Light" w:cs="Arial"/>
        </w:rPr>
        <w:t>Kemen</w:t>
      </w:r>
      <w:r w:rsidR="006A441B">
        <w:rPr>
          <w:rFonts w:ascii="Footlight MT Light" w:hAnsi="Footlight MT Light" w:cs="Arial"/>
          <w:lang w:val="en-US"/>
        </w:rPr>
        <w:t>kum</w:t>
      </w:r>
      <w:proofErr w:type="spellEnd"/>
      <w:r w:rsidRPr="006A441B">
        <w:rPr>
          <w:rFonts w:ascii="Footlight MT Light" w:hAnsi="Footlight MT Light" w:cs="Arial"/>
        </w:rPr>
        <w:t>ham;</w:t>
      </w:r>
    </w:p>
    <w:p w14:paraId="463D23BD" w14:textId="77777777" w:rsidR="00052652" w:rsidRPr="006A441B" w:rsidRDefault="00052652" w:rsidP="00052652">
      <w:pPr>
        <w:pStyle w:val="ListParagraph"/>
        <w:numPr>
          <w:ilvl w:val="0"/>
          <w:numId w:val="3"/>
        </w:numPr>
        <w:jc w:val="both"/>
        <w:rPr>
          <w:rFonts w:ascii="Footlight MT Light" w:hAnsi="Footlight MT Light" w:cs="Arial"/>
        </w:rPr>
      </w:pPr>
      <w:r w:rsidRPr="006A441B">
        <w:rPr>
          <w:rFonts w:ascii="Footlight MT Light" w:hAnsi="Footlight MT Light" w:cs="Arial"/>
        </w:rPr>
        <w:t xml:space="preserve">Memiliki ijin usaha (SIUP) Non Kecil dan Tanda Daftar Perusahaan (TDP) dengan kegiatan usaha (KBLI): </w:t>
      </w:r>
      <w:proofErr w:type="spellStart"/>
      <w:r w:rsidRPr="006A441B">
        <w:rPr>
          <w:rFonts w:ascii="Footlight MT Light" w:hAnsi="Footlight MT Light" w:cs="Arial"/>
        </w:rPr>
        <w:t>Aktifitas</w:t>
      </w:r>
      <w:proofErr w:type="spellEnd"/>
      <w:r w:rsidRPr="006A441B">
        <w:rPr>
          <w:rFonts w:ascii="Footlight MT Light" w:hAnsi="Footlight MT Light" w:cs="Arial"/>
        </w:rPr>
        <w:t xml:space="preserve"> </w:t>
      </w:r>
      <w:proofErr w:type="spellStart"/>
      <w:r w:rsidRPr="006A441B">
        <w:rPr>
          <w:rFonts w:ascii="Footlight MT Light" w:hAnsi="Footlight MT Light" w:cs="Arial"/>
        </w:rPr>
        <w:t>Konsultansi</w:t>
      </w:r>
      <w:proofErr w:type="spellEnd"/>
      <w:r w:rsidRPr="006A441B">
        <w:rPr>
          <w:rFonts w:ascii="Footlight MT Light" w:hAnsi="Footlight MT Light" w:cs="Arial"/>
        </w:rPr>
        <w:t xml:space="preserve"> Manajemen (7020) atau Aktivitas </w:t>
      </w:r>
      <w:proofErr w:type="spellStart"/>
      <w:r w:rsidRPr="006A441B">
        <w:rPr>
          <w:rFonts w:ascii="Footlight MT Light" w:hAnsi="Footlight MT Light" w:cs="Arial"/>
        </w:rPr>
        <w:t>Konsultansi</w:t>
      </w:r>
      <w:proofErr w:type="spellEnd"/>
      <w:r w:rsidRPr="006A441B">
        <w:rPr>
          <w:rFonts w:ascii="Footlight MT Light" w:hAnsi="Footlight MT Light" w:cs="Arial"/>
        </w:rPr>
        <w:t xml:space="preserve"> Manajemen Lainnya (70209);</w:t>
      </w:r>
    </w:p>
    <w:p w14:paraId="3290DA49" w14:textId="77777777" w:rsidR="00052652" w:rsidRPr="006A441B" w:rsidRDefault="00052652" w:rsidP="00052652">
      <w:pPr>
        <w:pStyle w:val="ListParagraph"/>
        <w:numPr>
          <w:ilvl w:val="0"/>
          <w:numId w:val="3"/>
        </w:numPr>
        <w:jc w:val="both"/>
        <w:rPr>
          <w:rFonts w:ascii="Footlight MT Light" w:hAnsi="Footlight MT Light" w:cs="Arial"/>
        </w:rPr>
      </w:pPr>
      <w:r w:rsidRPr="006A441B">
        <w:rPr>
          <w:rFonts w:ascii="Footlight MT Light" w:hAnsi="Footlight MT Light" w:cs="Arial"/>
        </w:rPr>
        <w:t xml:space="preserve">Memiliki pengalaman pekerjaan </w:t>
      </w:r>
      <w:proofErr w:type="spellStart"/>
      <w:r w:rsidRPr="006A441B">
        <w:rPr>
          <w:rFonts w:ascii="Footlight MT Light" w:hAnsi="Footlight MT Light" w:cs="Arial"/>
        </w:rPr>
        <w:t>konsultansi</w:t>
      </w:r>
      <w:proofErr w:type="spellEnd"/>
      <w:r w:rsidRPr="006A441B">
        <w:rPr>
          <w:rFonts w:ascii="Footlight MT Light" w:hAnsi="Footlight MT Light" w:cs="Arial"/>
        </w:rPr>
        <w:t xml:space="preserve"> kurun waktu 5 tahun terakhir sekurang – kurangnya 1 pekerjaan yang  dibuktikan dengan kontrak dan BAST atau dokumen sejenis;</w:t>
      </w:r>
    </w:p>
    <w:p w14:paraId="7A12E713" w14:textId="77777777" w:rsidR="00052652" w:rsidRPr="006A441B" w:rsidRDefault="00052652" w:rsidP="00052652">
      <w:pPr>
        <w:pStyle w:val="ListParagraph"/>
        <w:numPr>
          <w:ilvl w:val="0"/>
          <w:numId w:val="3"/>
        </w:numPr>
        <w:jc w:val="both"/>
        <w:rPr>
          <w:rFonts w:ascii="Footlight MT Light" w:hAnsi="Footlight MT Light" w:cs="Arial"/>
        </w:rPr>
      </w:pPr>
      <w:r w:rsidRPr="006A441B">
        <w:rPr>
          <w:rFonts w:ascii="Footlight MT Light" w:hAnsi="Footlight MT Light" w:cs="Arial"/>
        </w:rPr>
        <w:t>Memiliki pengalaman sejenis dalam bidang proses pinjam pakai lahan dengan pemerintah daerah  yang  dibuktikan  dengan  kontrak  dan  BAST atau dokumen sejenis;</w:t>
      </w:r>
    </w:p>
    <w:p w14:paraId="0CF36FE4" w14:textId="77777777" w:rsidR="006748D3" w:rsidRPr="006748D3" w:rsidRDefault="00052652" w:rsidP="00963498">
      <w:pPr>
        <w:pStyle w:val="ListParagraph"/>
        <w:numPr>
          <w:ilvl w:val="0"/>
          <w:numId w:val="3"/>
        </w:numPr>
        <w:jc w:val="both"/>
        <w:rPr>
          <w:rFonts w:ascii="Footlight MT Light" w:hAnsi="Footlight MT Light" w:cs="Arial"/>
        </w:rPr>
      </w:pPr>
      <w:r w:rsidRPr="006A441B">
        <w:rPr>
          <w:rFonts w:ascii="Footlight MT Light" w:hAnsi="Footlight MT Light" w:cs="Arial"/>
        </w:rPr>
        <w:t>Tidak dalam pengawasan pengadilan, tidak pailit, kegiatan usahanya tidak sedang dihentikan dan/atau direksi yang bertindak untuk dan atas nama perusahaan tidak sedang dalam menjalani</w:t>
      </w:r>
      <w:r w:rsidR="00963498" w:rsidRPr="006A441B">
        <w:rPr>
          <w:rFonts w:ascii="Footlight MT Light" w:hAnsi="Footlight MT Light" w:cs="Arial"/>
          <w:lang w:val="en-US"/>
        </w:rPr>
        <w:t xml:space="preserve"> </w:t>
      </w:r>
      <w:proofErr w:type="spellStart"/>
      <w:r w:rsidR="00963498" w:rsidRPr="006A441B">
        <w:rPr>
          <w:rFonts w:ascii="Footlight MT Light" w:hAnsi="Footlight MT Light" w:cs="Arial"/>
          <w:lang w:val="en-ID"/>
        </w:rPr>
        <w:t>sanksi</w:t>
      </w:r>
      <w:proofErr w:type="spellEnd"/>
      <w:r w:rsidR="00963498" w:rsidRPr="006A441B">
        <w:rPr>
          <w:rFonts w:ascii="Footlight MT Light" w:hAnsi="Footlight MT Light" w:cs="Arial"/>
          <w:lang w:val="en-ID"/>
        </w:rPr>
        <w:t xml:space="preserve"> </w:t>
      </w:r>
      <w:proofErr w:type="spellStart"/>
      <w:r w:rsidR="00963498" w:rsidRPr="006A441B">
        <w:rPr>
          <w:rFonts w:ascii="Footlight MT Light" w:hAnsi="Footlight MT Light" w:cs="Arial"/>
          <w:lang w:val="en-ID"/>
        </w:rPr>
        <w:t>pidana</w:t>
      </w:r>
      <w:proofErr w:type="spellEnd"/>
      <w:r w:rsidR="006748D3">
        <w:rPr>
          <w:rFonts w:ascii="Footlight MT Light" w:hAnsi="Footlight MT Light" w:cs="Arial"/>
          <w:lang w:val="en-ID"/>
        </w:rPr>
        <w:t>;</w:t>
      </w:r>
    </w:p>
    <w:p w14:paraId="7193244F" w14:textId="23ACE015" w:rsidR="00052652" w:rsidRPr="006A441B" w:rsidRDefault="006748D3" w:rsidP="00963498">
      <w:pPr>
        <w:pStyle w:val="ListParagraph"/>
        <w:numPr>
          <w:ilvl w:val="0"/>
          <w:numId w:val="3"/>
        </w:numPr>
        <w:jc w:val="both"/>
        <w:rPr>
          <w:rFonts w:ascii="Footlight MT Light" w:hAnsi="Footlight MT Light" w:cs="Arial"/>
        </w:rPr>
      </w:pPr>
      <w:r>
        <w:rPr>
          <w:rFonts w:ascii="Footlight MT Light" w:hAnsi="Footlight MT Light" w:cs="Arial"/>
          <w:lang w:val="en-US"/>
        </w:rPr>
        <w:t>T</w:t>
      </w:r>
      <w:proofErr w:type="spellStart"/>
      <w:r w:rsidR="00052652" w:rsidRPr="006A441B">
        <w:rPr>
          <w:rFonts w:ascii="Footlight MT Light" w:hAnsi="Footlight MT Light" w:cs="Arial"/>
        </w:rPr>
        <w:t>idak</w:t>
      </w:r>
      <w:proofErr w:type="spellEnd"/>
      <w:r w:rsidR="00052652" w:rsidRPr="006A441B">
        <w:rPr>
          <w:rFonts w:ascii="Footlight MT Light" w:hAnsi="Footlight MT Light" w:cs="Arial"/>
        </w:rPr>
        <w:t xml:space="preserve"> masuk daftar hitam di bidang pengadaan barang dan jasa, yang dibuktikan dengan surat pernyataan yang ditandatangani penyedia jasa;</w:t>
      </w:r>
    </w:p>
    <w:p w14:paraId="34E4CF8E" w14:textId="77777777" w:rsidR="00052652" w:rsidRPr="006A441B" w:rsidRDefault="00052652" w:rsidP="00052652">
      <w:pPr>
        <w:pStyle w:val="ListParagraph"/>
        <w:numPr>
          <w:ilvl w:val="0"/>
          <w:numId w:val="3"/>
        </w:numPr>
        <w:jc w:val="both"/>
        <w:rPr>
          <w:rFonts w:ascii="Footlight MT Light" w:hAnsi="Footlight MT Light" w:cs="Arial"/>
        </w:rPr>
      </w:pPr>
      <w:r w:rsidRPr="006A441B">
        <w:rPr>
          <w:rFonts w:ascii="Footlight MT Light" w:hAnsi="Footlight MT Light" w:cs="Arial"/>
        </w:rPr>
        <w:t>Memiliki NPWP dan telah memenuhi kewajiban perpajakan tahun terakhir (SPT Tahunan) serta memiliki laporan bulanan PPh Pasal 21, PPh Pasal 23 (bila ada transaksi), PPh Pasal 25/29 dan PPN paling kurang 3 bulan terakhir (berlaku pada tiap anggota apabila berbentuk konsorsium);</w:t>
      </w:r>
    </w:p>
    <w:p w14:paraId="48FB40F2" w14:textId="77777777" w:rsidR="00052652" w:rsidRPr="006A441B" w:rsidRDefault="00052652" w:rsidP="00052652">
      <w:pPr>
        <w:pStyle w:val="ListParagraph"/>
        <w:numPr>
          <w:ilvl w:val="0"/>
          <w:numId w:val="3"/>
        </w:numPr>
        <w:jc w:val="both"/>
        <w:rPr>
          <w:rFonts w:ascii="Footlight MT Light" w:hAnsi="Footlight MT Light" w:cs="Arial"/>
        </w:rPr>
      </w:pPr>
      <w:r w:rsidRPr="006A441B">
        <w:rPr>
          <w:rFonts w:ascii="Footlight MT Light" w:hAnsi="Footlight MT Light" w:cs="Arial"/>
        </w:rPr>
        <w:t>Memiliki Surat Pengukuhan Pengusaha Kena Pajak (PKP);</w:t>
      </w:r>
    </w:p>
    <w:p w14:paraId="69F74CE4" w14:textId="5453D336" w:rsidR="00052652" w:rsidRPr="006A441B" w:rsidRDefault="00052652" w:rsidP="00052652">
      <w:pPr>
        <w:pStyle w:val="ListParagraph"/>
        <w:numPr>
          <w:ilvl w:val="0"/>
          <w:numId w:val="3"/>
        </w:numPr>
        <w:jc w:val="both"/>
        <w:rPr>
          <w:rFonts w:ascii="Footlight MT Light" w:hAnsi="Footlight MT Light" w:cs="Arial"/>
        </w:rPr>
      </w:pPr>
      <w:r w:rsidRPr="006A441B">
        <w:rPr>
          <w:rFonts w:ascii="Footlight MT Light" w:hAnsi="Footlight MT Light" w:cs="Arial"/>
        </w:rPr>
        <w:t xml:space="preserve">Surat Perjanjian </w:t>
      </w:r>
      <w:proofErr w:type="spellStart"/>
      <w:r w:rsidRPr="006A441B">
        <w:rPr>
          <w:rFonts w:ascii="Footlight MT Light" w:hAnsi="Footlight MT Light" w:cs="Arial"/>
        </w:rPr>
        <w:t>Kerjasama</w:t>
      </w:r>
      <w:proofErr w:type="spellEnd"/>
      <w:r w:rsidRPr="006A441B">
        <w:rPr>
          <w:rFonts w:ascii="Footlight MT Light" w:hAnsi="Footlight MT Light" w:cs="Arial"/>
        </w:rPr>
        <w:t xml:space="preserve"> Operasi (KSO)/Kemitraan (apabila </w:t>
      </w:r>
      <w:r w:rsidR="006A441B" w:rsidRPr="006A441B">
        <w:rPr>
          <w:rFonts w:ascii="Footlight MT Light" w:hAnsi="Footlight MT Light" w:cs="Arial"/>
          <w:lang w:val="en-US"/>
        </w:rPr>
        <w:t>b</w:t>
      </w:r>
      <w:proofErr w:type="spellStart"/>
      <w:r w:rsidRPr="006A441B">
        <w:rPr>
          <w:rFonts w:ascii="Footlight MT Light" w:hAnsi="Footlight MT Light" w:cs="Arial"/>
        </w:rPr>
        <w:t>erbentuk</w:t>
      </w:r>
      <w:proofErr w:type="spellEnd"/>
      <w:r w:rsidRPr="006A441B">
        <w:rPr>
          <w:rFonts w:ascii="Footlight MT Light" w:hAnsi="Footlight MT Light" w:cs="Arial"/>
        </w:rPr>
        <w:t xml:space="preserve"> KSO/Kemitraan)</w:t>
      </w:r>
      <w:r w:rsidR="004844D8">
        <w:rPr>
          <w:rFonts w:ascii="Footlight MT Light" w:hAnsi="Footlight MT Light" w:cs="Arial"/>
          <w:lang w:val="en-US"/>
        </w:rPr>
        <w:t>;</w:t>
      </w:r>
    </w:p>
    <w:p w14:paraId="24C389D6" w14:textId="4BB18E89" w:rsidR="00FB587B" w:rsidRPr="006A441B" w:rsidRDefault="00052652" w:rsidP="00052652">
      <w:pPr>
        <w:pStyle w:val="ListParagraph"/>
        <w:numPr>
          <w:ilvl w:val="0"/>
          <w:numId w:val="3"/>
        </w:numPr>
        <w:jc w:val="both"/>
        <w:rPr>
          <w:rFonts w:ascii="Footlight MT Light" w:hAnsi="Footlight MT Light" w:cs="Arial"/>
        </w:rPr>
      </w:pPr>
      <w:r w:rsidRPr="006A441B">
        <w:rPr>
          <w:rFonts w:ascii="Footlight MT Light" w:hAnsi="Footlight MT Light" w:cs="Arial"/>
        </w:rPr>
        <w:t xml:space="preserve">Melampirkan Surat  </w:t>
      </w:r>
      <w:proofErr w:type="spellStart"/>
      <w:r w:rsidRPr="006A441B">
        <w:rPr>
          <w:rFonts w:ascii="Footlight MT Light" w:hAnsi="Footlight MT Light" w:cs="Arial"/>
        </w:rPr>
        <w:t>Penyataan</w:t>
      </w:r>
      <w:proofErr w:type="spellEnd"/>
      <w:r w:rsidRPr="006A441B">
        <w:rPr>
          <w:rFonts w:ascii="Footlight MT Light" w:hAnsi="Footlight MT Light" w:cs="Arial"/>
        </w:rPr>
        <w:t xml:space="preserve"> Tidak Menuntut apabila lelang dibatalkan.</w:t>
      </w:r>
    </w:p>
    <w:p w14:paraId="5831DD90" w14:textId="77777777" w:rsidR="00D02BAF" w:rsidRPr="006A441B" w:rsidRDefault="00D02BAF" w:rsidP="00DD6C2A">
      <w:pPr>
        <w:spacing w:before="16" w:line="240" w:lineRule="exact"/>
        <w:jc w:val="both"/>
        <w:rPr>
          <w:rFonts w:ascii="Footlight MT Light" w:hAnsi="Footlight MT Light"/>
          <w:sz w:val="22"/>
          <w:szCs w:val="22"/>
        </w:rPr>
      </w:pPr>
    </w:p>
    <w:p w14:paraId="0C0DB25C" w14:textId="77777777" w:rsidR="00D02BAF" w:rsidRPr="006A441B" w:rsidRDefault="00BD1B8A" w:rsidP="00BD1B8A">
      <w:pPr>
        <w:ind w:left="100" w:right="1075"/>
        <w:jc w:val="both"/>
        <w:rPr>
          <w:rFonts w:ascii="Footlight MT Light" w:eastAsia="Arial" w:hAnsi="Footlight MT Light"/>
          <w:sz w:val="22"/>
          <w:szCs w:val="22"/>
        </w:rPr>
      </w:pPr>
      <w:r w:rsidRPr="006A441B">
        <w:rPr>
          <w:rFonts w:ascii="Footlight MT Light" w:hAnsi="Footlight MT Light"/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 wp14:anchorId="103DB0F6" wp14:editId="29BA92E7">
                <wp:simplePos x="0" y="0"/>
                <wp:positionH relativeFrom="page">
                  <wp:posOffset>925195</wp:posOffset>
                </wp:positionH>
                <wp:positionV relativeFrom="paragraph">
                  <wp:posOffset>488315</wp:posOffset>
                </wp:positionV>
                <wp:extent cx="3352800" cy="15875"/>
                <wp:effectExtent l="10795" t="9525" r="8255" b="1270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352800" cy="15875"/>
                          <a:chOff x="1457" y="769"/>
                          <a:chExt cx="5280" cy="25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1457" y="769"/>
                            <a:ext cx="5280" cy="25"/>
                          </a:xfrm>
                          <a:custGeom>
                            <a:avLst/>
                            <a:gdLst>
                              <a:gd name="T0" fmla="+- 0 1457 1457"/>
                              <a:gd name="T1" fmla="*/ T0 w 5280"/>
                              <a:gd name="T2" fmla="+- 0 769 769"/>
                              <a:gd name="T3" fmla="*/ 769 h 25"/>
                              <a:gd name="T4" fmla="+- 0 6737 1457"/>
                              <a:gd name="T5" fmla="*/ T4 w 5280"/>
                              <a:gd name="T6" fmla="+- 0 794 769"/>
                              <a:gd name="T7" fmla="*/ 794 h 2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</a:cxnLst>
                            <a:rect l="0" t="0" r="r" b="b"/>
                            <a:pathLst>
                              <a:path w="5280" h="25">
                                <a:moveTo>
                                  <a:pt x="0" y="0"/>
                                </a:moveTo>
                                <a:lnTo>
                                  <a:pt x="5280" y="25"/>
                                </a:lnTo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A14DDF4" id="Group 2" o:spid="_x0000_s1026" style="position:absolute;margin-left:72.85pt;margin-top:38.45pt;width:264pt;height:1.25pt;z-index:-251658240;mso-position-horizontal-relative:page" coordorigin="1457,769" coordsize="5280,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">
                <v:shape id="Freeform 3" o:spid="_x0000_s1027" style="position:absolute;left:1457;top:769;width:5280;height:25;visibility:visible;mso-wrap-style:square;v-text-anchor:top" coordsize="5280,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" path="m,l5280,25e" filled="f" strokeweight=".72pt">
                  <v:path arrowok="t" o:connecttype="custom" o:connectlocs="0,769;5280,794" o:connectangles="0,0"/>
                </v:shape>
                <w10:wrap anchorx="page"/>
              </v:group>
            </w:pict>
          </mc:Fallback>
        </mc:AlternateContent>
      </w:r>
      <w:r w:rsidR="009A5A4E" w:rsidRPr="006A441B">
        <w:rPr>
          <w:rFonts w:ascii="Footlight MT Light" w:eastAsia="Arial" w:hAnsi="Footlight MT Light"/>
          <w:spacing w:val="-1"/>
          <w:sz w:val="22"/>
          <w:szCs w:val="22"/>
        </w:rPr>
        <w:t>Al</w:t>
      </w:r>
      <w:r w:rsidR="009A5A4E" w:rsidRPr="006A441B">
        <w:rPr>
          <w:rFonts w:ascii="Footlight MT Light" w:eastAsia="Arial" w:hAnsi="Footlight MT Light"/>
          <w:sz w:val="22"/>
          <w:szCs w:val="22"/>
        </w:rPr>
        <w:t>amat</w:t>
      </w:r>
      <w:r w:rsidR="009A5A4E" w:rsidRPr="006A441B">
        <w:rPr>
          <w:rFonts w:ascii="Footlight MT Light" w:eastAsia="Arial" w:hAnsi="Footlight MT Light"/>
          <w:spacing w:val="2"/>
          <w:sz w:val="22"/>
          <w:szCs w:val="22"/>
        </w:rPr>
        <w:t xml:space="preserve"> </w:t>
      </w:r>
      <w:r w:rsidR="009A5A4E" w:rsidRPr="006A441B">
        <w:rPr>
          <w:rFonts w:ascii="Footlight MT Light" w:eastAsia="Arial" w:hAnsi="Footlight MT Light"/>
          <w:spacing w:val="-3"/>
          <w:sz w:val="22"/>
          <w:szCs w:val="22"/>
        </w:rPr>
        <w:t>e</w:t>
      </w:r>
      <w:r w:rsidR="009A5A4E" w:rsidRPr="006A441B">
        <w:rPr>
          <w:rFonts w:ascii="Footlight MT Light" w:eastAsia="Arial" w:hAnsi="Footlight MT Light"/>
          <w:spacing w:val="1"/>
          <w:sz w:val="22"/>
          <w:szCs w:val="22"/>
        </w:rPr>
        <w:t>m</w:t>
      </w:r>
      <w:r w:rsidR="009A5A4E" w:rsidRPr="006A441B">
        <w:rPr>
          <w:rFonts w:ascii="Footlight MT Light" w:eastAsia="Arial" w:hAnsi="Footlight MT Light"/>
          <w:sz w:val="22"/>
          <w:szCs w:val="22"/>
        </w:rPr>
        <w:t>a</w:t>
      </w:r>
      <w:r w:rsidR="009A5A4E" w:rsidRPr="006A441B">
        <w:rPr>
          <w:rFonts w:ascii="Footlight MT Light" w:eastAsia="Arial" w:hAnsi="Footlight MT Light"/>
          <w:spacing w:val="-1"/>
          <w:sz w:val="22"/>
          <w:szCs w:val="22"/>
        </w:rPr>
        <w:t>i</w:t>
      </w:r>
      <w:r w:rsidR="009A5A4E" w:rsidRPr="006A441B">
        <w:rPr>
          <w:rFonts w:ascii="Footlight MT Light" w:eastAsia="Arial" w:hAnsi="Footlight MT Light"/>
          <w:sz w:val="22"/>
          <w:szCs w:val="22"/>
        </w:rPr>
        <w:t xml:space="preserve">l </w:t>
      </w:r>
      <w:r w:rsidR="009A5A4E" w:rsidRPr="006A441B">
        <w:rPr>
          <w:rFonts w:ascii="Footlight MT Light" w:eastAsia="Arial" w:hAnsi="Footlight MT Light"/>
          <w:spacing w:val="-2"/>
          <w:sz w:val="22"/>
          <w:szCs w:val="22"/>
        </w:rPr>
        <w:t>y</w:t>
      </w:r>
      <w:r w:rsidR="009A5A4E" w:rsidRPr="006A441B">
        <w:rPr>
          <w:rFonts w:ascii="Footlight MT Light" w:eastAsia="Arial" w:hAnsi="Footlight MT Light"/>
          <w:sz w:val="22"/>
          <w:szCs w:val="22"/>
        </w:rPr>
        <w:t>a</w:t>
      </w:r>
      <w:r w:rsidR="009A5A4E" w:rsidRPr="006A441B">
        <w:rPr>
          <w:rFonts w:ascii="Footlight MT Light" w:eastAsia="Arial" w:hAnsi="Footlight MT Light"/>
          <w:spacing w:val="-1"/>
          <w:sz w:val="22"/>
          <w:szCs w:val="22"/>
        </w:rPr>
        <w:t>n</w:t>
      </w:r>
      <w:r w:rsidR="009A5A4E" w:rsidRPr="006A441B">
        <w:rPr>
          <w:rFonts w:ascii="Footlight MT Light" w:eastAsia="Arial" w:hAnsi="Footlight MT Light"/>
          <w:sz w:val="22"/>
          <w:szCs w:val="22"/>
        </w:rPr>
        <w:t>g</w:t>
      </w:r>
      <w:r w:rsidR="009A5A4E" w:rsidRPr="006A441B">
        <w:rPr>
          <w:rFonts w:ascii="Footlight MT Light" w:eastAsia="Arial" w:hAnsi="Footlight MT Light"/>
          <w:spacing w:val="3"/>
          <w:sz w:val="22"/>
          <w:szCs w:val="22"/>
        </w:rPr>
        <w:t xml:space="preserve"> </w:t>
      </w:r>
      <w:proofErr w:type="spellStart"/>
      <w:r w:rsidR="009A5A4E" w:rsidRPr="006A441B">
        <w:rPr>
          <w:rFonts w:ascii="Footlight MT Light" w:eastAsia="Arial" w:hAnsi="Footlight MT Light"/>
          <w:spacing w:val="-3"/>
          <w:sz w:val="22"/>
          <w:szCs w:val="22"/>
        </w:rPr>
        <w:t>a</w:t>
      </w:r>
      <w:r w:rsidR="009A5A4E" w:rsidRPr="006A441B">
        <w:rPr>
          <w:rFonts w:ascii="Footlight MT Light" w:eastAsia="Arial" w:hAnsi="Footlight MT Light"/>
          <w:sz w:val="22"/>
          <w:szCs w:val="22"/>
        </w:rPr>
        <w:t>kan</w:t>
      </w:r>
      <w:proofErr w:type="spellEnd"/>
      <w:r w:rsidR="009A5A4E" w:rsidRPr="006A441B">
        <w:rPr>
          <w:rFonts w:ascii="Footlight MT Light" w:eastAsia="Arial" w:hAnsi="Footlight MT Light"/>
          <w:spacing w:val="-2"/>
          <w:sz w:val="22"/>
          <w:szCs w:val="22"/>
        </w:rPr>
        <w:t xml:space="preserve"> </w:t>
      </w:r>
      <w:proofErr w:type="spellStart"/>
      <w:r w:rsidR="009A5A4E" w:rsidRPr="006A441B">
        <w:rPr>
          <w:rFonts w:ascii="Footlight MT Light" w:eastAsia="Arial" w:hAnsi="Footlight MT Light"/>
          <w:sz w:val="22"/>
          <w:szCs w:val="22"/>
        </w:rPr>
        <w:t>d</w:t>
      </w:r>
      <w:r w:rsidR="009A5A4E" w:rsidRPr="006A441B">
        <w:rPr>
          <w:rFonts w:ascii="Footlight MT Light" w:eastAsia="Arial" w:hAnsi="Footlight MT Light"/>
          <w:spacing w:val="-1"/>
          <w:sz w:val="22"/>
          <w:szCs w:val="22"/>
        </w:rPr>
        <w:t>i</w:t>
      </w:r>
      <w:r w:rsidR="009A5A4E" w:rsidRPr="006A441B">
        <w:rPr>
          <w:rFonts w:ascii="Footlight MT Light" w:eastAsia="Arial" w:hAnsi="Footlight MT Light"/>
          <w:sz w:val="22"/>
          <w:szCs w:val="22"/>
        </w:rPr>
        <w:t>d</w:t>
      </w:r>
      <w:r w:rsidR="009A5A4E" w:rsidRPr="006A441B">
        <w:rPr>
          <w:rFonts w:ascii="Footlight MT Light" w:eastAsia="Arial" w:hAnsi="Footlight MT Light"/>
          <w:spacing w:val="-1"/>
          <w:sz w:val="22"/>
          <w:szCs w:val="22"/>
        </w:rPr>
        <w:t>a</w:t>
      </w:r>
      <w:r w:rsidR="009A5A4E" w:rsidRPr="006A441B">
        <w:rPr>
          <w:rFonts w:ascii="Footlight MT Light" w:eastAsia="Arial" w:hAnsi="Footlight MT Light"/>
          <w:spacing w:val="1"/>
          <w:sz w:val="22"/>
          <w:szCs w:val="22"/>
        </w:rPr>
        <w:t>ft</w:t>
      </w:r>
      <w:r w:rsidR="009A5A4E" w:rsidRPr="006A441B">
        <w:rPr>
          <w:rFonts w:ascii="Footlight MT Light" w:eastAsia="Arial" w:hAnsi="Footlight MT Light"/>
          <w:sz w:val="22"/>
          <w:szCs w:val="22"/>
        </w:rPr>
        <w:t>a</w:t>
      </w:r>
      <w:r w:rsidR="009A5A4E" w:rsidRPr="006A441B">
        <w:rPr>
          <w:rFonts w:ascii="Footlight MT Light" w:eastAsia="Arial" w:hAnsi="Footlight MT Light"/>
          <w:spacing w:val="-2"/>
          <w:sz w:val="22"/>
          <w:szCs w:val="22"/>
        </w:rPr>
        <w:t>r</w:t>
      </w:r>
      <w:r w:rsidR="009A5A4E" w:rsidRPr="006A441B">
        <w:rPr>
          <w:rFonts w:ascii="Footlight MT Light" w:eastAsia="Arial" w:hAnsi="Footlight MT Light"/>
          <w:spacing w:val="2"/>
          <w:sz w:val="22"/>
          <w:szCs w:val="22"/>
        </w:rPr>
        <w:t>k</w:t>
      </w:r>
      <w:r w:rsidR="009A5A4E" w:rsidRPr="006A441B">
        <w:rPr>
          <w:rFonts w:ascii="Footlight MT Light" w:eastAsia="Arial" w:hAnsi="Footlight MT Light"/>
          <w:sz w:val="22"/>
          <w:szCs w:val="22"/>
        </w:rPr>
        <w:t>an</w:t>
      </w:r>
      <w:proofErr w:type="spellEnd"/>
      <w:r w:rsidR="009A5A4E" w:rsidRPr="006A441B">
        <w:rPr>
          <w:rFonts w:ascii="Footlight MT Light" w:eastAsia="Arial" w:hAnsi="Footlight MT Light"/>
          <w:spacing w:val="-2"/>
          <w:sz w:val="22"/>
          <w:szCs w:val="22"/>
        </w:rPr>
        <w:t xml:space="preserve"> </w:t>
      </w:r>
      <w:proofErr w:type="spellStart"/>
      <w:r w:rsidR="009A5A4E" w:rsidRPr="006A441B">
        <w:rPr>
          <w:rFonts w:ascii="Footlight MT Light" w:eastAsia="Arial" w:hAnsi="Footlight MT Light"/>
          <w:sz w:val="22"/>
          <w:szCs w:val="22"/>
        </w:rPr>
        <w:t>u</w:t>
      </w:r>
      <w:r w:rsidR="009A5A4E" w:rsidRPr="006A441B">
        <w:rPr>
          <w:rFonts w:ascii="Footlight MT Light" w:eastAsia="Arial" w:hAnsi="Footlight MT Light"/>
          <w:spacing w:val="-3"/>
          <w:sz w:val="22"/>
          <w:szCs w:val="22"/>
        </w:rPr>
        <w:t>n</w:t>
      </w:r>
      <w:r w:rsidR="009A5A4E" w:rsidRPr="006A441B">
        <w:rPr>
          <w:rFonts w:ascii="Footlight MT Light" w:eastAsia="Arial" w:hAnsi="Footlight MT Light"/>
          <w:spacing w:val="1"/>
          <w:sz w:val="22"/>
          <w:szCs w:val="22"/>
        </w:rPr>
        <w:t>t</w:t>
      </w:r>
      <w:r w:rsidR="009A5A4E" w:rsidRPr="006A441B">
        <w:rPr>
          <w:rFonts w:ascii="Footlight MT Light" w:eastAsia="Arial" w:hAnsi="Footlight MT Light"/>
          <w:spacing w:val="-3"/>
          <w:sz w:val="22"/>
          <w:szCs w:val="22"/>
        </w:rPr>
        <w:t>u</w:t>
      </w:r>
      <w:r w:rsidR="009A5A4E" w:rsidRPr="006A441B">
        <w:rPr>
          <w:rFonts w:ascii="Footlight MT Light" w:eastAsia="Arial" w:hAnsi="Footlight MT Light"/>
          <w:sz w:val="22"/>
          <w:szCs w:val="22"/>
        </w:rPr>
        <w:t>k</w:t>
      </w:r>
      <w:proofErr w:type="spellEnd"/>
      <w:r w:rsidR="009A5A4E" w:rsidRPr="006A441B">
        <w:rPr>
          <w:rFonts w:ascii="Footlight MT Light" w:eastAsia="Arial" w:hAnsi="Footlight MT Light"/>
          <w:spacing w:val="4"/>
          <w:sz w:val="22"/>
          <w:szCs w:val="22"/>
        </w:rPr>
        <w:t xml:space="preserve"> </w:t>
      </w:r>
      <w:r w:rsidR="009A5A4E" w:rsidRPr="006A441B">
        <w:rPr>
          <w:rFonts w:ascii="Footlight MT Light" w:eastAsia="Arial" w:hAnsi="Footlight MT Light"/>
          <w:spacing w:val="-3"/>
          <w:sz w:val="22"/>
          <w:szCs w:val="22"/>
        </w:rPr>
        <w:t>p</w:t>
      </w:r>
      <w:r w:rsidR="009A5A4E" w:rsidRPr="006A441B">
        <w:rPr>
          <w:rFonts w:ascii="Footlight MT Light" w:eastAsia="Arial" w:hAnsi="Footlight MT Light"/>
          <w:spacing w:val="1"/>
          <w:sz w:val="22"/>
          <w:szCs w:val="22"/>
        </w:rPr>
        <w:t>r</w:t>
      </w:r>
      <w:r w:rsidR="009A5A4E" w:rsidRPr="006A441B">
        <w:rPr>
          <w:rFonts w:ascii="Footlight MT Light" w:eastAsia="Arial" w:hAnsi="Footlight MT Light"/>
          <w:sz w:val="22"/>
          <w:szCs w:val="22"/>
        </w:rPr>
        <w:t>os</w:t>
      </w:r>
      <w:r w:rsidR="009A5A4E" w:rsidRPr="006A441B">
        <w:rPr>
          <w:rFonts w:ascii="Footlight MT Light" w:eastAsia="Arial" w:hAnsi="Footlight MT Light"/>
          <w:spacing w:val="-1"/>
          <w:sz w:val="22"/>
          <w:szCs w:val="22"/>
        </w:rPr>
        <w:t>e</w:t>
      </w:r>
      <w:r w:rsidR="009A5A4E" w:rsidRPr="006A441B">
        <w:rPr>
          <w:rFonts w:ascii="Footlight MT Light" w:eastAsia="Arial" w:hAnsi="Footlight MT Light"/>
          <w:sz w:val="22"/>
          <w:szCs w:val="22"/>
        </w:rPr>
        <w:t>s</w:t>
      </w:r>
      <w:r w:rsidR="009A5A4E" w:rsidRPr="006A441B">
        <w:rPr>
          <w:rFonts w:ascii="Footlight MT Light" w:eastAsia="Arial" w:hAnsi="Footlight MT Light"/>
          <w:spacing w:val="-1"/>
          <w:sz w:val="22"/>
          <w:szCs w:val="22"/>
        </w:rPr>
        <w:t xml:space="preserve"> </w:t>
      </w:r>
      <w:proofErr w:type="spellStart"/>
      <w:r w:rsidR="009A5A4E" w:rsidRPr="006A441B">
        <w:rPr>
          <w:rFonts w:ascii="Footlight MT Light" w:eastAsia="Arial" w:hAnsi="Footlight MT Light"/>
          <w:sz w:val="22"/>
          <w:szCs w:val="22"/>
        </w:rPr>
        <w:t>p</w:t>
      </w:r>
      <w:r w:rsidR="009A5A4E" w:rsidRPr="006A441B">
        <w:rPr>
          <w:rFonts w:ascii="Footlight MT Light" w:eastAsia="Arial" w:hAnsi="Footlight MT Light"/>
          <w:spacing w:val="-1"/>
          <w:sz w:val="22"/>
          <w:szCs w:val="22"/>
        </w:rPr>
        <w:t>e</w:t>
      </w:r>
      <w:r w:rsidR="009A5A4E" w:rsidRPr="006A441B">
        <w:rPr>
          <w:rFonts w:ascii="Footlight MT Light" w:eastAsia="Arial" w:hAnsi="Footlight MT Light"/>
          <w:spacing w:val="-3"/>
          <w:sz w:val="22"/>
          <w:szCs w:val="22"/>
        </w:rPr>
        <w:t>n</w:t>
      </w:r>
      <w:r w:rsidR="009A5A4E" w:rsidRPr="006A441B">
        <w:rPr>
          <w:rFonts w:ascii="Footlight MT Light" w:eastAsia="Arial" w:hAnsi="Footlight MT Light"/>
          <w:spacing w:val="2"/>
          <w:sz w:val="22"/>
          <w:szCs w:val="22"/>
        </w:rPr>
        <w:t>g</w:t>
      </w:r>
      <w:r w:rsidR="009A5A4E" w:rsidRPr="006A441B">
        <w:rPr>
          <w:rFonts w:ascii="Footlight MT Light" w:eastAsia="Arial" w:hAnsi="Footlight MT Light"/>
          <w:sz w:val="22"/>
          <w:szCs w:val="22"/>
        </w:rPr>
        <w:t>a</w:t>
      </w:r>
      <w:r w:rsidR="009A5A4E" w:rsidRPr="006A441B">
        <w:rPr>
          <w:rFonts w:ascii="Footlight MT Light" w:eastAsia="Arial" w:hAnsi="Footlight MT Light"/>
          <w:spacing w:val="-1"/>
          <w:sz w:val="22"/>
          <w:szCs w:val="22"/>
        </w:rPr>
        <w:t>d</w:t>
      </w:r>
      <w:r w:rsidR="009A5A4E" w:rsidRPr="006A441B">
        <w:rPr>
          <w:rFonts w:ascii="Footlight MT Light" w:eastAsia="Arial" w:hAnsi="Footlight MT Light"/>
          <w:sz w:val="22"/>
          <w:szCs w:val="22"/>
        </w:rPr>
        <w:t>a</w:t>
      </w:r>
      <w:r w:rsidR="009A5A4E" w:rsidRPr="006A441B">
        <w:rPr>
          <w:rFonts w:ascii="Footlight MT Light" w:eastAsia="Arial" w:hAnsi="Footlight MT Light"/>
          <w:spacing w:val="-1"/>
          <w:sz w:val="22"/>
          <w:szCs w:val="22"/>
        </w:rPr>
        <w:t>a</w:t>
      </w:r>
      <w:r w:rsidR="009A5A4E" w:rsidRPr="006A441B">
        <w:rPr>
          <w:rFonts w:ascii="Footlight MT Light" w:eastAsia="Arial" w:hAnsi="Footlight MT Light"/>
          <w:sz w:val="22"/>
          <w:szCs w:val="22"/>
        </w:rPr>
        <w:t>n</w:t>
      </w:r>
      <w:proofErr w:type="spellEnd"/>
      <w:r w:rsidR="009A5A4E" w:rsidRPr="006A441B">
        <w:rPr>
          <w:rFonts w:ascii="Footlight MT Light" w:eastAsia="Arial" w:hAnsi="Footlight MT Light"/>
          <w:sz w:val="22"/>
          <w:szCs w:val="22"/>
        </w:rPr>
        <w:t xml:space="preserve"> </w:t>
      </w:r>
      <w:proofErr w:type="spellStart"/>
      <w:r w:rsidR="009A5A4E" w:rsidRPr="006A441B">
        <w:rPr>
          <w:rFonts w:ascii="Footlight MT Light" w:eastAsia="Arial" w:hAnsi="Footlight MT Light"/>
          <w:sz w:val="22"/>
          <w:szCs w:val="22"/>
        </w:rPr>
        <w:t>i</w:t>
      </w:r>
      <w:r w:rsidR="009A5A4E" w:rsidRPr="006A441B">
        <w:rPr>
          <w:rFonts w:ascii="Footlight MT Light" w:eastAsia="Arial" w:hAnsi="Footlight MT Light"/>
          <w:spacing w:val="-1"/>
          <w:sz w:val="22"/>
          <w:szCs w:val="22"/>
        </w:rPr>
        <w:t>n</w:t>
      </w:r>
      <w:r w:rsidR="009A5A4E" w:rsidRPr="006A441B">
        <w:rPr>
          <w:rFonts w:ascii="Footlight MT Light" w:eastAsia="Arial" w:hAnsi="Footlight MT Light"/>
          <w:sz w:val="22"/>
          <w:szCs w:val="22"/>
        </w:rPr>
        <w:t>i</w:t>
      </w:r>
      <w:proofErr w:type="spellEnd"/>
      <w:r w:rsidR="009A5A4E" w:rsidRPr="006A441B">
        <w:rPr>
          <w:rFonts w:ascii="Footlight MT Light" w:eastAsia="Arial" w:hAnsi="Footlight MT Light"/>
          <w:sz w:val="22"/>
          <w:szCs w:val="22"/>
        </w:rPr>
        <w:t xml:space="preserve"> </w:t>
      </w:r>
      <w:r w:rsidRPr="006A441B">
        <w:rPr>
          <w:rFonts w:ascii="Footlight MT Light" w:eastAsia="Arial" w:hAnsi="Footlight MT Light"/>
          <w:sz w:val="22"/>
          <w:szCs w:val="22"/>
        </w:rPr>
        <w:t>(</w:t>
      </w:r>
      <w:proofErr w:type="spellStart"/>
      <w:r w:rsidRPr="006A441B">
        <w:rPr>
          <w:rFonts w:ascii="Footlight MT Light" w:eastAsia="Arial" w:hAnsi="Footlight MT Light"/>
          <w:sz w:val="22"/>
          <w:szCs w:val="22"/>
        </w:rPr>
        <w:t>Akun</w:t>
      </w:r>
      <w:proofErr w:type="spellEnd"/>
      <w:r w:rsidRPr="006A441B">
        <w:rPr>
          <w:rFonts w:ascii="Footlight MT Light" w:eastAsia="Arial" w:hAnsi="Footlight MT Light"/>
          <w:sz w:val="22"/>
          <w:szCs w:val="22"/>
        </w:rPr>
        <w:t xml:space="preserve"> Ariba) </w:t>
      </w:r>
      <w:proofErr w:type="spellStart"/>
      <w:r w:rsidR="009A5A4E" w:rsidRPr="006A441B">
        <w:rPr>
          <w:rFonts w:ascii="Footlight MT Light" w:eastAsia="Arial" w:hAnsi="Footlight MT Light"/>
          <w:sz w:val="22"/>
          <w:szCs w:val="22"/>
        </w:rPr>
        <w:t>a</w:t>
      </w:r>
      <w:r w:rsidR="009A5A4E" w:rsidRPr="006A441B">
        <w:rPr>
          <w:rFonts w:ascii="Footlight MT Light" w:eastAsia="Arial" w:hAnsi="Footlight MT Light"/>
          <w:spacing w:val="-1"/>
          <w:sz w:val="22"/>
          <w:szCs w:val="22"/>
        </w:rPr>
        <w:t>d</w:t>
      </w:r>
      <w:r w:rsidR="009A5A4E" w:rsidRPr="006A441B">
        <w:rPr>
          <w:rFonts w:ascii="Footlight MT Light" w:eastAsia="Arial" w:hAnsi="Footlight MT Light"/>
          <w:sz w:val="22"/>
          <w:szCs w:val="22"/>
        </w:rPr>
        <w:t>a</w:t>
      </w:r>
      <w:r w:rsidR="009A5A4E" w:rsidRPr="006A441B">
        <w:rPr>
          <w:rFonts w:ascii="Footlight MT Light" w:eastAsia="Arial" w:hAnsi="Footlight MT Light"/>
          <w:spacing w:val="-1"/>
          <w:sz w:val="22"/>
          <w:szCs w:val="22"/>
        </w:rPr>
        <w:t>l</w:t>
      </w:r>
      <w:r w:rsidR="009A5A4E" w:rsidRPr="006A441B">
        <w:rPr>
          <w:rFonts w:ascii="Footlight MT Light" w:eastAsia="Arial" w:hAnsi="Footlight MT Light"/>
          <w:sz w:val="22"/>
          <w:szCs w:val="22"/>
        </w:rPr>
        <w:t>ah</w:t>
      </w:r>
      <w:proofErr w:type="spellEnd"/>
      <w:r w:rsidRPr="006A441B">
        <w:rPr>
          <w:rFonts w:ascii="Footlight MT Light" w:eastAsia="Arial" w:hAnsi="Footlight MT Light"/>
          <w:sz w:val="22"/>
          <w:szCs w:val="22"/>
        </w:rPr>
        <w:t>:</w:t>
      </w:r>
    </w:p>
    <w:p w14:paraId="04802D1F" w14:textId="77777777" w:rsidR="00D02BAF" w:rsidRPr="006A441B" w:rsidRDefault="009A5A4E" w:rsidP="00DD6C2A">
      <w:pPr>
        <w:spacing w:line="240" w:lineRule="exact"/>
        <w:ind w:left="100" w:right="5030"/>
        <w:jc w:val="both"/>
        <w:rPr>
          <w:rFonts w:ascii="Footlight MT Light" w:eastAsia="Arial" w:hAnsi="Footlight MT Light"/>
          <w:sz w:val="22"/>
          <w:szCs w:val="22"/>
        </w:rPr>
      </w:pPr>
      <w:r w:rsidRPr="006A441B">
        <w:rPr>
          <w:rFonts w:ascii="Footlight MT Light" w:eastAsia="Arial" w:hAnsi="Footlight MT Light"/>
          <w:i/>
          <w:color w:val="538DD3"/>
          <w:spacing w:val="1"/>
          <w:sz w:val="22"/>
          <w:szCs w:val="22"/>
        </w:rPr>
        <w:t>(</w:t>
      </w:r>
      <w:r w:rsidRPr="006A441B">
        <w:rPr>
          <w:rFonts w:ascii="Footlight MT Light" w:eastAsia="Arial" w:hAnsi="Footlight MT Light"/>
          <w:i/>
          <w:color w:val="538DD3"/>
          <w:sz w:val="22"/>
          <w:szCs w:val="22"/>
        </w:rPr>
        <w:t>ema</w:t>
      </w:r>
      <w:r w:rsidRPr="006A441B">
        <w:rPr>
          <w:rFonts w:ascii="Footlight MT Light" w:eastAsia="Arial" w:hAnsi="Footlight MT Light"/>
          <w:i/>
          <w:color w:val="538DD3"/>
          <w:spacing w:val="-1"/>
          <w:sz w:val="22"/>
          <w:szCs w:val="22"/>
        </w:rPr>
        <w:t>i</w:t>
      </w:r>
      <w:r w:rsidRPr="006A441B">
        <w:rPr>
          <w:rFonts w:ascii="Footlight MT Light" w:eastAsia="Arial" w:hAnsi="Footlight MT Light"/>
          <w:i/>
          <w:color w:val="538DD3"/>
          <w:sz w:val="22"/>
          <w:szCs w:val="22"/>
        </w:rPr>
        <w:t xml:space="preserve">l </w:t>
      </w:r>
      <w:proofErr w:type="spellStart"/>
      <w:r w:rsidRPr="006A441B">
        <w:rPr>
          <w:rFonts w:ascii="Footlight MT Light" w:eastAsia="Arial" w:hAnsi="Footlight MT Light"/>
          <w:i/>
          <w:color w:val="538DD3"/>
          <w:spacing w:val="1"/>
          <w:sz w:val="22"/>
          <w:szCs w:val="22"/>
        </w:rPr>
        <w:t>r</w:t>
      </w:r>
      <w:r w:rsidRPr="006A441B">
        <w:rPr>
          <w:rFonts w:ascii="Footlight MT Light" w:eastAsia="Arial" w:hAnsi="Footlight MT Light"/>
          <w:i/>
          <w:color w:val="538DD3"/>
          <w:spacing w:val="-3"/>
          <w:sz w:val="22"/>
          <w:szCs w:val="22"/>
        </w:rPr>
        <w:t>e</w:t>
      </w:r>
      <w:r w:rsidRPr="006A441B">
        <w:rPr>
          <w:rFonts w:ascii="Footlight MT Light" w:eastAsia="Arial" w:hAnsi="Footlight MT Light"/>
          <w:i/>
          <w:color w:val="538DD3"/>
          <w:sz w:val="22"/>
          <w:szCs w:val="22"/>
        </w:rPr>
        <w:t>s</w:t>
      </w:r>
      <w:r w:rsidRPr="006A441B">
        <w:rPr>
          <w:rFonts w:ascii="Footlight MT Light" w:eastAsia="Arial" w:hAnsi="Footlight MT Light"/>
          <w:i/>
          <w:color w:val="538DD3"/>
          <w:spacing w:val="1"/>
          <w:sz w:val="22"/>
          <w:szCs w:val="22"/>
        </w:rPr>
        <w:t>m</w:t>
      </w:r>
      <w:r w:rsidRPr="006A441B">
        <w:rPr>
          <w:rFonts w:ascii="Footlight MT Light" w:eastAsia="Arial" w:hAnsi="Footlight MT Light"/>
          <w:i/>
          <w:color w:val="538DD3"/>
          <w:sz w:val="22"/>
          <w:szCs w:val="22"/>
        </w:rPr>
        <w:t>i</w:t>
      </w:r>
      <w:proofErr w:type="spellEnd"/>
      <w:r w:rsidRPr="006A441B">
        <w:rPr>
          <w:rFonts w:ascii="Footlight MT Light" w:eastAsia="Arial" w:hAnsi="Footlight MT Light"/>
          <w:i/>
          <w:color w:val="538DD3"/>
          <w:sz w:val="22"/>
          <w:szCs w:val="22"/>
        </w:rPr>
        <w:t xml:space="preserve"> </w:t>
      </w:r>
      <w:proofErr w:type="spellStart"/>
      <w:r w:rsidRPr="006A441B">
        <w:rPr>
          <w:rFonts w:ascii="Footlight MT Light" w:eastAsia="Arial" w:hAnsi="Footlight MT Light"/>
          <w:i/>
          <w:color w:val="538DD3"/>
          <w:sz w:val="22"/>
          <w:szCs w:val="22"/>
        </w:rPr>
        <w:t>d</w:t>
      </w:r>
      <w:r w:rsidRPr="006A441B">
        <w:rPr>
          <w:rFonts w:ascii="Footlight MT Light" w:eastAsia="Arial" w:hAnsi="Footlight MT Light"/>
          <w:i/>
          <w:color w:val="538DD3"/>
          <w:spacing w:val="-1"/>
          <w:sz w:val="22"/>
          <w:szCs w:val="22"/>
        </w:rPr>
        <w:t>e</w:t>
      </w:r>
      <w:r w:rsidRPr="006A441B">
        <w:rPr>
          <w:rFonts w:ascii="Footlight MT Light" w:eastAsia="Arial" w:hAnsi="Footlight MT Light"/>
          <w:i/>
          <w:color w:val="538DD3"/>
          <w:sz w:val="22"/>
          <w:szCs w:val="22"/>
        </w:rPr>
        <w:t>n</w:t>
      </w:r>
      <w:r w:rsidRPr="006A441B">
        <w:rPr>
          <w:rFonts w:ascii="Footlight MT Light" w:eastAsia="Arial" w:hAnsi="Footlight MT Light"/>
          <w:i/>
          <w:color w:val="538DD3"/>
          <w:spacing w:val="-1"/>
          <w:sz w:val="22"/>
          <w:szCs w:val="22"/>
        </w:rPr>
        <w:t>g</w:t>
      </w:r>
      <w:r w:rsidRPr="006A441B">
        <w:rPr>
          <w:rFonts w:ascii="Footlight MT Light" w:eastAsia="Arial" w:hAnsi="Footlight MT Light"/>
          <w:i/>
          <w:color w:val="538DD3"/>
          <w:sz w:val="22"/>
          <w:szCs w:val="22"/>
        </w:rPr>
        <w:t>an</w:t>
      </w:r>
      <w:proofErr w:type="spellEnd"/>
      <w:r w:rsidRPr="006A441B">
        <w:rPr>
          <w:rFonts w:ascii="Footlight MT Light" w:eastAsia="Arial" w:hAnsi="Footlight MT Light"/>
          <w:i/>
          <w:color w:val="538DD3"/>
          <w:spacing w:val="-2"/>
          <w:sz w:val="22"/>
          <w:szCs w:val="22"/>
        </w:rPr>
        <w:t xml:space="preserve"> </w:t>
      </w:r>
      <w:r w:rsidRPr="006A441B">
        <w:rPr>
          <w:rFonts w:ascii="Footlight MT Light" w:eastAsia="Arial" w:hAnsi="Footlight MT Light"/>
          <w:i/>
          <w:color w:val="538DD3"/>
          <w:sz w:val="22"/>
          <w:szCs w:val="22"/>
        </w:rPr>
        <w:t>c</w:t>
      </w:r>
      <w:r w:rsidRPr="006A441B">
        <w:rPr>
          <w:rFonts w:ascii="Footlight MT Light" w:eastAsia="Arial" w:hAnsi="Footlight MT Light"/>
          <w:i/>
          <w:color w:val="538DD3"/>
          <w:spacing w:val="-3"/>
          <w:sz w:val="22"/>
          <w:szCs w:val="22"/>
        </w:rPr>
        <w:t>o</w:t>
      </w:r>
      <w:r w:rsidRPr="006A441B">
        <w:rPr>
          <w:rFonts w:ascii="Footlight MT Light" w:eastAsia="Arial" w:hAnsi="Footlight MT Light"/>
          <w:i/>
          <w:color w:val="538DD3"/>
          <w:spacing w:val="1"/>
          <w:sz w:val="22"/>
          <w:szCs w:val="22"/>
        </w:rPr>
        <w:t>m</w:t>
      </w:r>
      <w:r w:rsidRPr="006A441B">
        <w:rPr>
          <w:rFonts w:ascii="Footlight MT Light" w:eastAsia="Arial" w:hAnsi="Footlight MT Light"/>
          <w:i/>
          <w:color w:val="538DD3"/>
          <w:sz w:val="22"/>
          <w:szCs w:val="22"/>
        </w:rPr>
        <w:t>p</w:t>
      </w:r>
      <w:r w:rsidRPr="006A441B">
        <w:rPr>
          <w:rFonts w:ascii="Footlight MT Light" w:eastAsia="Arial" w:hAnsi="Footlight MT Light"/>
          <w:i/>
          <w:color w:val="538DD3"/>
          <w:spacing w:val="-1"/>
          <w:sz w:val="22"/>
          <w:szCs w:val="22"/>
        </w:rPr>
        <w:t>a</w:t>
      </w:r>
      <w:r w:rsidRPr="006A441B">
        <w:rPr>
          <w:rFonts w:ascii="Footlight MT Light" w:eastAsia="Arial" w:hAnsi="Footlight MT Light"/>
          <w:i/>
          <w:color w:val="538DD3"/>
          <w:sz w:val="22"/>
          <w:szCs w:val="22"/>
        </w:rPr>
        <w:t>ny n</w:t>
      </w:r>
      <w:r w:rsidRPr="006A441B">
        <w:rPr>
          <w:rFonts w:ascii="Footlight MT Light" w:eastAsia="Arial" w:hAnsi="Footlight MT Light"/>
          <w:i/>
          <w:color w:val="538DD3"/>
          <w:spacing w:val="-2"/>
          <w:sz w:val="22"/>
          <w:szCs w:val="22"/>
        </w:rPr>
        <w:t>a</w:t>
      </w:r>
      <w:r w:rsidRPr="006A441B">
        <w:rPr>
          <w:rFonts w:ascii="Footlight MT Light" w:eastAsia="Arial" w:hAnsi="Footlight MT Light"/>
          <w:i/>
          <w:color w:val="538DD3"/>
          <w:spacing w:val="1"/>
          <w:sz w:val="22"/>
          <w:szCs w:val="22"/>
        </w:rPr>
        <w:t>m</w:t>
      </w:r>
      <w:r w:rsidRPr="006A441B">
        <w:rPr>
          <w:rFonts w:ascii="Footlight MT Light" w:eastAsia="Arial" w:hAnsi="Footlight MT Light"/>
          <w:i/>
          <w:color w:val="538DD3"/>
          <w:sz w:val="22"/>
          <w:szCs w:val="22"/>
        </w:rPr>
        <w:t>e</w:t>
      </w:r>
      <w:r w:rsidRPr="006A441B">
        <w:rPr>
          <w:rFonts w:ascii="Footlight MT Light" w:eastAsia="Arial" w:hAnsi="Footlight MT Light"/>
          <w:i/>
          <w:color w:val="538DD3"/>
          <w:spacing w:val="-2"/>
          <w:sz w:val="22"/>
          <w:szCs w:val="22"/>
        </w:rPr>
        <w:t xml:space="preserve"> </w:t>
      </w:r>
      <w:r w:rsidRPr="006A441B">
        <w:rPr>
          <w:rFonts w:ascii="Footlight MT Light" w:eastAsia="Arial" w:hAnsi="Footlight MT Light"/>
          <w:i/>
          <w:color w:val="538DD3"/>
          <w:sz w:val="22"/>
          <w:szCs w:val="22"/>
        </w:rPr>
        <w:t>d</w:t>
      </w:r>
      <w:r w:rsidRPr="006A441B">
        <w:rPr>
          <w:rFonts w:ascii="Footlight MT Light" w:eastAsia="Arial" w:hAnsi="Footlight MT Light"/>
          <w:i/>
          <w:color w:val="538DD3"/>
          <w:spacing w:val="-1"/>
          <w:sz w:val="22"/>
          <w:szCs w:val="22"/>
        </w:rPr>
        <w:t>o</w:t>
      </w:r>
      <w:r w:rsidRPr="006A441B">
        <w:rPr>
          <w:rFonts w:ascii="Footlight MT Light" w:eastAsia="Arial" w:hAnsi="Footlight MT Light"/>
          <w:i/>
          <w:color w:val="538DD3"/>
          <w:spacing w:val="1"/>
          <w:sz w:val="22"/>
          <w:szCs w:val="22"/>
        </w:rPr>
        <w:t>m</w:t>
      </w:r>
      <w:r w:rsidRPr="006A441B">
        <w:rPr>
          <w:rFonts w:ascii="Footlight MT Light" w:eastAsia="Arial" w:hAnsi="Footlight MT Light"/>
          <w:i/>
          <w:color w:val="538DD3"/>
          <w:sz w:val="22"/>
          <w:szCs w:val="22"/>
        </w:rPr>
        <w:t>a</w:t>
      </w:r>
      <w:r w:rsidRPr="006A441B">
        <w:rPr>
          <w:rFonts w:ascii="Footlight MT Light" w:eastAsia="Arial" w:hAnsi="Footlight MT Light"/>
          <w:i/>
          <w:color w:val="538DD3"/>
          <w:spacing w:val="-1"/>
          <w:sz w:val="22"/>
          <w:szCs w:val="22"/>
        </w:rPr>
        <w:t>i</w:t>
      </w:r>
      <w:r w:rsidRPr="006A441B">
        <w:rPr>
          <w:rFonts w:ascii="Footlight MT Light" w:eastAsia="Arial" w:hAnsi="Footlight MT Light"/>
          <w:i/>
          <w:color w:val="538DD3"/>
          <w:sz w:val="22"/>
          <w:szCs w:val="22"/>
        </w:rPr>
        <w:t>n)</w:t>
      </w:r>
    </w:p>
    <w:p w14:paraId="444FAC7E" w14:textId="77777777" w:rsidR="00D02BAF" w:rsidRPr="006A441B" w:rsidRDefault="00D02BAF" w:rsidP="00DD6C2A">
      <w:pPr>
        <w:spacing w:before="6" w:line="100" w:lineRule="exact"/>
        <w:jc w:val="both"/>
        <w:rPr>
          <w:rFonts w:ascii="Footlight MT Light" w:hAnsi="Footlight MT Light"/>
          <w:sz w:val="22"/>
          <w:szCs w:val="22"/>
        </w:rPr>
      </w:pPr>
    </w:p>
    <w:p w14:paraId="3F993A63" w14:textId="77777777" w:rsidR="00D02BAF" w:rsidRPr="006A441B" w:rsidRDefault="00D02BAF" w:rsidP="00DD6C2A">
      <w:pPr>
        <w:spacing w:line="200" w:lineRule="exact"/>
        <w:jc w:val="both"/>
        <w:rPr>
          <w:rFonts w:ascii="Footlight MT Light" w:hAnsi="Footlight MT Light"/>
          <w:sz w:val="22"/>
          <w:szCs w:val="22"/>
        </w:rPr>
      </w:pPr>
    </w:p>
    <w:p w14:paraId="7461AEEB" w14:textId="77777777" w:rsidR="00D02BAF" w:rsidRPr="006A441B" w:rsidRDefault="00D02BAF" w:rsidP="00DD6C2A">
      <w:pPr>
        <w:spacing w:line="200" w:lineRule="exact"/>
        <w:jc w:val="both"/>
        <w:rPr>
          <w:rFonts w:ascii="Footlight MT Light" w:hAnsi="Footlight MT Light"/>
          <w:sz w:val="22"/>
          <w:szCs w:val="22"/>
        </w:rPr>
      </w:pPr>
    </w:p>
    <w:p w14:paraId="62806E19" w14:textId="638E6BFD" w:rsidR="00D02BAF" w:rsidRPr="006A441B" w:rsidRDefault="009A5A4E" w:rsidP="00DD6C2A">
      <w:pPr>
        <w:spacing w:line="721" w:lineRule="auto"/>
        <w:ind w:left="100" w:right="2052"/>
        <w:jc w:val="both"/>
        <w:rPr>
          <w:rFonts w:ascii="Footlight MT Light" w:eastAsia="Arial" w:hAnsi="Footlight MT Light"/>
          <w:sz w:val="22"/>
          <w:szCs w:val="22"/>
        </w:rPr>
      </w:pPr>
      <w:proofErr w:type="spellStart"/>
      <w:r w:rsidRPr="006A441B">
        <w:rPr>
          <w:rFonts w:ascii="Footlight MT Light" w:eastAsia="Arial" w:hAnsi="Footlight MT Light"/>
          <w:spacing w:val="-1"/>
          <w:sz w:val="22"/>
          <w:szCs w:val="22"/>
        </w:rPr>
        <w:t>D</w:t>
      </w:r>
      <w:r w:rsidRPr="006A441B">
        <w:rPr>
          <w:rFonts w:ascii="Footlight MT Light" w:eastAsia="Arial" w:hAnsi="Footlight MT Light"/>
          <w:sz w:val="22"/>
          <w:szCs w:val="22"/>
        </w:rPr>
        <w:t>emi</w:t>
      </w:r>
      <w:r w:rsidRPr="006A441B">
        <w:rPr>
          <w:rFonts w:ascii="Footlight MT Light" w:eastAsia="Arial" w:hAnsi="Footlight MT Light"/>
          <w:spacing w:val="2"/>
          <w:sz w:val="22"/>
          <w:szCs w:val="22"/>
        </w:rPr>
        <w:t>k</w:t>
      </w:r>
      <w:r w:rsidRPr="006A441B">
        <w:rPr>
          <w:rFonts w:ascii="Footlight MT Light" w:eastAsia="Arial" w:hAnsi="Footlight MT Light"/>
          <w:spacing w:val="-1"/>
          <w:sz w:val="22"/>
          <w:szCs w:val="22"/>
        </w:rPr>
        <w:t>i</w:t>
      </w:r>
      <w:r w:rsidRPr="006A441B">
        <w:rPr>
          <w:rFonts w:ascii="Footlight MT Light" w:eastAsia="Arial" w:hAnsi="Footlight MT Light"/>
          <w:sz w:val="22"/>
          <w:szCs w:val="22"/>
        </w:rPr>
        <w:t>an</w:t>
      </w:r>
      <w:proofErr w:type="spellEnd"/>
      <w:r w:rsidRPr="006A441B">
        <w:rPr>
          <w:rFonts w:ascii="Footlight MT Light" w:eastAsia="Arial" w:hAnsi="Footlight MT Light"/>
          <w:spacing w:val="-2"/>
          <w:sz w:val="22"/>
          <w:szCs w:val="22"/>
        </w:rPr>
        <w:t xml:space="preserve"> </w:t>
      </w:r>
      <w:proofErr w:type="spellStart"/>
      <w:r w:rsidRPr="006A441B">
        <w:rPr>
          <w:rFonts w:ascii="Footlight MT Light" w:eastAsia="Arial" w:hAnsi="Footlight MT Light"/>
          <w:sz w:val="22"/>
          <w:szCs w:val="22"/>
        </w:rPr>
        <w:t>sur</w:t>
      </w:r>
      <w:r w:rsidRPr="006A441B">
        <w:rPr>
          <w:rFonts w:ascii="Footlight MT Light" w:eastAsia="Arial" w:hAnsi="Footlight MT Light"/>
          <w:spacing w:val="-2"/>
          <w:sz w:val="22"/>
          <w:szCs w:val="22"/>
        </w:rPr>
        <w:t>a</w:t>
      </w:r>
      <w:r w:rsidRPr="006A441B">
        <w:rPr>
          <w:rFonts w:ascii="Footlight MT Light" w:eastAsia="Arial" w:hAnsi="Footlight MT Light"/>
          <w:sz w:val="22"/>
          <w:szCs w:val="22"/>
        </w:rPr>
        <w:t>t</w:t>
      </w:r>
      <w:proofErr w:type="spellEnd"/>
      <w:r w:rsidRPr="006A441B">
        <w:rPr>
          <w:rFonts w:ascii="Footlight MT Light" w:eastAsia="Arial" w:hAnsi="Footlight MT Light"/>
          <w:spacing w:val="2"/>
          <w:sz w:val="22"/>
          <w:szCs w:val="22"/>
        </w:rPr>
        <w:t xml:space="preserve"> </w:t>
      </w:r>
      <w:proofErr w:type="spellStart"/>
      <w:r w:rsidRPr="006A441B">
        <w:rPr>
          <w:rFonts w:ascii="Footlight MT Light" w:eastAsia="Arial" w:hAnsi="Footlight MT Light"/>
          <w:spacing w:val="-1"/>
          <w:sz w:val="22"/>
          <w:szCs w:val="22"/>
        </w:rPr>
        <w:t>i</w:t>
      </w:r>
      <w:r w:rsidRPr="006A441B">
        <w:rPr>
          <w:rFonts w:ascii="Footlight MT Light" w:eastAsia="Arial" w:hAnsi="Footlight MT Light"/>
          <w:sz w:val="22"/>
          <w:szCs w:val="22"/>
        </w:rPr>
        <w:t>ni</w:t>
      </w:r>
      <w:proofErr w:type="spellEnd"/>
      <w:r w:rsidRPr="006A441B">
        <w:rPr>
          <w:rFonts w:ascii="Footlight MT Light" w:eastAsia="Arial" w:hAnsi="Footlight MT Light"/>
          <w:sz w:val="22"/>
          <w:szCs w:val="22"/>
        </w:rPr>
        <w:t xml:space="preserve"> </w:t>
      </w:r>
      <w:proofErr w:type="spellStart"/>
      <w:r w:rsidRPr="006A441B">
        <w:rPr>
          <w:rFonts w:ascii="Footlight MT Light" w:eastAsia="Arial" w:hAnsi="Footlight MT Light"/>
          <w:sz w:val="22"/>
          <w:szCs w:val="22"/>
        </w:rPr>
        <w:t>d</w:t>
      </w:r>
      <w:r w:rsidRPr="006A441B">
        <w:rPr>
          <w:rFonts w:ascii="Footlight MT Light" w:eastAsia="Arial" w:hAnsi="Footlight MT Light"/>
          <w:spacing w:val="-1"/>
          <w:sz w:val="22"/>
          <w:szCs w:val="22"/>
        </w:rPr>
        <w:t>i</w:t>
      </w:r>
      <w:r w:rsidRPr="006A441B">
        <w:rPr>
          <w:rFonts w:ascii="Footlight MT Light" w:eastAsia="Arial" w:hAnsi="Footlight MT Light"/>
          <w:sz w:val="22"/>
          <w:szCs w:val="22"/>
        </w:rPr>
        <w:t>sa</w:t>
      </w:r>
      <w:r w:rsidRPr="006A441B">
        <w:rPr>
          <w:rFonts w:ascii="Footlight MT Light" w:eastAsia="Arial" w:hAnsi="Footlight MT Light"/>
          <w:spacing w:val="-2"/>
          <w:sz w:val="22"/>
          <w:szCs w:val="22"/>
        </w:rPr>
        <w:t>m</w:t>
      </w:r>
      <w:r w:rsidRPr="006A441B">
        <w:rPr>
          <w:rFonts w:ascii="Footlight MT Light" w:eastAsia="Arial" w:hAnsi="Footlight MT Light"/>
          <w:sz w:val="22"/>
          <w:szCs w:val="22"/>
        </w:rPr>
        <w:t>p</w:t>
      </w:r>
      <w:r w:rsidRPr="006A441B">
        <w:rPr>
          <w:rFonts w:ascii="Footlight MT Light" w:eastAsia="Arial" w:hAnsi="Footlight MT Light"/>
          <w:spacing w:val="-1"/>
          <w:sz w:val="22"/>
          <w:szCs w:val="22"/>
        </w:rPr>
        <w:t>ai</w:t>
      </w:r>
      <w:r w:rsidRPr="006A441B">
        <w:rPr>
          <w:rFonts w:ascii="Footlight MT Light" w:eastAsia="Arial" w:hAnsi="Footlight MT Light"/>
          <w:spacing w:val="2"/>
          <w:sz w:val="22"/>
          <w:szCs w:val="22"/>
        </w:rPr>
        <w:t>k</w:t>
      </w:r>
      <w:r w:rsidRPr="006A441B">
        <w:rPr>
          <w:rFonts w:ascii="Footlight MT Light" w:eastAsia="Arial" w:hAnsi="Footlight MT Light"/>
          <w:sz w:val="22"/>
          <w:szCs w:val="22"/>
        </w:rPr>
        <w:t>a</w:t>
      </w:r>
      <w:r w:rsidRPr="006A441B">
        <w:rPr>
          <w:rFonts w:ascii="Footlight MT Light" w:eastAsia="Arial" w:hAnsi="Footlight MT Light"/>
          <w:spacing w:val="-1"/>
          <w:sz w:val="22"/>
          <w:szCs w:val="22"/>
        </w:rPr>
        <w:t>n</w:t>
      </w:r>
      <w:proofErr w:type="spellEnd"/>
      <w:r w:rsidRPr="006A441B">
        <w:rPr>
          <w:rFonts w:ascii="Footlight MT Light" w:eastAsia="Arial" w:hAnsi="Footlight MT Light"/>
          <w:sz w:val="22"/>
          <w:szCs w:val="22"/>
        </w:rPr>
        <w:t xml:space="preserve">, </w:t>
      </w:r>
      <w:proofErr w:type="spellStart"/>
      <w:r w:rsidRPr="006A441B">
        <w:rPr>
          <w:rFonts w:ascii="Footlight MT Light" w:eastAsia="Arial" w:hAnsi="Footlight MT Light"/>
          <w:sz w:val="22"/>
          <w:szCs w:val="22"/>
        </w:rPr>
        <w:t>at</w:t>
      </w:r>
      <w:r w:rsidRPr="006A441B">
        <w:rPr>
          <w:rFonts w:ascii="Footlight MT Light" w:eastAsia="Arial" w:hAnsi="Footlight MT Light"/>
          <w:spacing w:val="-2"/>
          <w:sz w:val="22"/>
          <w:szCs w:val="22"/>
        </w:rPr>
        <w:t>a</w:t>
      </w:r>
      <w:r w:rsidRPr="006A441B">
        <w:rPr>
          <w:rFonts w:ascii="Footlight MT Light" w:eastAsia="Arial" w:hAnsi="Footlight MT Light"/>
          <w:sz w:val="22"/>
          <w:szCs w:val="22"/>
        </w:rPr>
        <w:t>s</w:t>
      </w:r>
      <w:proofErr w:type="spellEnd"/>
      <w:r w:rsidRPr="006A441B">
        <w:rPr>
          <w:rFonts w:ascii="Footlight MT Light" w:eastAsia="Arial" w:hAnsi="Footlight MT Light"/>
          <w:spacing w:val="-1"/>
          <w:sz w:val="22"/>
          <w:szCs w:val="22"/>
        </w:rPr>
        <w:t xml:space="preserve"> </w:t>
      </w:r>
      <w:proofErr w:type="spellStart"/>
      <w:r w:rsidRPr="006A441B">
        <w:rPr>
          <w:rFonts w:ascii="Footlight MT Light" w:eastAsia="Arial" w:hAnsi="Footlight MT Light"/>
          <w:spacing w:val="2"/>
          <w:sz w:val="22"/>
          <w:szCs w:val="22"/>
        </w:rPr>
        <w:t>k</w:t>
      </w:r>
      <w:r w:rsidRPr="006A441B">
        <w:rPr>
          <w:rFonts w:ascii="Footlight MT Light" w:eastAsia="Arial" w:hAnsi="Footlight MT Light"/>
          <w:spacing w:val="-3"/>
          <w:sz w:val="22"/>
          <w:szCs w:val="22"/>
        </w:rPr>
        <w:t>e</w:t>
      </w:r>
      <w:r w:rsidRPr="006A441B">
        <w:rPr>
          <w:rFonts w:ascii="Footlight MT Light" w:eastAsia="Arial" w:hAnsi="Footlight MT Light"/>
          <w:spacing w:val="1"/>
          <w:sz w:val="22"/>
          <w:szCs w:val="22"/>
        </w:rPr>
        <w:t>rj</w:t>
      </w:r>
      <w:r w:rsidRPr="006A441B">
        <w:rPr>
          <w:rFonts w:ascii="Footlight MT Light" w:eastAsia="Arial" w:hAnsi="Footlight MT Light"/>
          <w:spacing w:val="-3"/>
          <w:sz w:val="22"/>
          <w:szCs w:val="22"/>
        </w:rPr>
        <w:t>a</w:t>
      </w:r>
      <w:r w:rsidRPr="006A441B">
        <w:rPr>
          <w:rFonts w:ascii="Footlight MT Light" w:eastAsia="Arial" w:hAnsi="Footlight MT Light"/>
          <w:sz w:val="22"/>
          <w:szCs w:val="22"/>
        </w:rPr>
        <w:t>sama</w:t>
      </w:r>
      <w:r w:rsidRPr="006A441B">
        <w:rPr>
          <w:rFonts w:ascii="Footlight MT Light" w:eastAsia="Arial" w:hAnsi="Footlight MT Light"/>
          <w:spacing w:val="-3"/>
          <w:sz w:val="22"/>
          <w:szCs w:val="22"/>
        </w:rPr>
        <w:t>n</w:t>
      </w:r>
      <w:r w:rsidRPr="006A441B">
        <w:rPr>
          <w:rFonts w:ascii="Footlight MT Light" w:eastAsia="Arial" w:hAnsi="Footlight MT Light"/>
          <w:spacing w:val="-2"/>
          <w:sz w:val="22"/>
          <w:szCs w:val="22"/>
        </w:rPr>
        <w:t>y</w:t>
      </w:r>
      <w:r w:rsidRPr="006A441B">
        <w:rPr>
          <w:rFonts w:ascii="Footlight MT Light" w:eastAsia="Arial" w:hAnsi="Footlight MT Light"/>
          <w:sz w:val="22"/>
          <w:szCs w:val="22"/>
        </w:rPr>
        <w:t>a</w:t>
      </w:r>
      <w:proofErr w:type="spellEnd"/>
      <w:r w:rsidRPr="006A441B">
        <w:rPr>
          <w:rFonts w:ascii="Footlight MT Light" w:eastAsia="Arial" w:hAnsi="Footlight MT Light"/>
          <w:sz w:val="22"/>
          <w:szCs w:val="22"/>
        </w:rPr>
        <w:t xml:space="preserve"> </w:t>
      </w:r>
      <w:proofErr w:type="spellStart"/>
      <w:r w:rsidRPr="006A441B">
        <w:rPr>
          <w:rFonts w:ascii="Footlight MT Light" w:eastAsia="Arial" w:hAnsi="Footlight MT Light"/>
          <w:sz w:val="22"/>
          <w:szCs w:val="22"/>
        </w:rPr>
        <w:t>d</w:t>
      </w:r>
      <w:r w:rsidRPr="006A441B">
        <w:rPr>
          <w:rFonts w:ascii="Footlight MT Light" w:eastAsia="Arial" w:hAnsi="Footlight MT Light"/>
          <w:spacing w:val="-1"/>
          <w:sz w:val="22"/>
          <w:szCs w:val="22"/>
        </w:rPr>
        <w:t>i</w:t>
      </w:r>
      <w:r w:rsidRPr="006A441B">
        <w:rPr>
          <w:rFonts w:ascii="Footlight MT Light" w:eastAsia="Arial" w:hAnsi="Footlight MT Light"/>
          <w:sz w:val="22"/>
          <w:szCs w:val="22"/>
        </w:rPr>
        <w:t>uc</w:t>
      </w:r>
      <w:r w:rsidRPr="006A441B">
        <w:rPr>
          <w:rFonts w:ascii="Footlight MT Light" w:eastAsia="Arial" w:hAnsi="Footlight MT Light"/>
          <w:spacing w:val="-1"/>
          <w:sz w:val="22"/>
          <w:szCs w:val="22"/>
        </w:rPr>
        <w:t>a</w:t>
      </w:r>
      <w:r w:rsidRPr="006A441B">
        <w:rPr>
          <w:rFonts w:ascii="Footlight MT Light" w:eastAsia="Arial" w:hAnsi="Footlight MT Light"/>
          <w:sz w:val="22"/>
          <w:szCs w:val="22"/>
        </w:rPr>
        <w:t>p</w:t>
      </w:r>
      <w:r w:rsidRPr="006A441B">
        <w:rPr>
          <w:rFonts w:ascii="Footlight MT Light" w:eastAsia="Arial" w:hAnsi="Footlight MT Light"/>
          <w:spacing w:val="2"/>
          <w:sz w:val="22"/>
          <w:szCs w:val="22"/>
        </w:rPr>
        <w:t>k</w:t>
      </w:r>
      <w:r w:rsidRPr="006A441B">
        <w:rPr>
          <w:rFonts w:ascii="Footlight MT Light" w:eastAsia="Arial" w:hAnsi="Footlight MT Light"/>
          <w:sz w:val="22"/>
          <w:szCs w:val="22"/>
        </w:rPr>
        <w:t>an</w:t>
      </w:r>
      <w:proofErr w:type="spellEnd"/>
      <w:r w:rsidRPr="006A441B">
        <w:rPr>
          <w:rFonts w:ascii="Footlight MT Light" w:eastAsia="Arial" w:hAnsi="Footlight MT Light"/>
          <w:spacing w:val="1"/>
          <w:sz w:val="22"/>
          <w:szCs w:val="22"/>
        </w:rPr>
        <w:t xml:space="preserve"> </w:t>
      </w:r>
      <w:proofErr w:type="spellStart"/>
      <w:r w:rsidRPr="006A441B">
        <w:rPr>
          <w:rFonts w:ascii="Footlight MT Light" w:eastAsia="Arial" w:hAnsi="Footlight MT Light"/>
          <w:spacing w:val="1"/>
          <w:sz w:val="22"/>
          <w:szCs w:val="22"/>
        </w:rPr>
        <w:t>t</w:t>
      </w:r>
      <w:r w:rsidRPr="006A441B">
        <w:rPr>
          <w:rFonts w:ascii="Footlight MT Light" w:eastAsia="Arial" w:hAnsi="Footlight MT Light"/>
          <w:sz w:val="22"/>
          <w:szCs w:val="22"/>
        </w:rPr>
        <w:t>er</w:t>
      </w:r>
      <w:r w:rsidRPr="006A441B">
        <w:rPr>
          <w:rFonts w:ascii="Footlight MT Light" w:eastAsia="Arial" w:hAnsi="Footlight MT Light"/>
          <w:spacing w:val="-3"/>
          <w:sz w:val="22"/>
          <w:szCs w:val="22"/>
        </w:rPr>
        <w:t>i</w:t>
      </w:r>
      <w:r w:rsidRPr="006A441B">
        <w:rPr>
          <w:rFonts w:ascii="Footlight MT Light" w:eastAsia="Arial" w:hAnsi="Footlight MT Light"/>
          <w:spacing w:val="1"/>
          <w:sz w:val="22"/>
          <w:szCs w:val="22"/>
        </w:rPr>
        <w:t>m</w:t>
      </w:r>
      <w:r w:rsidRPr="006A441B">
        <w:rPr>
          <w:rFonts w:ascii="Footlight MT Light" w:eastAsia="Arial" w:hAnsi="Footlight MT Light"/>
          <w:sz w:val="22"/>
          <w:szCs w:val="22"/>
        </w:rPr>
        <w:t>a</w:t>
      </w:r>
      <w:proofErr w:type="spellEnd"/>
      <w:r w:rsidRPr="006A441B">
        <w:rPr>
          <w:rFonts w:ascii="Footlight MT Light" w:eastAsia="Arial" w:hAnsi="Footlight MT Light"/>
          <w:spacing w:val="-1"/>
          <w:sz w:val="22"/>
          <w:szCs w:val="22"/>
        </w:rPr>
        <w:t xml:space="preserve"> </w:t>
      </w:r>
      <w:proofErr w:type="spellStart"/>
      <w:r w:rsidRPr="006A441B">
        <w:rPr>
          <w:rFonts w:ascii="Footlight MT Light" w:eastAsia="Arial" w:hAnsi="Footlight MT Light"/>
          <w:spacing w:val="2"/>
          <w:sz w:val="22"/>
          <w:szCs w:val="22"/>
        </w:rPr>
        <w:t>k</w:t>
      </w:r>
      <w:r w:rsidRPr="006A441B">
        <w:rPr>
          <w:rFonts w:ascii="Footlight MT Light" w:eastAsia="Arial" w:hAnsi="Footlight MT Light"/>
          <w:sz w:val="22"/>
          <w:szCs w:val="22"/>
        </w:rPr>
        <w:t>as</w:t>
      </w:r>
      <w:r w:rsidRPr="006A441B">
        <w:rPr>
          <w:rFonts w:ascii="Footlight MT Light" w:eastAsia="Arial" w:hAnsi="Footlight MT Light"/>
          <w:spacing w:val="-4"/>
          <w:sz w:val="22"/>
          <w:szCs w:val="22"/>
        </w:rPr>
        <w:t>i</w:t>
      </w:r>
      <w:r w:rsidRPr="006A441B">
        <w:rPr>
          <w:rFonts w:ascii="Footlight MT Light" w:eastAsia="Arial" w:hAnsi="Footlight MT Light"/>
          <w:sz w:val="22"/>
          <w:szCs w:val="22"/>
        </w:rPr>
        <w:t>h</w:t>
      </w:r>
      <w:proofErr w:type="spellEnd"/>
      <w:r w:rsidRPr="006A441B">
        <w:rPr>
          <w:rFonts w:ascii="Footlight MT Light" w:eastAsia="Arial" w:hAnsi="Footlight MT Light"/>
          <w:sz w:val="22"/>
          <w:szCs w:val="22"/>
        </w:rPr>
        <w:t>. Ja</w:t>
      </w:r>
      <w:r w:rsidRPr="006A441B">
        <w:rPr>
          <w:rFonts w:ascii="Footlight MT Light" w:eastAsia="Arial" w:hAnsi="Footlight MT Light"/>
          <w:spacing w:val="2"/>
          <w:sz w:val="22"/>
          <w:szCs w:val="22"/>
        </w:rPr>
        <w:t>k</w:t>
      </w:r>
      <w:r w:rsidRPr="006A441B">
        <w:rPr>
          <w:rFonts w:ascii="Footlight MT Light" w:eastAsia="Arial" w:hAnsi="Footlight MT Light"/>
          <w:spacing w:val="-3"/>
          <w:sz w:val="22"/>
          <w:szCs w:val="22"/>
        </w:rPr>
        <w:t>a</w:t>
      </w:r>
      <w:r w:rsidRPr="006A441B">
        <w:rPr>
          <w:rFonts w:ascii="Footlight MT Light" w:eastAsia="Arial" w:hAnsi="Footlight MT Light"/>
          <w:spacing w:val="1"/>
          <w:sz w:val="22"/>
          <w:szCs w:val="22"/>
        </w:rPr>
        <w:t>rt</w:t>
      </w:r>
      <w:r w:rsidRPr="006A441B">
        <w:rPr>
          <w:rFonts w:ascii="Footlight MT Light" w:eastAsia="Arial" w:hAnsi="Footlight MT Light"/>
          <w:spacing w:val="-3"/>
          <w:sz w:val="22"/>
          <w:szCs w:val="22"/>
        </w:rPr>
        <w:t>a</w:t>
      </w:r>
      <w:r w:rsidRPr="006A441B">
        <w:rPr>
          <w:rFonts w:ascii="Footlight MT Light" w:eastAsia="Arial" w:hAnsi="Footlight MT Light"/>
          <w:sz w:val="22"/>
          <w:szCs w:val="22"/>
        </w:rPr>
        <w:t>,</w:t>
      </w:r>
      <w:r w:rsidRPr="006A441B">
        <w:rPr>
          <w:rFonts w:ascii="Footlight MT Light" w:eastAsia="Arial" w:hAnsi="Footlight MT Light"/>
          <w:spacing w:val="1"/>
          <w:sz w:val="22"/>
          <w:szCs w:val="22"/>
        </w:rPr>
        <w:t xml:space="preserve"> </w:t>
      </w:r>
      <w:r w:rsidRPr="006A441B">
        <w:rPr>
          <w:rFonts w:ascii="Footlight MT Light" w:eastAsia="Arial" w:hAnsi="Footlight MT Light"/>
          <w:sz w:val="22"/>
          <w:szCs w:val="22"/>
        </w:rPr>
        <w:t>…</w:t>
      </w:r>
      <w:r w:rsidRPr="006A441B">
        <w:rPr>
          <w:rFonts w:ascii="Footlight MT Light" w:eastAsia="Arial" w:hAnsi="Footlight MT Light"/>
          <w:spacing w:val="1"/>
          <w:sz w:val="22"/>
          <w:szCs w:val="22"/>
        </w:rPr>
        <w:t>.</w:t>
      </w:r>
      <w:r w:rsidR="00DA2E33" w:rsidRPr="006A441B">
        <w:rPr>
          <w:rFonts w:ascii="Footlight MT Light" w:eastAsia="Arial" w:hAnsi="Footlight MT Light"/>
          <w:spacing w:val="1"/>
          <w:sz w:val="22"/>
          <w:szCs w:val="22"/>
        </w:rPr>
        <w:t xml:space="preserve"> </w:t>
      </w:r>
      <w:proofErr w:type="spellStart"/>
      <w:r w:rsidR="00052652" w:rsidRPr="006A441B">
        <w:rPr>
          <w:rFonts w:ascii="Footlight MT Light" w:eastAsia="Arial" w:hAnsi="Footlight MT Light"/>
          <w:spacing w:val="1"/>
          <w:sz w:val="22"/>
          <w:szCs w:val="22"/>
        </w:rPr>
        <w:t>Juli</w:t>
      </w:r>
      <w:proofErr w:type="spellEnd"/>
      <w:r w:rsidR="00514EE7" w:rsidRPr="006A441B">
        <w:rPr>
          <w:rFonts w:ascii="Footlight MT Light" w:eastAsia="Arial" w:hAnsi="Footlight MT Light"/>
          <w:spacing w:val="-4"/>
          <w:sz w:val="22"/>
          <w:szCs w:val="22"/>
        </w:rPr>
        <w:t xml:space="preserve"> 2020</w:t>
      </w:r>
    </w:p>
    <w:p w14:paraId="740C9151" w14:textId="77777777" w:rsidR="00D02BAF" w:rsidRPr="006A441B" w:rsidRDefault="00D02BAF" w:rsidP="00DD6C2A">
      <w:pPr>
        <w:spacing w:before="3" w:line="120" w:lineRule="exact"/>
        <w:jc w:val="both"/>
        <w:rPr>
          <w:rFonts w:ascii="Footlight MT Light" w:hAnsi="Footlight MT Light"/>
          <w:sz w:val="22"/>
          <w:szCs w:val="22"/>
        </w:rPr>
      </w:pPr>
    </w:p>
    <w:p w14:paraId="212FC145" w14:textId="77777777" w:rsidR="00D02BAF" w:rsidRPr="006A441B" w:rsidRDefault="00D02BAF" w:rsidP="00DD6C2A">
      <w:pPr>
        <w:spacing w:line="200" w:lineRule="exact"/>
        <w:jc w:val="both"/>
        <w:rPr>
          <w:rFonts w:ascii="Footlight MT Light" w:hAnsi="Footlight MT Light"/>
          <w:sz w:val="22"/>
          <w:szCs w:val="22"/>
        </w:rPr>
      </w:pPr>
    </w:p>
    <w:p w14:paraId="40163CD2" w14:textId="77777777" w:rsidR="00D02BAF" w:rsidRPr="006A441B" w:rsidRDefault="00D02BAF" w:rsidP="00DD6C2A">
      <w:pPr>
        <w:spacing w:line="200" w:lineRule="exact"/>
        <w:jc w:val="both"/>
        <w:rPr>
          <w:rFonts w:ascii="Footlight MT Light" w:hAnsi="Footlight MT Light"/>
          <w:sz w:val="22"/>
          <w:szCs w:val="22"/>
        </w:rPr>
      </w:pPr>
    </w:p>
    <w:p w14:paraId="30282C71" w14:textId="77777777" w:rsidR="00D02BAF" w:rsidRPr="006A441B" w:rsidRDefault="009A5A4E" w:rsidP="00DD6C2A">
      <w:pPr>
        <w:spacing w:line="240" w:lineRule="exact"/>
        <w:ind w:left="100" w:right="7264"/>
        <w:jc w:val="both"/>
        <w:rPr>
          <w:rFonts w:ascii="Footlight MT Light" w:eastAsia="Arial" w:hAnsi="Footlight MT Light"/>
          <w:sz w:val="22"/>
          <w:szCs w:val="22"/>
        </w:rPr>
      </w:pPr>
      <w:r w:rsidRPr="006A441B">
        <w:rPr>
          <w:rFonts w:ascii="Footlight MT Light" w:eastAsia="Arial" w:hAnsi="Footlight MT Light"/>
          <w:spacing w:val="-1"/>
          <w:sz w:val="22"/>
          <w:szCs w:val="22"/>
        </w:rPr>
        <w:t>N</w:t>
      </w:r>
      <w:r w:rsidRPr="006A441B">
        <w:rPr>
          <w:rFonts w:ascii="Footlight MT Light" w:eastAsia="Arial" w:hAnsi="Footlight MT Light"/>
          <w:sz w:val="22"/>
          <w:szCs w:val="22"/>
        </w:rPr>
        <w:t>ama</w:t>
      </w:r>
      <w:r w:rsidRPr="006A441B">
        <w:rPr>
          <w:rFonts w:ascii="Footlight MT Light" w:eastAsia="Arial" w:hAnsi="Footlight MT Light"/>
          <w:spacing w:val="1"/>
          <w:sz w:val="22"/>
          <w:szCs w:val="22"/>
        </w:rPr>
        <w:t xml:space="preserve"> </w:t>
      </w:r>
      <w:r w:rsidRPr="006A441B">
        <w:rPr>
          <w:rFonts w:ascii="Footlight MT Light" w:eastAsia="Arial" w:hAnsi="Footlight MT Light"/>
          <w:spacing w:val="-1"/>
          <w:sz w:val="22"/>
          <w:szCs w:val="22"/>
        </w:rPr>
        <w:t>P</w:t>
      </w:r>
      <w:r w:rsidRPr="006A441B">
        <w:rPr>
          <w:rFonts w:ascii="Footlight MT Light" w:eastAsia="Arial" w:hAnsi="Footlight MT Light"/>
          <w:sz w:val="22"/>
          <w:szCs w:val="22"/>
        </w:rPr>
        <w:t>er</w:t>
      </w:r>
      <w:r w:rsidRPr="006A441B">
        <w:rPr>
          <w:rFonts w:ascii="Footlight MT Light" w:eastAsia="Arial" w:hAnsi="Footlight MT Light"/>
          <w:spacing w:val="-2"/>
          <w:sz w:val="22"/>
          <w:szCs w:val="22"/>
        </w:rPr>
        <w:t>u</w:t>
      </w:r>
      <w:r w:rsidRPr="006A441B">
        <w:rPr>
          <w:rFonts w:ascii="Footlight MT Light" w:eastAsia="Arial" w:hAnsi="Footlight MT Light"/>
          <w:sz w:val="22"/>
          <w:szCs w:val="22"/>
        </w:rPr>
        <w:t>sa</w:t>
      </w:r>
      <w:r w:rsidRPr="006A441B">
        <w:rPr>
          <w:rFonts w:ascii="Footlight MT Light" w:eastAsia="Arial" w:hAnsi="Footlight MT Light"/>
          <w:spacing w:val="-1"/>
          <w:sz w:val="22"/>
          <w:szCs w:val="22"/>
        </w:rPr>
        <w:t>h</w:t>
      </w:r>
      <w:r w:rsidRPr="006A441B">
        <w:rPr>
          <w:rFonts w:ascii="Footlight MT Light" w:eastAsia="Arial" w:hAnsi="Footlight MT Light"/>
          <w:sz w:val="22"/>
          <w:szCs w:val="22"/>
        </w:rPr>
        <w:t>a</w:t>
      </w:r>
      <w:r w:rsidRPr="006A441B">
        <w:rPr>
          <w:rFonts w:ascii="Footlight MT Light" w:eastAsia="Arial" w:hAnsi="Footlight MT Light"/>
          <w:spacing w:val="-1"/>
          <w:sz w:val="22"/>
          <w:szCs w:val="22"/>
        </w:rPr>
        <w:t>a</w:t>
      </w:r>
      <w:r w:rsidRPr="006A441B">
        <w:rPr>
          <w:rFonts w:ascii="Footlight MT Light" w:eastAsia="Arial" w:hAnsi="Footlight MT Light"/>
          <w:sz w:val="22"/>
          <w:szCs w:val="22"/>
        </w:rPr>
        <w:t xml:space="preserve">n </w:t>
      </w:r>
      <w:r w:rsidRPr="006A441B">
        <w:rPr>
          <w:rFonts w:ascii="Footlight MT Light" w:eastAsia="Arial" w:hAnsi="Footlight MT Light"/>
          <w:spacing w:val="-3"/>
          <w:sz w:val="22"/>
          <w:szCs w:val="22"/>
        </w:rPr>
        <w:t>P</w:t>
      </w:r>
      <w:r w:rsidRPr="006A441B">
        <w:rPr>
          <w:rFonts w:ascii="Footlight MT Light" w:eastAsia="Arial" w:hAnsi="Footlight MT Light"/>
          <w:sz w:val="22"/>
          <w:szCs w:val="22"/>
        </w:rPr>
        <w:t xml:space="preserve">T </w:t>
      </w:r>
      <w:proofErr w:type="spellStart"/>
      <w:r w:rsidRPr="006A441B">
        <w:rPr>
          <w:rFonts w:ascii="Footlight MT Light" w:eastAsia="Arial" w:hAnsi="Footlight MT Light"/>
          <w:spacing w:val="-1"/>
          <w:sz w:val="22"/>
          <w:szCs w:val="22"/>
        </w:rPr>
        <w:t>Di</w:t>
      </w:r>
      <w:r w:rsidRPr="006A441B">
        <w:rPr>
          <w:rFonts w:ascii="Footlight MT Light" w:eastAsia="Arial" w:hAnsi="Footlight MT Light"/>
          <w:spacing w:val="1"/>
          <w:sz w:val="22"/>
          <w:szCs w:val="22"/>
        </w:rPr>
        <w:t>r</w:t>
      </w:r>
      <w:r w:rsidRPr="006A441B">
        <w:rPr>
          <w:rFonts w:ascii="Footlight MT Light" w:eastAsia="Arial" w:hAnsi="Footlight MT Light"/>
          <w:sz w:val="22"/>
          <w:szCs w:val="22"/>
        </w:rPr>
        <w:t>ektur</w:t>
      </w:r>
      <w:proofErr w:type="spellEnd"/>
      <w:r w:rsidRPr="006A441B">
        <w:rPr>
          <w:rFonts w:ascii="Footlight MT Light" w:eastAsia="Arial" w:hAnsi="Footlight MT Light"/>
          <w:sz w:val="22"/>
          <w:szCs w:val="22"/>
        </w:rPr>
        <w:t xml:space="preserve"> </w:t>
      </w:r>
      <w:r w:rsidRPr="006A441B">
        <w:rPr>
          <w:rFonts w:ascii="Footlight MT Light" w:eastAsia="Arial" w:hAnsi="Footlight MT Light"/>
          <w:spacing w:val="-1"/>
          <w:sz w:val="22"/>
          <w:szCs w:val="22"/>
        </w:rPr>
        <w:t>U</w:t>
      </w:r>
      <w:r w:rsidRPr="006A441B">
        <w:rPr>
          <w:rFonts w:ascii="Footlight MT Light" w:eastAsia="Arial" w:hAnsi="Footlight MT Light"/>
          <w:spacing w:val="1"/>
          <w:sz w:val="22"/>
          <w:szCs w:val="22"/>
        </w:rPr>
        <w:t>t</w:t>
      </w:r>
      <w:r w:rsidRPr="006A441B">
        <w:rPr>
          <w:rFonts w:ascii="Footlight MT Light" w:eastAsia="Arial" w:hAnsi="Footlight MT Light"/>
          <w:spacing w:val="-3"/>
          <w:sz w:val="22"/>
          <w:szCs w:val="22"/>
        </w:rPr>
        <w:t>a</w:t>
      </w:r>
      <w:r w:rsidRPr="006A441B">
        <w:rPr>
          <w:rFonts w:ascii="Footlight MT Light" w:eastAsia="Arial" w:hAnsi="Footlight MT Light"/>
          <w:spacing w:val="1"/>
          <w:sz w:val="22"/>
          <w:szCs w:val="22"/>
        </w:rPr>
        <w:t>m</w:t>
      </w:r>
      <w:r w:rsidRPr="006A441B">
        <w:rPr>
          <w:rFonts w:ascii="Footlight MT Light" w:eastAsia="Arial" w:hAnsi="Footlight MT Light"/>
          <w:sz w:val="22"/>
          <w:szCs w:val="22"/>
        </w:rPr>
        <w:t>a</w:t>
      </w:r>
    </w:p>
    <w:sectPr w:rsidR="00D02BAF" w:rsidRPr="006A441B">
      <w:type w:val="continuous"/>
      <w:pgSz w:w="12240" w:h="15840"/>
      <w:pgMar w:top="1000" w:right="1320" w:bottom="280" w:left="13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ootlight MT Light">
    <w:altName w:val="Footlight MT Light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AE84C5B"/>
    <w:multiLevelType w:val="hybridMultilevel"/>
    <w:tmpl w:val="D6A286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EB3AEA"/>
    <w:multiLevelType w:val="hybridMultilevel"/>
    <w:tmpl w:val="D9ECBC14"/>
    <w:lvl w:ilvl="0" w:tplc="0409000F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38090019">
      <w:start w:val="1"/>
      <w:numFmt w:val="lowerLetter"/>
      <w:lvlText w:val="%2."/>
      <w:lvlJc w:val="left"/>
      <w:pPr>
        <w:ind w:left="1440" w:hanging="360"/>
      </w:pPr>
    </w:lvl>
    <w:lvl w:ilvl="2" w:tplc="3809001B">
      <w:start w:val="1"/>
      <w:numFmt w:val="lowerRoman"/>
      <w:lvlText w:val="%3."/>
      <w:lvlJc w:val="right"/>
      <w:pPr>
        <w:ind w:left="2160" w:hanging="180"/>
      </w:pPr>
    </w:lvl>
    <w:lvl w:ilvl="3" w:tplc="3809000F">
      <w:start w:val="1"/>
      <w:numFmt w:val="decimal"/>
      <w:lvlText w:val="%4."/>
      <w:lvlJc w:val="left"/>
      <w:pPr>
        <w:ind w:left="2880" w:hanging="360"/>
      </w:pPr>
    </w:lvl>
    <w:lvl w:ilvl="4" w:tplc="38090019">
      <w:start w:val="1"/>
      <w:numFmt w:val="lowerLetter"/>
      <w:lvlText w:val="%5."/>
      <w:lvlJc w:val="left"/>
      <w:pPr>
        <w:ind w:left="3600" w:hanging="360"/>
      </w:pPr>
    </w:lvl>
    <w:lvl w:ilvl="5" w:tplc="3809001B">
      <w:start w:val="1"/>
      <w:numFmt w:val="lowerRoman"/>
      <w:lvlText w:val="%6."/>
      <w:lvlJc w:val="right"/>
      <w:pPr>
        <w:ind w:left="4320" w:hanging="180"/>
      </w:pPr>
    </w:lvl>
    <w:lvl w:ilvl="6" w:tplc="3809000F">
      <w:start w:val="1"/>
      <w:numFmt w:val="decimal"/>
      <w:lvlText w:val="%7."/>
      <w:lvlJc w:val="left"/>
      <w:pPr>
        <w:ind w:left="5040" w:hanging="360"/>
      </w:pPr>
    </w:lvl>
    <w:lvl w:ilvl="7" w:tplc="38090019">
      <w:start w:val="1"/>
      <w:numFmt w:val="lowerLetter"/>
      <w:lvlText w:val="%8."/>
      <w:lvlJc w:val="left"/>
      <w:pPr>
        <w:ind w:left="5760" w:hanging="360"/>
      </w:pPr>
    </w:lvl>
    <w:lvl w:ilvl="8" w:tplc="38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403987"/>
    <w:multiLevelType w:val="multilevel"/>
    <w:tmpl w:val="5114FA92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56A11DDF"/>
    <w:multiLevelType w:val="hybridMultilevel"/>
    <w:tmpl w:val="3D8EE3EE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2BAF"/>
    <w:rsid w:val="00052652"/>
    <w:rsid w:val="0005656B"/>
    <w:rsid w:val="00057226"/>
    <w:rsid w:val="000F224F"/>
    <w:rsid w:val="002C12DD"/>
    <w:rsid w:val="004844D8"/>
    <w:rsid w:val="00514EE7"/>
    <w:rsid w:val="005B20E1"/>
    <w:rsid w:val="006748D3"/>
    <w:rsid w:val="006A441B"/>
    <w:rsid w:val="006C2BEB"/>
    <w:rsid w:val="00732F90"/>
    <w:rsid w:val="007650A8"/>
    <w:rsid w:val="00865F62"/>
    <w:rsid w:val="00963498"/>
    <w:rsid w:val="009A5A4E"/>
    <w:rsid w:val="00BD1B8A"/>
    <w:rsid w:val="00C96444"/>
    <w:rsid w:val="00D02BAF"/>
    <w:rsid w:val="00D821EC"/>
    <w:rsid w:val="00DA2E33"/>
    <w:rsid w:val="00DD6C2A"/>
    <w:rsid w:val="00F34706"/>
    <w:rsid w:val="00F911B8"/>
    <w:rsid w:val="00F93B49"/>
    <w:rsid w:val="00FB587B"/>
    <w:rsid w:val="00FF54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D4DE1D"/>
  <w15:docId w15:val="{746AB00E-BA0A-4F53-A4E0-7673436C6A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ListParagraph">
    <w:name w:val="List Paragraph"/>
    <w:aliases w:val="kepala,List Paragraph1,tabel,Bulet1,ANNEX,Colorful List - Accent 11,Table"/>
    <w:basedOn w:val="Normal"/>
    <w:link w:val="ListParagraphChar"/>
    <w:uiPriority w:val="34"/>
    <w:qFormat/>
    <w:rsid w:val="005B20E1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id-ID"/>
    </w:rPr>
  </w:style>
  <w:style w:type="character" w:customStyle="1" w:styleId="ListParagraphChar">
    <w:name w:val="List Paragraph Char"/>
    <w:aliases w:val="kepala Char,List Paragraph1 Char,tabel Char,Bulet1 Char,ANNEX Char,Colorful List - Accent 11 Char,Table Char"/>
    <w:link w:val="ListParagraph"/>
    <w:uiPriority w:val="34"/>
    <w:rsid w:val="00865F62"/>
    <w:rPr>
      <w:rFonts w:asciiTheme="minorHAnsi" w:eastAsiaTheme="minorHAnsi" w:hAnsiTheme="minorHAnsi" w:cstheme="minorBidi"/>
      <w:sz w:val="22"/>
      <w:szCs w:val="22"/>
      <w:lang w:val="id-I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5722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7226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59"/>
    <w:rsid w:val="000526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369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legal</cp:lastModifiedBy>
  <cp:revision>5</cp:revision>
  <cp:lastPrinted>2019-03-25T13:19:00Z</cp:lastPrinted>
  <dcterms:created xsi:type="dcterms:W3CDTF">2020-07-08T14:59:00Z</dcterms:created>
  <dcterms:modified xsi:type="dcterms:W3CDTF">2020-07-08T16:10:00Z</dcterms:modified>
</cp:coreProperties>
</file>