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58FE3" w14:textId="5811C843" w:rsidR="00D02BAF" w:rsidRDefault="00A747B0" w:rsidP="00A747B0">
      <w:pPr>
        <w:spacing w:line="276" w:lineRule="auto"/>
        <w:jc w:val="center"/>
        <w:rPr>
          <w:rFonts w:ascii="Arial" w:eastAsia="Arial" w:hAnsi="Arial" w:cs="Arial"/>
          <w:spacing w:val="-1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KOP SURAT</w:t>
      </w:r>
    </w:p>
    <w:p w14:paraId="3D3C8BA8" w14:textId="56C67349" w:rsidR="00A747B0" w:rsidRDefault="00A747B0" w:rsidP="00A747B0">
      <w:pPr>
        <w:spacing w:line="276" w:lineRule="auto"/>
        <w:jc w:val="center"/>
        <w:rPr>
          <w:rFonts w:ascii="Arial" w:eastAsia="Arial" w:hAnsi="Arial" w:cs="Arial"/>
          <w:spacing w:val="-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283"/>
        <w:gridCol w:w="7526"/>
      </w:tblGrid>
      <w:tr w:rsidR="00A747B0" w14:paraId="3B065965" w14:textId="77777777" w:rsidTr="00A747B0">
        <w:tc>
          <w:tcPr>
            <w:tcW w:w="1217" w:type="dxa"/>
          </w:tcPr>
          <w:p w14:paraId="29A09A5E" w14:textId="781A5E3B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</w:p>
        </w:tc>
        <w:tc>
          <w:tcPr>
            <w:tcW w:w="236" w:type="dxa"/>
          </w:tcPr>
          <w:p w14:paraId="114EC54B" w14:textId="0402B3F6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15F38A1E" w14:textId="57DED965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………………………………..</w:t>
            </w:r>
          </w:p>
        </w:tc>
      </w:tr>
      <w:tr w:rsidR="00A747B0" w14:paraId="548A2ECB" w14:textId="77777777" w:rsidTr="00A747B0">
        <w:tc>
          <w:tcPr>
            <w:tcW w:w="1217" w:type="dxa"/>
          </w:tcPr>
          <w:p w14:paraId="7DA04FE1" w14:textId="38C56CA0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Lampiran</w:t>
            </w:r>
          </w:p>
        </w:tc>
        <w:tc>
          <w:tcPr>
            <w:tcW w:w="236" w:type="dxa"/>
          </w:tcPr>
          <w:p w14:paraId="0A2562ED" w14:textId="5859B1B1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5750DF0F" w14:textId="502D7C1D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………………………………..</w:t>
            </w:r>
          </w:p>
        </w:tc>
      </w:tr>
      <w:tr w:rsidR="00A747B0" w14:paraId="39E6F941" w14:textId="77777777" w:rsidTr="00A747B0">
        <w:tc>
          <w:tcPr>
            <w:tcW w:w="1217" w:type="dxa"/>
          </w:tcPr>
          <w:p w14:paraId="5432149C" w14:textId="12C30268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Perihal</w:t>
            </w:r>
            <w:proofErr w:type="spellEnd"/>
          </w:p>
        </w:tc>
        <w:tc>
          <w:tcPr>
            <w:tcW w:w="236" w:type="dxa"/>
          </w:tcPr>
          <w:p w14:paraId="204D8FF9" w14:textId="5E400055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5A98FB21" w14:textId="13CBFABB" w:rsidR="00A747B0" w:rsidRDefault="00A747B0" w:rsidP="006D627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Ketertarikan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1D88">
              <w:rPr>
                <w:rFonts w:ascii="Arial" w:hAnsi="Arial" w:cs="Arial"/>
                <w:sz w:val="24"/>
                <w:szCs w:val="24"/>
              </w:rPr>
              <w:t xml:space="preserve">(*Nama </w:t>
            </w:r>
            <w:proofErr w:type="spellStart"/>
            <w:r w:rsidR="00731D88">
              <w:rPr>
                <w:rFonts w:ascii="Arial" w:hAnsi="Arial" w:cs="Arial"/>
                <w:sz w:val="24"/>
                <w:szCs w:val="24"/>
              </w:rPr>
              <w:t>Pekerjaan</w:t>
            </w:r>
            <w:proofErr w:type="spellEnd"/>
            <w:r w:rsidR="00731D88">
              <w:rPr>
                <w:rFonts w:ascii="Arial" w:hAnsi="Arial" w:cs="Arial"/>
                <w:sz w:val="24"/>
                <w:szCs w:val="24"/>
              </w:rPr>
              <w:t>*)</w:t>
            </w:r>
          </w:p>
        </w:tc>
      </w:tr>
    </w:tbl>
    <w:p w14:paraId="1C313E20" w14:textId="6D94078C" w:rsidR="00D02BAF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2F277D3" w14:textId="71483375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Yth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9EB05D0" w14:textId="67D44369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Kelompok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Pengadaan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731D88">
        <w:rPr>
          <w:rFonts w:ascii="Arial" w:hAnsi="Arial" w:cs="Arial"/>
          <w:sz w:val="24"/>
          <w:szCs w:val="24"/>
        </w:rPr>
        <w:t xml:space="preserve">(*Nama </w:t>
      </w:r>
      <w:proofErr w:type="spellStart"/>
      <w:r w:rsidR="00731D88">
        <w:rPr>
          <w:rFonts w:ascii="Arial" w:hAnsi="Arial" w:cs="Arial"/>
          <w:sz w:val="24"/>
          <w:szCs w:val="24"/>
        </w:rPr>
        <w:t>Pekerjaan</w:t>
      </w:r>
      <w:proofErr w:type="spellEnd"/>
      <w:r w:rsidR="00731D88">
        <w:rPr>
          <w:rFonts w:ascii="Arial" w:hAnsi="Arial" w:cs="Arial"/>
          <w:sz w:val="24"/>
          <w:szCs w:val="24"/>
        </w:rPr>
        <w:t>*)</w:t>
      </w:r>
    </w:p>
    <w:p w14:paraId="337F7D20" w14:textId="0E100AD7" w:rsidR="00A747B0" w:rsidRP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</w:t>
      </w: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</w:p>
    <w:p w14:paraId="4DE71B8F" w14:textId="7DDB9065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68E2AEC" w14:textId="5A624864" w:rsidR="00D02BAF" w:rsidRPr="00A747B0" w:rsidRDefault="009A5A4E" w:rsidP="0023453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S</w:t>
      </w:r>
      <w:r w:rsidRPr="00A747B0">
        <w:rPr>
          <w:rFonts w:ascii="Arial" w:eastAsia="Arial" w:hAnsi="Arial" w:cs="Arial"/>
          <w:sz w:val="24"/>
          <w:szCs w:val="24"/>
        </w:rPr>
        <w:t>e</w:t>
      </w:r>
      <w:r w:rsidRPr="00A747B0">
        <w:rPr>
          <w:rFonts w:ascii="Arial" w:eastAsia="Arial" w:hAnsi="Arial" w:cs="Arial"/>
          <w:spacing w:val="-1"/>
          <w:sz w:val="24"/>
          <w:szCs w:val="24"/>
        </w:rPr>
        <w:t>h</w:t>
      </w:r>
      <w:r w:rsidRPr="00A747B0">
        <w:rPr>
          <w:rFonts w:ascii="Arial" w:eastAsia="Arial" w:hAnsi="Arial" w:cs="Arial"/>
          <w:sz w:val="24"/>
          <w:szCs w:val="24"/>
        </w:rPr>
        <w:t>u</w:t>
      </w:r>
      <w:r w:rsidRPr="00A747B0">
        <w:rPr>
          <w:rFonts w:ascii="Arial" w:eastAsia="Arial" w:hAnsi="Arial" w:cs="Arial"/>
          <w:spacing w:val="-1"/>
          <w:sz w:val="24"/>
          <w:szCs w:val="24"/>
        </w:rPr>
        <w:t>b</w:t>
      </w:r>
      <w:r w:rsidRPr="00A747B0">
        <w:rPr>
          <w:rFonts w:ascii="Arial" w:eastAsia="Arial" w:hAnsi="Arial" w:cs="Arial"/>
          <w:sz w:val="24"/>
          <w:szCs w:val="24"/>
        </w:rPr>
        <w:t>u</w:t>
      </w:r>
      <w:r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="005B20E1" w:rsidRP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z w:val="24"/>
          <w:szCs w:val="24"/>
        </w:rPr>
        <w:t>dengan</w:t>
      </w:r>
      <w:proofErr w:type="spellEnd"/>
      <w:r w:rsidRP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z w:val="24"/>
          <w:szCs w:val="24"/>
        </w:rPr>
        <w:t>diumumkannya</w:t>
      </w:r>
      <w:proofErr w:type="spellEnd"/>
      <w:r w:rsid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747B0" w:rsidRPr="00EA5AFD">
        <w:rPr>
          <w:rFonts w:ascii="Arial" w:hAnsi="Arial" w:cs="Arial"/>
          <w:sz w:val="24"/>
          <w:szCs w:val="24"/>
        </w:rPr>
        <w:t>Undangan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7B0" w:rsidRPr="00EA5AFD">
        <w:rPr>
          <w:rFonts w:ascii="Arial" w:hAnsi="Arial" w:cs="Arial"/>
          <w:sz w:val="24"/>
          <w:szCs w:val="24"/>
        </w:rPr>
        <w:t>Mengikuti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7B0" w:rsidRPr="00EA5AFD">
        <w:rPr>
          <w:rFonts w:ascii="Arial" w:hAnsi="Arial" w:cs="Arial"/>
          <w:sz w:val="24"/>
          <w:szCs w:val="24"/>
        </w:rPr>
        <w:t>Pengadaan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r w:rsidR="00731D88">
        <w:rPr>
          <w:rFonts w:ascii="Arial" w:hAnsi="Arial" w:cs="Arial"/>
          <w:sz w:val="24"/>
          <w:szCs w:val="24"/>
        </w:rPr>
        <w:t>(*Nama Pekerjaan*)</w:t>
      </w:r>
      <w:bookmarkStart w:id="0" w:name="_GoBack"/>
      <w:bookmarkEnd w:id="0"/>
      <w:r w:rsidRPr="00A747B0">
        <w:rPr>
          <w:rFonts w:ascii="Arial" w:eastAsia="Arial" w:hAnsi="Arial" w:cs="Arial"/>
          <w:spacing w:val="1"/>
          <w:sz w:val="24"/>
          <w:szCs w:val="24"/>
        </w:rPr>
        <w:t>,</w:t>
      </w:r>
      <w:r w:rsidRPr="00A747B0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z w:val="24"/>
          <w:szCs w:val="24"/>
        </w:rPr>
        <w:t>d</w:t>
      </w:r>
      <w:r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ni</w:t>
      </w:r>
      <w:proofErr w:type="spellEnd"/>
      <w:r w:rsidRPr="00A747B0"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m</w:t>
      </w:r>
      <w:r w:rsidRPr="00A747B0">
        <w:rPr>
          <w:rFonts w:ascii="Arial" w:eastAsia="Arial" w:hAnsi="Arial" w:cs="Arial"/>
          <w:sz w:val="24"/>
          <w:szCs w:val="24"/>
        </w:rPr>
        <w:t>i</w:t>
      </w:r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1"/>
          <w:sz w:val="24"/>
          <w:szCs w:val="24"/>
        </w:rPr>
        <w:t>m</w:t>
      </w:r>
      <w:r w:rsidRPr="00A747B0">
        <w:rPr>
          <w:rFonts w:ascii="Arial" w:eastAsia="Arial" w:hAnsi="Arial" w:cs="Arial"/>
          <w:sz w:val="24"/>
          <w:szCs w:val="24"/>
        </w:rPr>
        <w:t>e</w:t>
      </w:r>
      <w:r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Pr="00A747B0">
        <w:rPr>
          <w:rFonts w:ascii="Arial" w:eastAsia="Arial" w:hAnsi="Arial" w:cs="Arial"/>
          <w:spacing w:val="-2"/>
          <w:sz w:val="24"/>
          <w:szCs w:val="24"/>
        </w:rPr>
        <w:t>y</w:t>
      </w:r>
      <w:r w:rsidRPr="00A747B0">
        <w:rPr>
          <w:rFonts w:ascii="Arial" w:eastAsia="Arial" w:hAnsi="Arial" w:cs="Arial"/>
          <w:sz w:val="24"/>
          <w:szCs w:val="24"/>
        </w:rPr>
        <w:t>at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14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et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e</w:t>
      </w:r>
      <w:r w:rsidRPr="00A747B0">
        <w:rPr>
          <w:rFonts w:ascii="Arial" w:eastAsia="Arial" w:hAnsi="Arial" w:cs="Arial"/>
          <w:spacing w:val="1"/>
          <w:sz w:val="24"/>
          <w:szCs w:val="24"/>
        </w:rPr>
        <w:t>rt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r</w:t>
      </w:r>
      <w:r w:rsidRPr="00A747B0">
        <w:rPr>
          <w:rFonts w:ascii="Arial" w:eastAsia="Arial" w:hAnsi="Arial" w:cs="Arial"/>
          <w:spacing w:val="-3"/>
          <w:sz w:val="24"/>
          <w:szCs w:val="24"/>
        </w:rPr>
        <w:t>i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z w:val="24"/>
          <w:szCs w:val="24"/>
        </w:rPr>
        <w:t>d</w:t>
      </w:r>
      <w:r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>persyaratan</w:t>
      </w:r>
      <w:proofErr w:type="spellEnd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>sebagai</w:t>
      </w:r>
      <w:proofErr w:type="spellEnd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>berikut</w:t>
      </w:r>
      <w:proofErr w:type="spellEnd"/>
      <w:r w:rsidR="00A747B0">
        <w:rPr>
          <w:rFonts w:ascii="Arial" w:eastAsia="Arial" w:hAnsi="Arial" w:cs="Arial"/>
          <w:sz w:val="24"/>
          <w:szCs w:val="24"/>
        </w:rPr>
        <w:t>:</w:t>
      </w:r>
    </w:p>
    <w:p w14:paraId="4711A03C" w14:textId="77777777" w:rsidR="00D02BAF" w:rsidRPr="00A747B0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829ED7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Peserta Proses Pengadaan harus berbentuk badan hukum Indonesia yang memenuhi Klasifikasi Baku Lapangan Usaha Indonesia 2017 (KBLI 2017) dengan melampirkan:</w:t>
      </w:r>
    </w:p>
    <w:p w14:paraId="601488E0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Akta Pendirian Perusahaan dan Perubahan Terakhir yang telah disetujui oleh Kementerian Hukum dan HAM RI;</w:t>
      </w:r>
    </w:p>
    <w:p w14:paraId="0ED3F35D" w14:textId="0A54A18F" w:rsidR="001F3ABA" w:rsidRDefault="006D627F" w:rsidP="006D62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6D627F">
        <w:rPr>
          <w:rFonts w:ascii="Arial" w:eastAsia="Arial Narrow" w:hAnsi="Arial" w:cs="Arial"/>
          <w:sz w:val="24"/>
          <w:szCs w:val="24"/>
        </w:rPr>
        <w:t>Perusahaan yang memiliki KBLI Surat Izin Usaha 62029 atau 62090 atau 70209</w:t>
      </w:r>
      <w:r w:rsidR="001F3ABA" w:rsidRPr="00A554D2">
        <w:rPr>
          <w:rFonts w:ascii="Arial" w:eastAsia="Arial Narrow" w:hAnsi="Arial" w:cs="Arial"/>
          <w:sz w:val="24"/>
          <w:szCs w:val="24"/>
        </w:rPr>
        <w:t>;</w:t>
      </w:r>
    </w:p>
    <w:p w14:paraId="6BC6970B" w14:textId="0117B6F2" w:rsidR="006D627F" w:rsidRDefault="006D627F" w:rsidP="006D62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proofErr w:type="spellStart"/>
      <w:r>
        <w:rPr>
          <w:rFonts w:ascii="Arial" w:eastAsia="Arial Narrow" w:hAnsi="Arial" w:cs="Arial"/>
          <w:sz w:val="24"/>
          <w:szCs w:val="24"/>
          <w:lang w:val="en-US"/>
        </w:rPr>
        <w:t>Nomor</w:t>
      </w:r>
      <w:proofErr w:type="spellEnd"/>
      <w:r>
        <w:rPr>
          <w:rFonts w:ascii="Arial" w:eastAsia="Arial Narrow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Arial Narrow" w:hAnsi="Arial" w:cs="Arial"/>
          <w:sz w:val="24"/>
          <w:szCs w:val="24"/>
          <w:lang w:val="en-US"/>
        </w:rPr>
        <w:t>Induk</w:t>
      </w:r>
      <w:proofErr w:type="spellEnd"/>
      <w:r>
        <w:rPr>
          <w:rFonts w:ascii="Arial" w:eastAsia="Arial Narrow" w:hAnsi="Arial" w:cs="Arial"/>
          <w:sz w:val="24"/>
          <w:szCs w:val="24"/>
          <w:lang w:val="en-US"/>
        </w:rPr>
        <w:t xml:space="preserve"> Bersama (NIB)</w:t>
      </w:r>
    </w:p>
    <w:p w14:paraId="742BDF2B" w14:textId="29281934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Tanda Daftar Perusahaan</w:t>
      </w:r>
      <w:r w:rsidR="006D627F">
        <w:rPr>
          <w:rFonts w:ascii="Arial" w:eastAsia="Arial Narrow" w:hAnsi="Arial" w:cs="Arial"/>
          <w:sz w:val="24"/>
          <w:szCs w:val="24"/>
          <w:lang w:val="en-US"/>
        </w:rPr>
        <w:t xml:space="preserve"> (TDP)</w:t>
      </w:r>
      <w:r w:rsidRPr="00A554D2">
        <w:rPr>
          <w:rFonts w:ascii="Arial" w:eastAsia="Arial Narrow" w:hAnsi="Arial" w:cs="Arial"/>
          <w:sz w:val="24"/>
          <w:szCs w:val="24"/>
        </w:rPr>
        <w:t>;</w:t>
      </w:r>
    </w:p>
    <w:p w14:paraId="521D7127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Keterangan Domisili;</w:t>
      </w:r>
    </w:p>
    <w:p w14:paraId="4E8ABACF" w14:textId="3A628E91" w:rsidR="001F3ABA" w:rsidRDefault="006D627F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Profil Badan Usaha;</w:t>
      </w:r>
    </w:p>
    <w:p w14:paraId="3B2D88A4" w14:textId="22EDCCA5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Memiliki NPWP dan telah memenuhi kewajiban paj</w:t>
      </w:r>
      <w:r w:rsidR="006D627F">
        <w:rPr>
          <w:rFonts w:ascii="Arial" w:eastAsia="Arial Narrow" w:hAnsi="Arial" w:cs="Arial"/>
          <w:sz w:val="24"/>
          <w:szCs w:val="24"/>
        </w:rPr>
        <w:t>ak tahun terakhir (SPT Tahunan); dan</w:t>
      </w:r>
    </w:p>
    <w:p w14:paraId="135B9355" w14:textId="17D0A7B1" w:rsidR="006D627F" w:rsidRPr="00A554D2" w:rsidRDefault="006D627F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proofErr w:type="spellStart"/>
      <w:r>
        <w:rPr>
          <w:rFonts w:ascii="Arial" w:eastAsia="Arial Narrow" w:hAnsi="Arial" w:cs="Arial"/>
          <w:sz w:val="24"/>
          <w:szCs w:val="24"/>
          <w:lang w:val="en-US"/>
        </w:rPr>
        <w:t>Pakta</w:t>
      </w:r>
      <w:proofErr w:type="spellEnd"/>
      <w:r>
        <w:rPr>
          <w:rFonts w:ascii="Arial" w:eastAsia="Arial Narrow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Arial Narrow" w:hAnsi="Arial" w:cs="Arial"/>
          <w:sz w:val="24"/>
          <w:szCs w:val="24"/>
          <w:lang w:val="en-US"/>
        </w:rPr>
        <w:t>Integritas</w:t>
      </w:r>
      <w:proofErr w:type="spellEnd"/>
      <w:r>
        <w:rPr>
          <w:rFonts w:ascii="Arial" w:eastAsia="Arial Narrow" w:hAnsi="Arial" w:cs="Arial"/>
          <w:sz w:val="24"/>
          <w:szCs w:val="24"/>
          <w:lang w:val="en-US"/>
        </w:rPr>
        <w:t>.</w:t>
      </w:r>
    </w:p>
    <w:p w14:paraId="5CDFD591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54D2">
        <w:rPr>
          <w:rFonts w:ascii="Arial" w:hAnsi="Arial" w:cs="Arial"/>
          <w:sz w:val="24"/>
          <w:szCs w:val="24"/>
        </w:rPr>
        <w:t>Setiap peserta atau anggota konsorsium memiliki kantor lokal di Indonesia dengan alamat yang tetap dan jelas dengan melampirkan Surat Keterangan Domisili.</w:t>
      </w:r>
    </w:p>
    <w:p w14:paraId="78A348C9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54D2">
        <w:rPr>
          <w:rFonts w:ascii="Arial" w:hAnsi="Arial" w:cs="Arial"/>
          <w:sz w:val="24"/>
          <w:szCs w:val="24"/>
        </w:rPr>
        <w:t>Peserta tidak pernah atau sedang masuk dalam daftar hitam dan wajib menandatangani Pakta Integritas.</w:t>
      </w:r>
    </w:p>
    <w:p w14:paraId="677B292F" w14:textId="09F11F0B" w:rsidR="00BD1B8A" w:rsidRP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F3ABA">
        <w:rPr>
          <w:rFonts w:ascii="Arial" w:hAnsi="Arial" w:cs="Arial"/>
          <w:sz w:val="24"/>
          <w:szCs w:val="24"/>
        </w:rPr>
        <w:t xml:space="preserve">Perusahaan </w:t>
      </w:r>
      <w:bookmarkStart w:id="1" w:name="_Hlk38878510"/>
      <w:r w:rsidRPr="001F3ABA">
        <w:rPr>
          <w:rFonts w:ascii="Arial" w:hAnsi="Arial" w:cs="Arial"/>
          <w:sz w:val="24"/>
          <w:szCs w:val="24"/>
        </w:rPr>
        <w:t xml:space="preserve">memiliki minimal </w:t>
      </w:r>
      <w:r w:rsidR="006D627F">
        <w:rPr>
          <w:rFonts w:ascii="Arial" w:hAnsi="Arial" w:cs="Arial"/>
          <w:sz w:val="24"/>
          <w:szCs w:val="24"/>
          <w:lang w:val="en-US"/>
        </w:rPr>
        <w:t>7</w:t>
      </w:r>
      <w:r w:rsidRPr="001F3ABA">
        <w:rPr>
          <w:rFonts w:ascii="Arial" w:hAnsi="Arial" w:cs="Arial"/>
          <w:sz w:val="24"/>
          <w:szCs w:val="24"/>
        </w:rPr>
        <w:t xml:space="preserve"> pengalaman bid</w:t>
      </w:r>
      <w:r w:rsidR="006D627F">
        <w:rPr>
          <w:rFonts w:ascii="Arial" w:hAnsi="Arial" w:cs="Arial"/>
          <w:sz w:val="24"/>
          <w:szCs w:val="24"/>
        </w:rPr>
        <w:t>ang telekomunikasi dalam waktu 5</w:t>
      </w:r>
      <w:r w:rsidRPr="001F3ABA">
        <w:rPr>
          <w:rFonts w:ascii="Arial" w:hAnsi="Arial" w:cs="Arial"/>
          <w:sz w:val="24"/>
          <w:szCs w:val="24"/>
        </w:rPr>
        <w:t xml:space="preserve"> tahun terakhir</w:t>
      </w:r>
      <w:bookmarkEnd w:id="1"/>
      <w:r w:rsidRPr="001F3ABA">
        <w:rPr>
          <w:rFonts w:ascii="Arial" w:hAnsi="Arial" w:cs="Arial"/>
          <w:sz w:val="24"/>
          <w:szCs w:val="24"/>
        </w:rPr>
        <w:t xml:space="preserve"> dibuktikan dengan melampirkan cover kontrak atau PO</w:t>
      </w:r>
      <w:r w:rsidR="00A747B0" w:rsidRPr="001F3ABA">
        <w:rPr>
          <w:rFonts w:ascii="Arial" w:hAnsi="Arial" w:cs="Arial"/>
          <w:sz w:val="24"/>
          <w:szCs w:val="24"/>
          <w:lang w:val="en-AU"/>
        </w:rPr>
        <w:t>.</w:t>
      </w:r>
    </w:p>
    <w:p w14:paraId="7AE7EA34" w14:textId="77777777" w:rsidR="00D02BAF" w:rsidRPr="00A747B0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C1F4061" w14:textId="27880413" w:rsidR="00A747B0" w:rsidRP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iCs/>
          <w:sz w:val="24"/>
          <w:szCs w:val="24"/>
        </w:rPr>
      </w:pP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Adapun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l</w:t>
      </w:r>
      <w:r w:rsidR="009A5A4E" w:rsidRPr="00A747B0">
        <w:rPr>
          <w:rFonts w:ascii="Arial" w:eastAsia="Arial" w:hAnsi="Arial" w:cs="Arial"/>
          <w:sz w:val="24"/>
          <w:szCs w:val="24"/>
        </w:rPr>
        <w:t>amat</w:t>
      </w:r>
      <w:proofErr w:type="spellEnd"/>
      <w:r w:rsidR="009A5A4E" w:rsidRPr="00A747B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4"/>
          <w:szCs w:val="24"/>
        </w:rPr>
        <w:t>surat</w:t>
      </w:r>
      <w:proofErr w:type="spellEnd"/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4"/>
          <w:szCs w:val="24"/>
        </w:rPr>
        <w:t>elektronik</w:t>
      </w:r>
      <w:proofErr w:type="spellEnd"/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>y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z w:val="24"/>
          <w:szCs w:val="24"/>
        </w:rPr>
        <w:t>kan</w:t>
      </w:r>
      <w:proofErr w:type="spellEnd"/>
      <w:r w:rsidR="009A5A4E"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ft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="009A5A4E"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="009A5A4E"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u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t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u</w:t>
      </w:r>
      <w:r w:rsidR="009A5A4E" w:rsidRPr="00A747B0">
        <w:rPr>
          <w:rFonts w:ascii="Arial" w:eastAsia="Arial" w:hAnsi="Arial" w:cs="Arial"/>
          <w:sz w:val="24"/>
          <w:szCs w:val="24"/>
        </w:rPr>
        <w:t>k</w:t>
      </w:r>
      <w:proofErr w:type="spellEnd"/>
      <w:r w:rsidR="009A5A4E" w:rsidRPr="00A747B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sz w:val="24"/>
          <w:szCs w:val="24"/>
        </w:rPr>
        <w:t>os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sz w:val="24"/>
          <w:szCs w:val="24"/>
        </w:rPr>
        <w:t>s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z w:val="24"/>
          <w:szCs w:val="24"/>
        </w:rPr>
        <w:t>n</w:t>
      </w:r>
      <w:proofErr w:type="spellEnd"/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z w:val="24"/>
          <w:szCs w:val="24"/>
        </w:rPr>
        <w:t>i</w:t>
      </w:r>
      <w:proofErr w:type="spellEnd"/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r w:rsidR="006D627F">
        <w:rPr>
          <w:rFonts w:ascii="Arial" w:eastAsia="Arial" w:hAnsi="Arial" w:cs="Arial"/>
          <w:sz w:val="24"/>
          <w:szCs w:val="24"/>
        </w:rPr>
        <w:t>(</w:t>
      </w:r>
      <w:proofErr w:type="spellStart"/>
      <w:r w:rsidR="006D627F">
        <w:rPr>
          <w:rFonts w:ascii="Arial" w:eastAsia="Arial" w:hAnsi="Arial" w:cs="Arial"/>
          <w:sz w:val="24"/>
          <w:szCs w:val="24"/>
        </w:rPr>
        <w:t>apabila</w:t>
      </w:r>
      <w:proofErr w:type="spellEnd"/>
      <w:r w:rsidR="006D627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D627F">
        <w:rPr>
          <w:rFonts w:ascii="Arial" w:eastAsia="Arial" w:hAnsi="Arial" w:cs="Arial"/>
          <w:sz w:val="24"/>
          <w:szCs w:val="24"/>
        </w:rPr>
        <w:t>belum</w:t>
      </w:r>
      <w:proofErr w:type="spellEnd"/>
      <w:r w:rsidR="006D627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D627F">
        <w:rPr>
          <w:rFonts w:ascii="Arial" w:eastAsia="Arial" w:hAnsi="Arial" w:cs="Arial"/>
          <w:sz w:val="24"/>
          <w:szCs w:val="24"/>
        </w:rPr>
        <w:t>mempunyai</w:t>
      </w:r>
      <w:proofErr w:type="spellEnd"/>
      <w:r w:rsidR="006D627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D627F">
        <w:rPr>
          <w:rFonts w:ascii="Arial" w:eastAsia="Arial" w:hAnsi="Arial" w:cs="Arial"/>
          <w:sz w:val="24"/>
          <w:szCs w:val="24"/>
        </w:rPr>
        <w:t>akun</w:t>
      </w:r>
      <w:proofErr w:type="spellEnd"/>
      <w:r w:rsidR="006D627F">
        <w:rPr>
          <w:rFonts w:ascii="Arial" w:eastAsia="Arial" w:hAnsi="Arial" w:cs="Arial"/>
          <w:sz w:val="24"/>
          <w:szCs w:val="24"/>
        </w:rPr>
        <w:t xml:space="preserve"> Ariba BAKTI</w:t>
      </w:r>
      <w:r w:rsidR="00BD1B8A" w:rsidRPr="00A747B0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l</w:t>
      </w:r>
      <w:r w:rsidR="009A5A4E" w:rsidRPr="00A747B0">
        <w:rPr>
          <w:rFonts w:ascii="Arial" w:eastAsia="Arial" w:hAnsi="Arial" w:cs="Arial"/>
          <w:sz w:val="24"/>
          <w:szCs w:val="24"/>
        </w:rPr>
        <w:t>ah</w:t>
      </w:r>
      <w:proofErr w:type="spellEnd"/>
      <w:r w:rsidR="00BD1B8A" w:rsidRPr="00A747B0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</w:t>
      </w:r>
      <w:r w:rsidR="00234532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……..</w:t>
      </w:r>
      <w:r w:rsidRPr="00A747B0">
        <w:rPr>
          <w:rFonts w:ascii="Arial" w:eastAsia="Arial" w:hAnsi="Arial" w:cs="Arial"/>
          <w:i/>
          <w:spacing w:val="1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(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ema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 xml:space="preserve">l </w:t>
      </w:r>
      <w:proofErr w:type="spellStart"/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i/>
          <w:spacing w:val="-3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s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i</w:t>
      </w:r>
      <w:proofErr w:type="spellEnd"/>
      <w:r w:rsidR="009A5A4E" w:rsidRPr="00A747B0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i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an</w:t>
      </w:r>
      <w:proofErr w:type="spellEnd"/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c</w:t>
      </w:r>
      <w:r w:rsidR="009A5A4E" w:rsidRPr="00A747B0">
        <w:rPr>
          <w:rFonts w:ascii="Arial" w:eastAsia="Arial" w:hAnsi="Arial" w:cs="Arial"/>
          <w:i/>
          <w:spacing w:val="-3"/>
          <w:sz w:val="24"/>
          <w:szCs w:val="24"/>
        </w:rPr>
        <w:t>o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ny n</w:t>
      </w:r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o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n)</w:t>
      </w:r>
      <w:r>
        <w:rPr>
          <w:rFonts w:ascii="Arial" w:eastAsia="Arial" w:hAnsi="Arial" w:cs="Arial"/>
          <w:iCs/>
          <w:sz w:val="24"/>
          <w:szCs w:val="24"/>
        </w:rPr>
        <w:t>.</w:t>
      </w:r>
    </w:p>
    <w:p w14:paraId="33504C7C" w14:textId="77777777" w:rsidR="006D627F" w:rsidRDefault="006D627F">
      <w:pPr>
        <w:rPr>
          <w:rFonts w:ascii="Arial" w:eastAsia="Arial" w:hAnsi="Arial" w:cs="Arial"/>
          <w:spacing w:val="-1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br w:type="page"/>
      </w:r>
    </w:p>
    <w:p w14:paraId="0B867A80" w14:textId="28111B47" w:rsidR="00A747B0" w:rsidRDefault="009A5A4E" w:rsidP="00A747B0">
      <w:pPr>
        <w:spacing w:line="276" w:lineRule="auto"/>
        <w:ind w:right="26" w:firstLine="540"/>
        <w:jc w:val="both"/>
        <w:rPr>
          <w:rFonts w:ascii="Arial" w:eastAsia="Arial" w:hAnsi="Arial" w:cs="Arial"/>
          <w:spacing w:val="-3"/>
          <w:sz w:val="24"/>
          <w:szCs w:val="24"/>
        </w:rPr>
      </w:pP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lastRenderedPageBreak/>
        <w:t>D</w:t>
      </w:r>
      <w:r w:rsidRPr="00A747B0">
        <w:rPr>
          <w:rFonts w:ascii="Arial" w:eastAsia="Arial" w:hAnsi="Arial" w:cs="Arial"/>
          <w:sz w:val="24"/>
          <w:szCs w:val="24"/>
        </w:rPr>
        <w:t>emi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z w:val="24"/>
          <w:szCs w:val="24"/>
        </w:rPr>
        <w:t>sur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t</w:t>
      </w:r>
      <w:proofErr w:type="spellEnd"/>
      <w:r w:rsidRPr="00A747B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ni</w:t>
      </w:r>
      <w:proofErr w:type="spellEnd"/>
      <w:r w:rsidRPr="00A747B0">
        <w:rPr>
          <w:rFonts w:ascii="Arial" w:eastAsia="Arial" w:hAnsi="Arial" w:cs="Arial"/>
          <w:sz w:val="24"/>
          <w:szCs w:val="24"/>
        </w:rPr>
        <w:t xml:space="preserve"> </w:t>
      </w:r>
      <w:r w:rsidR="00A747B0">
        <w:rPr>
          <w:rFonts w:ascii="Arial" w:eastAsia="Arial" w:hAnsi="Arial" w:cs="Arial"/>
          <w:sz w:val="24"/>
          <w:szCs w:val="24"/>
        </w:rPr>
        <w:t xml:space="preserve">kami </w:t>
      </w:r>
      <w:proofErr w:type="spellStart"/>
      <w:r w:rsidR="00A747B0">
        <w:rPr>
          <w:rFonts w:ascii="Arial" w:eastAsia="Arial" w:hAnsi="Arial" w:cs="Arial"/>
          <w:sz w:val="24"/>
          <w:szCs w:val="24"/>
        </w:rPr>
        <w:t>sampaikan</w:t>
      </w:r>
      <w:proofErr w:type="spellEnd"/>
      <w:r w:rsidR="00A747B0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="00A747B0">
        <w:rPr>
          <w:rFonts w:ascii="Arial" w:eastAsia="Arial" w:hAnsi="Arial" w:cs="Arial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s</w:t>
      </w:r>
      <w:proofErr w:type="spellEnd"/>
      <w:r w:rsidRPr="00A747B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2"/>
          <w:sz w:val="24"/>
          <w:szCs w:val="24"/>
        </w:rPr>
        <w:t>Kerjasama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Bapak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>/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Ibu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kami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ucapkan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terima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kasih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>.</w:t>
      </w:r>
    </w:p>
    <w:p w14:paraId="68D9F710" w14:textId="77777777" w:rsid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spacing w:val="-3"/>
          <w:sz w:val="24"/>
          <w:szCs w:val="24"/>
        </w:rPr>
      </w:pPr>
    </w:p>
    <w:p w14:paraId="1DA63A30" w14:textId="2A92F4C9" w:rsidR="00D02BAF" w:rsidRDefault="009A5A4E" w:rsidP="00A747B0">
      <w:pPr>
        <w:spacing w:line="276" w:lineRule="auto"/>
        <w:ind w:left="4680" w:right="26"/>
        <w:jc w:val="center"/>
        <w:rPr>
          <w:rFonts w:ascii="Arial" w:eastAsia="Arial" w:hAnsi="Arial" w:cs="Arial"/>
          <w:sz w:val="24"/>
          <w:szCs w:val="24"/>
        </w:rPr>
      </w:pPr>
      <w:r w:rsidRPr="00A747B0">
        <w:rPr>
          <w:rFonts w:ascii="Arial" w:eastAsia="Arial" w:hAnsi="Arial" w:cs="Arial"/>
          <w:sz w:val="24"/>
          <w:szCs w:val="24"/>
        </w:rPr>
        <w:t>Ja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rt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,</w:t>
      </w:r>
      <w:r w:rsidR="00A747B0">
        <w:rPr>
          <w:rFonts w:ascii="Arial" w:eastAsia="Arial" w:hAnsi="Arial" w:cs="Arial"/>
          <w:spacing w:val="1"/>
          <w:sz w:val="24"/>
          <w:szCs w:val="24"/>
        </w:rPr>
        <w:t xml:space="preserve"> ………… </w:t>
      </w:r>
      <w:r w:rsidR="00740AA2" w:rsidRPr="00A747B0">
        <w:rPr>
          <w:rFonts w:ascii="Arial" w:eastAsia="Arial" w:hAnsi="Arial" w:cs="Arial"/>
          <w:sz w:val="24"/>
          <w:szCs w:val="24"/>
        </w:rPr>
        <w:t>202</w:t>
      </w:r>
      <w:r w:rsidR="00234532">
        <w:rPr>
          <w:rFonts w:ascii="Arial" w:eastAsia="Arial" w:hAnsi="Arial" w:cs="Arial"/>
          <w:sz w:val="24"/>
          <w:szCs w:val="24"/>
        </w:rPr>
        <w:t>1</w:t>
      </w:r>
    </w:p>
    <w:p w14:paraId="178F8C15" w14:textId="1BF9F118" w:rsid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Direktur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Utama</w:t>
      </w:r>
    </w:p>
    <w:p w14:paraId="498662F9" w14:textId="2AE11E0F" w:rsid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>(Nama Perusahaan)</w:t>
      </w:r>
    </w:p>
    <w:p w14:paraId="1BABF834" w14:textId="64CE4830" w:rsidR="00D02BAF" w:rsidRP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 xml:space="preserve">Nama </w:t>
      </w:r>
      <w:proofErr w:type="spellStart"/>
      <w:r>
        <w:rPr>
          <w:rFonts w:ascii="Arial" w:eastAsia="Arial" w:hAnsi="Arial" w:cs="Arial"/>
          <w:i/>
          <w:iCs/>
          <w:sz w:val="24"/>
          <w:szCs w:val="24"/>
        </w:rPr>
        <w:t>Pejabat</w:t>
      </w:r>
      <w:proofErr w:type="spellEnd"/>
    </w:p>
    <w:sectPr w:rsidR="00D02BAF" w:rsidRPr="00A747B0" w:rsidSect="00A747B0">
      <w:type w:val="continuous"/>
      <w:pgSz w:w="11906" w:h="16838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B0475"/>
    <w:multiLevelType w:val="hybridMultilevel"/>
    <w:tmpl w:val="303A7E62"/>
    <w:lvl w:ilvl="0" w:tplc="FAAC39C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D3BDB"/>
    <w:multiLevelType w:val="hybridMultilevel"/>
    <w:tmpl w:val="73141FF8"/>
    <w:lvl w:ilvl="0" w:tplc="6FB4B81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8EC6C30"/>
    <w:multiLevelType w:val="hybridMultilevel"/>
    <w:tmpl w:val="A5A0834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1F3ABA"/>
    <w:rsid w:val="0021299E"/>
    <w:rsid w:val="00234532"/>
    <w:rsid w:val="00337498"/>
    <w:rsid w:val="003D0CF8"/>
    <w:rsid w:val="005B20E1"/>
    <w:rsid w:val="006D627F"/>
    <w:rsid w:val="00731D88"/>
    <w:rsid w:val="00740AA2"/>
    <w:rsid w:val="009A5A4E"/>
    <w:rsid w:val="00A747B0"/>
    <w:rsid w:val="00BD1B8A"/>
    <w:rsid w:val="00CC275D"/>
    <w:rsid w:val="00D02BAF"/>
    <w:rsid w:val="00DD6C2A"/>
    <w:rsid w:val="00F9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E08E75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A74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Muhamad Nul Rivan</cp:lastModifiedBy>
  <cp:revision>2</cp:revision>
  <cp:lastPrinted>2019-03-25T13:19:00Z</cp:lastPrinted>
  <dcterms:created xsi:type="dcterms:W3CDTF">2021-12-31T11:34:00Z</dcterms:created>
  <dcterms:modified xsi:type="dcterms:W3CDTF">2021-12-31T11:34:00Z</dcterms:modified>
</cp:coreProperties>
</file>